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5337C47D" w:rsidR="00CF1666" w:rsidRPr="006C1F30" w:rsidRDefault="00CF1666" w:rsidP="00F6197A">
      <w:pPr>
        <w:pStyle w:val="Tytu"/>
        <w:spacing w:after="360" w:line="360" w:lineRule="auto"/>
        <w:contextualSpacing/>
        <w:jc w:val="left"/>
        <w:rPr>
          <w:rFonts w:asciiTheme="minorHAnsi" w:hAnsiTheme="minorHAnsi"/>
          <w:b w:val="0"/>
          <w:sz w:val="24"/>
        </w:rPr>
      </w:pPr>
      <w:bookmarkStart w:id="0" w:name="_Hlk159486360"/>
      <w:r w:rsidRPr="006C1F30">
        <w:rPr>
          <w:rFonts w:asciiTheme="minorHAnsi" w:hAnsiTheme="minorHAnsi"/>
          <w:b w:val="0"/>
          <w:sz w:val="24"/>
        </w:rPr>
        <w:t>W</w:t>
      </w:r>
      <w:r w:rsidR="00F6197A" w:rsidRPr="006C1F30">
        <w:rPr>
          <w:rFonts w:asciiTheme="minorHAnsi" w:hAnsiTheme="minorHAnsi"/>
          <w:b w:val="0"/>
          <w:sz w:val="24"/>
        </w:rPr>
        <w:t>zór</w:t>
      </w:r>
      <w:r w:rsidRPr="006C1F30">
        <w:rPr>
          <w:rStyle w:val="Znakiprzypiswdolnych"/>
          <w:rFonts w:asciiTheme="minorHAnsi" w:hAnsiTheme="minorHAnsi"/>
          <w:b w:val="0"/>
          <w:sz w:val="24"/>
        </w:rPr>
        <w:footnoteReference w:id="2"/>
      </w:r>
    </w:p>
    <w:p w14:paraId="5FD8B611" w14:textId="67663075" w:rsidR="009E2B8E" w:rsidRPr="006C1F30" w:rsidRDefault="009E2B8E" w:rsidP="00C93842">
      <w:pPr>
        <w:pStyle w:val="Nagwek1"/>
        <w:tabs>
          <w:tab w:val="left" w:leader="dot" w:pos="3119"/>
          <w:tab w:val="left" w:leader="dot" w:pos="4111"/>
        </w:tabs>
        <w:spacing w:before="360" w:after="360" w:line="360" w:lineRule="auto"/>
        <w:ind w:left="0"/>
        <w:contextualSpacing/>
        <w:jc w:val="left"/>
        <w:rPr>
          <w:rFonts w:asciiTheme="minorHAnsi" w:hAnsiTheme="minorHAnsi"/>
          <w:sz w:val="26"/>
        </w:rPr>
      </w:pPr>
      <w:r w:rsidRPr="006C1F30">
        <w:rPr>
          <w:rFonts w:asciiTheme="minorHAnsi" w:hAnsiTheme="minorHAnsi"/>
          <w:sz w:val="26"/>
        </w:rPr>
        <w:t xml:space="preserve">Porozumienie nr </w:t>
      </w:r>
      <w:r w:rsidR="00296374" w:rsidRPr="006C1F30">
        <w:tab/>
      </w:r>
      <w:r w:rsidRPr="006C1F30">
        <w:rPr>
          <w:rFonts w:asciiTheme="minorHAnsi" w:hAnsiTheme="minorHAnsi"/>
          <w:sz w:val="26"/>
        </w:rPr>
        <w:t>-00 [nr Przedsięwzięcia] o objęcie Przedsięwzięcia wsparciem</w:t>
      </w:r>
      <w:r w:rsidR="75F8FD6A" w:rsidRPr="6AF7CFEF">
        <w:rPr>
          <w:rFonts w:asciiTheme="minorHAnsi" w:hAnsiTheme="minorHAnsi" w:cstheme="minorBidi"/>
          <w:sz w:val="26"/>
          <w:szCs w:val="26"/>
        </w:rPr>
        <w:t>,</w:t>
      </w:r>
      <w:r w:rsidRPr="006C1F30">
        <w:rPr>
          <w:rFonts w:asciiTheme="minorHAnsi" w:hAnsiTheme="minorHAnsi"/>
          <w:sz w:val="26"/>
        </w:rPr>
        <w:t xml:space="preserve"> pn. </w:t>
      </w:r>
      <w:r w:rsidR="00296374" w:rsidRPr="006C1F30">
        <w:tab/>
      </w:r>
      <w:r w:rsidR="00296374" w:rsidRPr="006C1F30">
        <w:rPr>
          <w:rFonts w:asciiTheme="minorHAnsi" w:hAnsiTheme="minorHAnsi"/>
          <w:sz w:val="26"/>
        </w:rPr>
        <w:t xml:space="preserve"> </w:t>
      </w:r>
      <w:r w:rsidRPr="006C1F30">
        <w:rPr>
          <w:rFonts w:asciiTheme="minorHAnsi" w:hAnsiTheme="minorHAnsi"/>
          <w:sz w:val="26"/>
        </w:rPr>
        <w:t>[pełny tytuł Przedsięwzięcia, zgodnie z aktualnym wnioskiem o objęcie przedsięwzięcia wsparciem]</w:t>
      </w:r>
    </w:p>
    <w:p w14:paraId="1A0C4DF7" w14:textId="5B842A3D" w:rsidR="241AD21A" w:rsidRPr="00A04391" w:rsidRDefault="1C0826B0" w:rsidP="00A04391">
      <w:pPr>
        <w:spacing w:before="360" w:after="360" w:line="360" w:lineRule="auto"/>
        <w:rPr>
          <w:rFonts w:asciiTheme="minorHAnsi" w:hAnsiTheme="minorHAnsi"/>
          <w:sz w:val="24"/>
        </w:rPr>
      </w:pPr>
      <w:r w:rsidRPr="241AD21A">
        <w:rPr>
          <w:rFonts w:asciiTheme="minorHAnsi" w:hAnsiTheme="minorHAnsi"/>
          <w:sz w:val="24"/>
          <w:szCs w:val="24"/>
        </w:rPr>
        <w:t>Porozumienie</w:t>
      </w:r>
      <w:r w:rsidR="31C90FC4" w:rsidRPr="241AD21A">
        <w:rPr>
          <w:rFonts w:asciiTheme="minorHAnsi" w:hAnsiTheme="minorHAnsi"/>
          <w:sz w:val="24"/>
          <w:szCs w:val="24"/>
        </w:rPr>
        <w:t xml:space="preserve"> o </w:t>
      </w:r>
      <w:r w:rsidRPr="241AD21A">
        <w:rPr>
          <w:rFonts w:asciiTheme="minorHAnsi" w:hAnsiTheme="minorHAnsi"/>
          <w:sz w:val="24"/>
          <w:szCs w:val="24"/>
        </w:rPr>
        <w:t>objęcie</w:t>
      </w:r>
      <w:r w:rsidR="31C90FC4" w:rsidRPr="241AD21A">
        <w:rPr>
          <w:rFonts w:asciiTheme="minorHAnsi" w:hAnsiTheme="minorHAnsi"/>
          <w:sz w:val="24"/>
          <w:szCs w:val="24"/>
        </w:rPr>
        <w:t xml:space="preserve"> </w:t>
      </w:r>
      <w:r w:rsidR="7B40677A" w:rsidRPr="241AD21A">
        <w:rPr>
          <w:rFonts w:asciiTheme="minorHAnsi" w:hAnsiTheme="minorHAnsi"/>
          <w:sz w:val="24"/>
          <w:szCs w:val="24"/>
        </w:rPr>
        <w:t xml:space="preserve">wsparciem </w:t>
      </w:r>
      <w:r w:rsidR="31C90FC4" w:rsidRPr="241AD21A">
        <w:rPr>
          <w:rFonts w:asciiTheme="minorHAnsi" w:hAnsiTheme="minorHAnsi"/>
          <w:sz w:val="24"/>
          <w:szCs w:val="24"/>
        </w:rPr>
        <w:t>P</w:t>
      </w:r>
      <w:r w:rsidRPr="241AD21A">
        <w:rPr>
          <w:rFonts w:asciiTheme="minorHAnsi" w:hAnsiTheme="minorHAnsi"/>
          <w:sz w:val="24"/>
          <w:szCs w:val="24"/>
        </w:rPr>
        <w:t>rzedsięwzięcia</w:t>
      </w:r>
      <w:r w:rsidR="17A2D685" w:rsidRPr="241AD21A">
        <w:rPr>
          <w:rFonts w:asciiTheme="minorHAnsi" w:hAnsiTheme="minorHAnsi"/>
          <w:sz w:val="24"/>
          <w:szCs w:val="24"/>
        </w:rPr>
        <w:t xml:space="preserve"> (zwane dalej: „Porozumieniem”)</w:t>
      </w:r>
      <w:r w:rsidR="5BDF2027" w:rsidRPr="241AD21A">
        <w:rPr>
          <w:rFonts w:asciiTheme="minorHAnsi" w:hAnsiTheme="minorHAnsi"/>
          <w:sz w:val="24"/>
          <w:szCs w:val="24"/>
        </w:rPr>
        <w:t xml:space="preserve"> </w:t>
      </w:r>
      <w:r w:rsidR="5BDF2027" w:rsidRPr="241AD21A">
        <w:rPr>
          <w:rStyle w:val="ui-provider"/>
          <w:rFonts w:asciiTheme="minorHAnsi" w:hAnsiTheme="minorHAnsi"/>
          <w:sz w:val="24"/>
          <w:szCs w:val="24"/>
        </w:rPr>
        <w:t xml:space="preserve">w </w:t>
      </w:r>
      <w:r w:rsidR="5BDF2027" w:rsidRPr="241AD21A">
        <w:rPr>
          <w:rFonts w:asciiTheme="minorHAnsi" w:hAnsiTheme="minorHAnsi"/>
          <w:sz w:val="24"/>
          <w:szCs w:val="24"/>
        </w:rPr>
        <w:t xml:space="preserve">ramach </w:t>
      </w:r>
      <w:r w:rsidR="5BDF2027" w:rsidRPr="00A53700">
        <w:rPr>
          <w:rFonts w:asciiTheme="minorHAnsi" w:hAnsiTheme="minorHAnsi"/>
          <w:sz w:val="24"/>
          <w:szCs w:val="24"/>
        </w:rPr>
        <w:t xml:space="preserve">Inwestycji </w:t>
      </w:r>
      <w:r w:rsidR="3BCD2264" w:rsidRPr="00A53700">
        <w:rPr>
          <w:rFonts w:asciiTheme="minorHAnsi" w:hAnsiTheme="minorHAnsi" w:cstheme="minorBidi"/>
          <w:sz w:val="24"/>
          <w:szCs w:val="24"/>
        </w:rPr>
        <w:t>C</w:t>
      </w:r>
      <w:r w:rsidR="00330BBD" w:rsidRPr="00670E0F">
        <w:rPr>
          <w:rFonts w:asciiTheme="minorHAnsi" w:hAnsiTheme="minorHAnsi" w:cstheme="minorBidi"/>
          <w:sz w:val="24"/>
          <w:szCs w:val="24"/>
        </w:rPr>
        <w:t>2</w:t>
      </w:r>
      <w:r w:rsidR="3BCD2264" w:rsidRPr="00A53700">
        <w:rPr>
          <w:rFonts w:asciiTheme="minorHAnsi" w:hAnsiTheme="minorHAnsi" w:cstheme="minorBidi"/>
          <w:sz w:val="24"/>
          <w:szCs w:val="24"/>
        </w:rPr>
        <w:t>.1.1: „</w:t>
      </w:r>
      <w:r w:rsidR="00BF6A6D" w:rsidRPr="00C92E86">
        <w:rPr>
          <w:rFonts w:asciiTheme="minorHAnsi" w:hAnsiTheme="minorHAnsi" w:cstheme="minorBidi"/>
          <w:sz w:val="24"/>
          <w:szCs w:val="24"/>
        </w:rPr>
        <w:t>E-usługi publiczne</w:t>
      </w:r>
      <w:r w:rsidR="00BF6A6D">
        <w:rPr>
          <w:rFonts w:asciiTheme="minorHAnsi" w:hAnsiTheme="minorHAnsi" w:cstheme="minorBidi"/>
          <w:sz w:val="24"/>
          <w:szCs w:val="24"/>
        </w:rPr>
        <w:t xml:space="preserve"> i</w:t>
      </w:r>
      <w:r w:rsidR="00BF6A6D" w:rsidRPr="00C92E86">
        <w:rPr>
          <w:rFonts w:asciiTheme="minorHAnsi" w:hAnsiTheme="minorHAnsi" w:cstheme="minorBidi"/>
          <w:sz w:val="24"/>
          <w:szCs w:val="24"/>
        </w:rPr>
        <w:t xml:space="preserve"> rozwiązania IT</w:t>
      </w:r>
      <w:r w:rsidR="00BF6A6D">
        <w:rPr>
          <w:rFonts w:asciiTheme="minorHAnsi" w:hAnsiTheme="minorHAnsi" w:cstheme="minorBidi"/>
          <w:sz w:val="24"/>
          <w:szCs w:val="24"/>
        </w:rPr>
        <w:t xml:space="preserve"> dla</w:t>
      </w:r>
      <w:r w:rsidR="00BF6A6D" w:rsidRPr="00C92E86">
        <w:rPr>
          <w:rFonts w:asciiTheme="minorHAnsi" w:hAnsiTheme="minorHAnsi" w:cstheme="minorBidi"/>
          <w:sz w:val="24"/>
          <w:szCs w:val="24"/>
        </w:rPr>
        <w:t xml:space="preserve"> administracji </w:t>
      </w:r>
      <w:r w:rsidR="00BF6A6D">
        <w:rPr>
          <w:rFonts w:asciiTheme="minorHAnsi" w:hAnsiTheme="minorHAnsi" w:cstheme="minorBidi"/>
          <w:sz w:val="24"/>
          <w:szCs w:val="24"/>
        </w:rPr>
        <w:t>publicznej</w:t>
      </w:r>
      <w:r w:rsidR="5BDF2027" w:rsidRPr="00D7238F">
        <w:rPr>
          <w:rFonts w:asciiTheme="minorHAnsi" w:hAnsiTheme="minorHAnsi" w:cstheme="minorBidi"/>
          <w:sz w:val="24"/>
          <w:szCs w:val="24"/>
        </w:rPr>
        <w:t>”</w:t>
      </w:r>
      <w:r w:rsidR="5BDF2027" w:rsidRPr="241AD21A">
        <w:rPr>
          <w:rFonts w:asciiTheme="minorHAnsi" w:hAnsiTheme="minorHAnsi" w:cstheme="minorBidi"/>
          <w:sz w:val="24"/>
          <w:szCs w:val="24"/>
        </w:rPr>
        <w:t xml:space="preserve"> Krajowego Planu Odbudowy i </w:t>
      </w:r>
      <w:r w:rsidR="245C05E9" w:rsidRPr="241AD21A">
        <w:rPr>
          <w:rFonts w:asciiTheme="minorHAnsi" w:hAnsiTheme="minorHAnsi" w:cstheme="minorBidi"/>
          <w:sz w:val="24"/>
          <w:szCs w:val="24"/>
        </w:rPr>
        <w:t xml:space="preserve">Zwiększania </w:t>
      </w:r>
      <w:r w:rsidR="5BDF2027" w:rsidRPr="241AD21A">
        <w:rPr>
          <w:rFonts w:asciiTheme="minorHAnsi" w:hAnsiTheme="minorHAnsi" w:cstheme="minorBidi"/>
          <w:sz w:val="24"/>
          <w:szCs w:val="24"/>
        </w:rPr>
        <w:t>Odporności</w:t>
      </w:r>
      <w:r w:rsidR="006564D0">
        <w:rPr>
          <w:rFonts w:asciiTheme="minorHAnsi" w:hAnsiTheme="minorHAnsi" w:cstheme="minorBidi"/>
          <w:sz w:val="24"/>
          <w:szCs w:val="24"/>
        </w:rPr>
        <w:t>,</w:t>
      </w:r>
      <w:r w:rsidR="5BDF2027" w:rsidRPr="241AD21A">
        <w:rPr>
          <w:rFonts w:asciiTheme="minorHAnsi" w:hAnsiTheme="minorHAnsi"/>
          <w:sz w:val="24"/>
          <w:szCs w:val="24"/>
        </w:rPr>
        <w:t xml:space="preserve"> finansowanego ze środków Instrumentu na Rzecz Odbudowy i </w:t>
      </w:r>
      <w:r w:rsidR="245C05E9" w:rsidRPr="241AD21A">
        <w:rPr>
          <w:rFonts w:asciiTheme="minorHAnsi" w:hAnsiTheme="minorHAnsi"/>
          <w:sz w:val="24"/>
          <w:szCs w:val="24"/>
        </w:rPr>
        <w:t xml:space="preserve">Zwiększania </w:t>
      </w:r>
      <w:r w:rsidR="5BDF2027" w:rsidRPr="241AD21A">
        <w:rPr>
          <w:rFonts w:asciiTheme="minorHAnsi" w:hAnsiTheme="minorHAnsi"/>
          <w:sz w:val="24"/>
          <w:szCs w:val="24"/>
        </w:rPr>
        <w:t xml:space="preserve">Odporności, </w:t>
      </w:r>
      <w:r w:rsidR="5CA621C7" w:rsidRPr="241AD21A">
        <w:rPr>
          <w:rFonts w:asciiTheme="minorHAnsi" w:hAnsiTheme="minorHAnsi" w:cstheme="minorBidi"/>
          <w:sz w:val="24"/>
          <w:szCs w:val="24"/>
        </w:rPr>
        <w:t>zawarte</w:t>
      </w:r>
      <w:r w:rsidR="5BDF2027" w:rsidRPr="241AD21A">
        <w:rPr>
          <w:rFonts w:asciiTheme="minorHAnsi" w:hAnsiTheme="minorHAnsi"/>
          <w:sz w:val="24"/>
          <w:szCs w:val="24"/>
        </w:rPr>
        <w:t xml:space="preserve"> pomiędzy:</w:t>
      </w:r>
    </w:p>
    <w:p w14:paraId="6DF50849" w14:textId="5BFA9DB5" w:rsidR="00CF1666" w:rsidRPr="000F3A88" w:rsidRDefault="5E45794C" w:rsidP="241AD21A">
      <w:pPr>
        <w:spacing w:before="240" w:after="240" w:line="360" w:lineRule="auto"/>
        <w:rPr>
          <w:rFonts w:asciiTheme="minorHAnsi" w:hAnsiTheme="minorHAnsi" w:cstheme="minorBidi"/>
          <w:sz w:val="24"/>
          <w:szCs w:val="24"/>
        </w:rPr>
      </w:pPr>
      <w:r w:rsidRPr="241AD21A">
        <w:rPr>
          <w:rFonts w:asciiTheme="minorHAnsi" w:hAnsiTheme="minorHAnsi"/>
          <w:sz w:val="24"/>
          <w:szCs w:val="24"/>
        </w:rPr>
        <w:t xml:space="preserve">Skarbem Państwa, w imieniu którego działa </w:t>
      </w:r>
      <w:r w:rsidR="314472CB" w:rsidRPr="241AD21A">
        <w:rPr>
          <w:rFonts w:asciiTheme="minorHAnsi" w:hAnsiTheme="minorHAnsi"/>
          <w:sz w:val="24"/>
          <w:szCs w:val="24"/>
        </w:rPr>
        <w:t xml:space="preserve">Centrum Projektów Polska Cyfrowa, z siedzibą w Warszawie </w:t>
      </w:r>
      <w:r w:rsidR="006564D0">
        <w:rPr>
          <w:rFonts w:asciiTheme="minorHAnsi" w:hAnsiTheme="minorHAnsi"/>
          <w:sz w:val="24"/>
          <w:szCs w:val="24"/>
        </w:rPr>
        <w:t>(</w:t>
      </w:r>
      <w:r w:rsidR="314472CB" w:rsidRPr="241AD21A">
        <w:rPr>
          <w:rFonts w:asciiTheme="minorHAnsi" w:hAnsiTheme="minorHAnsi"/>
          <w:sz w:val="24"/>
          <w:szCs w:val="24"/>
        </w:rPr>
        <w:t>01-044</w:t>
      </w:r>
      <w:r w:rsidR="006564D0">
        <w:rPr>
          <w:rFonts w:asciiTheme="minorHAnsi" w:hAnsiTheme="minorHAnsi"/>
          <w:sz w:val="24"/>
          <w:szCs w:val="24"/>
        </w:rPr>
        <w:t>)</w:t>
      </w:r>
      <w:r w:rsidR="088A17F3" w:rsidRPr="241AD21A">
        <w:rPr>
          <w:rFonts w:asciiTheme="minorHAnsi" w:hAnsiTheme="minorHAnsi"/>
          <w:sz w:val="24"/>
          <w:szCs w:val="24"/>
        </w:rPr>
        <w:t>,</w:t>
      </w:r>
      <w:r w:rsidR="314472CB" w:rsidRPr="241AD21A">
        <w:rPr>
          <w:rFonts w:asciiTheme="minorHAnsi" w:hAnsiTheme="minorHAnsi"/>
          <w:sz w:val="24"/>
          <w:szCs w:val="24"/>
        </w:rPr>
        <w:t xml:space="preserve"> przy ul. Spokojnej 13a, NIP: 526-27-35-917</w:t>
      </w:r>
      <w:r w:rsidR="519F836A" w:rsidRPr="241AD21A">
        <w:rPr>
          <w:rFonts w:asciiTheme="minorHAnsi" w:hAnsiTheme="minorHAnsi"/>
          <w:sz w:val="24"/>
          <w:szCs w:val="24"/>
        </w:rPr>
        <w:t>,</w:t>
      </w:r>
    </w:p>
    <w:p w14:paraId="552585D7" w14:textId="4CEFF611" w:rsidR="00CF1666" w:rsidRPr="006C1F30" w:rsidRDefault="003C7D1E" w:rsidP="000F3CF7">
      <w:pPr>
        <w:spacing w:before="240" w:after="240" w:line="360" w:lineRule="auto"/>
        <w:rPr>
          <w:rFonts w:asciiTheme="minorHAnsi" w:hAnsiTheme="minorHAnsi"/>
          <w:sz w:val="24"/>
        </w:rPr>
      </w:pPr>
      <w:r>
        <w:rPr>
          <w:rFonts w:asciiTheme="minorHAnsi" w:hAnsiTheme="minorHAnsi" w:cstheme="minorBidi"/>
          <w:sz w:val="24"/>
          <w:szCs w:val="24"/>
        </w:rPr>
        <w:t>zwan</w:t>
      </w:r>
      <w:r w:rsidR="00CF1666" w:rsidRPr="5FC0E425">
        <w:rPr>
          <w:rFonts w:asciiTheme="minorHAnsi" w:hAnsiTheme="minorHAnsi" w:cstheme="minorBidi"/>
          <w:sz w:val="24"/>
          <w:szCs w:val="24"/>
        </w:rPr>
        <w:t>ym</w:t>
      </w:r>
      <w:r w:rsidR="00CF1666" w:rsidRPr="006C1F30">
        <w:rPr>
          <w:rFonts w:asciiTheme="minorHAnsi" w:hAnsiTheme="minorHAnsi"/>
          <w:sz w:val="24"/>
        </w:rPr>
        <w:t xml:space="preserve"> dalej „</w:t>
      </w:r>
      <w:r w:rsidR="001416FD" w:rsidRPr="006C1F30">
        <w:rPr>
          <w:rFonts w:asciiTheme="minorHAnsi" w:hAnsiTheme="minorHAnsi"/>
          <w:sz w:val="24"/>
        </w:rPr>
        <w:t>Jednostką wspierającą</w:t>
      </w:r>
      <w:r w:rsidR="0024622D" w:rsidRPr="006C1F30">
        <w:rPr>
          <w:rFonts w:asciiTheme="minorHAnsi" w:hAnsiTheme="minorHAnsi"/>
          <w:sz w:val="24"/>
        </w:rPr>
        <w:t>”</w:t>
      </w:r>
      <w:r w:rsidR="00E76D17" w:rsidRPr="006C1F30">
        <w:rPr>
          <w:rFonts w:asciiTheme="minorHAnsi" w:hAnsiTheme="minorHAnsi"/>
          <w:sz w:val="24"/>
        </w:rPr>
        <w:t>,</w:t>
      </w:r>
    </w:p>
    <w:p w14:paraId="0932957C" w14:textId="2D45B014" w:rsidR="00772588" w:rsidRPr="006C1F30" w:rsidRDefault="00772588" w:rsidP="000F3CF7">
      <w:pPr>
        <w:tabs>
          <w:tab w:val="left" w:leader="dot" w:pos="7655"/>
        </w:tabs>
        <w:spacing w:before="240" w:after="240" w:line="360" w:lineRule="auto"/>
        <w:rPr>
          <w:rFonts w:asciiTheme="minorHAnsi" w:hAnsiTheme="minorHAnsi"/>
          <w:sz w:val="24"/>
        </w:rPr>
      </w:pPr>
      <w:r w:rsidRPr="006C1F30">
        <w:rPr>
          <w:rFonts w:asciiTheme="minorHAnsi" w:hAnsiTheme="minorHAnsi"/>
          <w:sz w:val="24"/>
        </w:rPr>
        <w:t>reprezentowanym przez:</w:t>
      </w:r>
      <w:r w:rsidR="00296374" w:rsidRPr="006C1F30">
        <w:rPr>
          <w:rFonts w:asciiTheme="minorHAnsi" w:hAnsiTheme="minorHAnsi"/>
          <w:sz w:val="24"/>
        </w:rPr>
        <w:tab/>
      </w:r>
      <w:r w:rsidRPr="006C1F30">
        <w:rPr>
          <w:rFonts w:asciiTheme="minorHAnsi" w:hAnsiTheme="minorHAnsi"/>
          <w:sz w:val="24"/>
        </w:rPr>
        <w:t>(dokument potwierdzając</w:t>
      </w:r>
      <w:r w:rsidR="00E06119">
        <w:rPr>
          <w:rFonts w:asciiTheme="minorHAnsi" w:hAnsiTheme="minorHAnsi"/>
          <w:sz w:val="24"/>
        </w:rPr>
        <w:t>y</w:t>
      </w:r>
      <w:r w:rsidRPr="006C1F30">
        <w:rPr>
          <w:rFonts w:asciiTheme="minorHAnsi" w:hAnsiTheme="minorHAnsi"/>
          <w:sz w:val="24"/>
        </w:rPr>
        <w:t xml:space="preserve"> umocowanie przedstawiciela Jednostki wspierającej stanowi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Pr="006C1F30">
        <w:rPr>
          <w:rFonts w:asciiTheme="minorHAnsi" w:hAnsiTheme="minorHAnsi"/>
          <w:sz w:val="24"/>
        </w:rPr>
        <w:t xml:space="preserve"> nr 1 do Porozumienia),</w:t>
      </w:r>
    </w:p>
    <w:p w14:paraId="31C9D0E1" w14:textId="2493BFF4" w:rsidR="00772588" w:rsidRPr="000F3A88" w:rsidRDefault="1843FD7B" w:rsidP="241AD21A">
      <w:pPr>
        <w:tabs>
          <w:tab w:val="left" w:leader="dot" w:pos="6379"/>
        </w:tabs>
        <w:spacing w:before="360" w:after="360" w:line="360" w:lineRule="auto"/>
        <w:rPr>
          <w:rFonts w:asciiTheme="minorHAnsi" w:hAnsiTheme="minorHAnsi" w:cstheme="minorBidi"/>
          <w:sz w:val="24"/>
          <w:szCs w:val="24"/>
        </w:rPr>
      </w:pPr>
      <w:r w:rsidRPr="241AD21A">
        <w:rPr>
          <w:rFonts w:asciiTheme="minorHAnsi" w:hAnsiTheme="minorHAnsi"/>
          <w:sz w:val="24"/>
          <w:szCs w:val="24"/>
        </w:rPr>
        <w:t>a</w:t>
      </w:r>
    </w:p>
    <w:p w14:paraId="2BCD1735" w14:textId="3670E87C" w:rsidR="00772588" w:rsidRPr="000F3A88" w:rsidRDefault="1843FD7B" w:rsidP="241AD21A">
      <w:pPr>
        <w:tabs>
          <w:tab w:val="left" w:leader="dot" w:pos="6379"/>
        </w:tabs>
        <w:spacing w:before="360" w:after="360" w:line="360" w:lineRule="auto"/>
        <w:rPr>
          <w:rFonts w:asciiTheme="minorHAnsi" w:hAnsiTheme="minorHAnsi" w:cstheme="minorBidi"/>
          <w:sz w:val="24"/>
          <w:szCs w:val="24"/>
        </w:rPr>
      </w:pPr>
      <w:r w:rsidRPr="241AD21A">
        <w:rPr>
          <w:rFonts w:asciiTheme="minorHAnsi" w:hAnsiTheme="minorHAnsi"/>
          <w:sz w:val="24"/>
          <w:szCs w:val="24"/>
        </w:rPr>
        <w:t xml:space="preserve">[nazwa i adres </w:t>
      </w:r>
      <w:r w:rsidR="67B2034E" w:rsidRPr="241AD21A">
        <w:rPr>
          <w:rFonts w:asciiTheme="minorHAnsi" w:hAnsiTheme="minorHAnsi"/>
          <w:sz w:val="24"/>
          <w:szCs w:val="24"/>
        </w:rPr>
        <w:t>Ostatecznego odbiorcy wsparcia</w:t>
      </w:r>
      <w:r w:rsidRPr="241AD21A">
        <w:rPr>
          <w:rFonts w:asciiTheme="minorHAnsi" w:hAnsiTheme="minorHAnsi"/>
          <w:sz w:val="24"/>
          <w:szCs w:val="24"/>
        </w:rPr>
        <w:t xml:space="preserve"> NIP, a gdy posiada - również REGON],</w:t>
      </w:r>
    </w:p>
    <w:p w14:paraId="61E1AB8D" w14:textId="3539851E" w:rsidR="00C367C3" w:rsidRPr="006C1F30" w:rsidRDefault="67089BEC" w:rsidP="000F3CF7">
      <w:pPr>
        <w:tabs>
          <w:tab w:val="left" w:leader="dot" w:pos="6379"/>
        </w:tabs>
        <w:spacing w:before="240" w:after="240" w:line="360" w:lineRule="auto"/>
        <w:rPr>
          <w:rFonts w:asciiTheme="minorHAnsi" w:hAnsiTheme="minorHAnsi"/>
          <w:sz w:val="24"/>
        </w:rPr>
      </w:pPr>
      <w:r w:rsidRPr="006C1F30">
        <w:rPr>
          <w:rFonts w:asciiTheme="minorHAnsi" w:hAnsiTheme="minorHAnsi"/>
          <w:sz w:val="24"/>
        </w:rPr>
        <w:t>zwaną/ym dalej „</w:t>
      </w:r>
      <w:r w:rsidR="07AFBDF7" w:rsidRPr="006C1F30">
        <w:rPr>
          <w:rFonts w:asciiTheme="minorHAnsi" w:hAnsiTheme="minorHAnsi"/>
          <w:sz w:val="24"/>
        </w:rPr>
        <w:t>Ostatecznym odbiorcą wsparcia</w:t>
      </w:r>
      <w:r w:rsidRPr="006C1F30">
        <w:rPr>
          <w:rFonts w:asciiTheme="minorHAnsi" w:hAnsiTheme="minorHAnsi"/>
          <w:sz w:val="24"/>
        </w:rPr>
        <w:t>”,</w:t>
      </w:r>
    </w:p>
    <w:p w14:paraId="5F6F8AA8" w14:textId="77777777" w:rsidR="00772588" w:rsidRPr="006C1F30" w:rsidRDefault="00772588" w:rsidP="000F3CF7">
      <w:pPr>
        <w:tabs>
          <w:tab w:val="left" w:leader="dot" w:pos="6379"/>
        </w:tabs>
        <w:spacing w:before="240" w:after="240" w:line="360" w:lineRule="auto"/>
        <w:rPr>
          <w:rFonts w:asciiTheme="minorHAnsi" w:hAnsiTheme="minorHAnsi"/>
          <w:sz w:val="24"/>
        </w:rPr>
      </w:pPr>
      <w:r w:rsidRPr="006C1F30">
        <w:rPr>
          <w:rFonts w:asciiTheme="minorHAnsi" w:hAnsiTheme="minorHAnsi"/>
          <w:sz w:val="24"/>
        </w:rPr>
        <w:t>reprezentowaną/ym przez:</w:t>
      </w:r>
    </w:p>
    <w:p w14:paraId="05011154" w14:textId="2FBCA19C" w:rsidR="00772588" w:rsidRPr="006C1F30" w:rsidRDefault="00772588" w:rsidP="000F3CF7">
      <w:pPr>
        <w:tabs>
          <w:tab w:val="left" w:leader="dot" w:pos="6379"/>
        </w:tabs>
        <w:spacing w:before="240" w:after="240" w:line="360" w:lineRule="auto"/>
        <w:rPr>
          <w:rFonts w:asciiTheme="minorHAnsi" w:hAnsiTheme="minorHAnsi"/>
          <w:sz w:val="24"/>
        </w:rPr>
      </w:pPr>
      <w:r w:rsidRPr="006C1F30">
        <w:rPr>
          <w:rFonts w:asciiTheme="minorHAnsi" w:hAnsiTheme="minorHAnsi"/>
          <w:sz w:val="24"/>
        </w:rPr>
        <w:lastRenderedPageBreak/>
        <w:t>.</w:t>
      </w:r>
      <w:r w:rsidR="00281AC4" w:rsidRPr="006C1F30">
        <w:rPr>
          <w:rFonts w:asciiTheme="minorHAnsi" w:hAnsiTheme="minorHAnsi"/>
          <w:sz w:val="24"/>
        </w:rPr>
        <w:tab/>
      </w:r>
      <w:r w:rsidRPr="006C1F30">
        <w:rPr>
          <w:rFonts w:asciiTheme="minorHAnsi" w:hAnsiTheme="minorHAnsi"/>
          <w:sz w:val="24"/>
        </w:rPr>
        <w:t>(dokument potwierdzając</w:t>
      </w:r>
      <w:r w:rsidR="00E06119">
        <w:rPr>
          <w:rFonts w:asciiTheme="minorHAnsi" w:hAnsiTheme="minorHAnsi"/>
          <w:sz w:val="24"/>
        </w:rPr>
        <w:t>y</w:t>
      </w:r>
      <w:r w:rsidRPr="006C1F30">
        <w:rPr>
          <w:rFonts w:asciiTheme="minorHAnsi" w:hAnsiTheme="minorHAnsi"/>
          <w:sz w:val="24"/>
        </w:rPr>
        <w:t xml:space="preserve"> umocowanie przedstawiciela Ostatecznego odbiorcy wsparcia stanowi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Pr="006C1F30">
        <w:rPr>
          <w:rFonts w:asciiTheme="minorHAnsi" w:hAnsiTheme="minorHAnsi"/>
          <w:sz w:val="24"/>
        </w:rPr>
        <w:t xml:space="preserve"> nr 2 do Porozumienia),</w:t>
      </w:r>
    </w:p>
    <w:p w14:paraId="71C14142" w14:textId="433D3885" w:rsidR="241AD21A" w:rsidRPr="00E531B4" w:rsidRDefault="321F0D18" w:rsidP="00E531B4">
      <w:pPr>
        <w:spacing w:before="240" w:after="480" w:line="360" w:lineRule="auto"/>
        <w:rPr>
          <w:rFonts w:asciiTheme="minorHAnsi" w:hAnsiTheme="minorHAnsi"/>
          <w:sz w:val="24"/>
        </w:rPr>
      </w:pPr>
      <w:r w:rsidRPr="241AD21A">
        <w:rPr>
          <w:rFonts w:asciiTheme="minorHAnsi" w:hAnsiTheme="minorHAnsi"/>
          <w:sz w:val="24"/>
          <w:szCs w:val="24"/>
        </w:rPr>
        <w:t>z</w:t>
      </w:r>
      <w:r w:rsidR="0826EC00" w:rsidRPr="241AD21A">
        <w:rPr>
          <w:rFonts w:asciiTheme="minorHAnsi" w:hAnsiTheme="minorHAnsi"/>
          <w:sz w:val="24"/>
          <w:szCs w:val="24"/>
        </w:rPr>
        <w:t>wane dalej łącznie „Stronami”</w:t>
      </w:r>
      <w:r w:rsidR="519F836A" w:rsidRPr="241AD21A">
        <w:rPr>
          <w:rFonts w:asciiTheme="minorHAnsi" w:hAnsiTheme="minorHAnsi"/>
          <w:sz w:val="24"/>
          <w:szCs w:val="24"/>
        </w:rPr>
        <w:t>.</w:t>
      </w:r>
    </w:p>
    <w:p w14:paraId="3C94F51E" w14:textId="6551DDEB" w:rsidR="006500C4" w:rsidRPr="006C1F30" w:rsidRDefault="006500C4" w:rsidP="00F6197A">
      <w:pPr>
        <w:spacing w:after="60" w:line="360" w:lineRule="auto"/>
        <w:rPr>
          <w:rFonts w:asciiTheme="minorHAnsi" w:hAnsiTheme="minorHAnsi"/>
          <w:sz w:val="24"/>
        </w:rPr>
      </w:pPr>
      <w:r w:rsidRPr="006C1F30">
        <w:rPr>
          <w:rFonts w:asciiTheme="minorHAnsi" w:hAnsiTheme="minorHAnsi"/>
          <w:sz w:val="24"/>
        </w:rPr>
        <w:t>Strony działają na podstawie:</w:t>
      </w:r>
    </w:p>
    <w:p w14:paraId="7245ACE5" w14:textId="5B0B42F1" w:rsidR="00F6197A" w:rsidRPr="006C1F30" w:rsidRDefault="006500C4" w:rsidP="006C736A">
      <w:pPr>
        <w:pStyle w:val="Akapitzlist"/>
        <w:numPr>
          <w:ilvl w:val="0"/>
          <w:numId w:val="16"/>
        </w:numPr>
        <w:spacing w:after="60" w:line="360" w:lineRule="auto"/>
        <w:ind w:left="737" w:hanging="397"/>
        <w:rPr>
          <w:rFonts w:asciiTheme="minorHAnsi" w:hAnsiTheme="minorHAnsi"/>
        </w:rPr>
      </w:pPr>
      <w:r w:rsidRPr="006C1F30">
        <w:rPr>
          <w:rFonts w:asciiTheme="minorHAnsi" w:hAnsiTheme="minorHAnsi"/>
        </w:rPr>
        <w:t xml:space="preserve">art. 14lzh ust. 1 </w:t>
      </w:r>
      <w:r w:rsidR="00B25F47" w:rsidRPr="00B25F47">
        <w:rPr>
          <w:rFonts w:asciiTheme="minorHAnsi" w:hAnsiTheme="minorHAnsi"/>
        </w:rPr>
        <w:t xml:space="preserve">w zw. z art. 14li ust. 1 </w:t>
      </w:r>
      <w:r w:rsidRPr="006C1F30">
        <w:rPr>
          <w:rFonts w:asciiTheme="minorHAnsi" w:hAnsiTheme="minorHAnsi"/>
        </w:rPr>
        <w:t>ustawy z dnia 6 grudnia 2006 r. o zasadach prowadzenia polityki rozwoju (</w:t>
      </w:r>
      <w:r w:rsidR="00743FF8">
        <w:rPr>
          <w:rFonts w:asciiTheme="minorHAnsi" w:hAnsiTheme="minorHAnsi"/>
        </w:rPr>
        <w:t xml:space="preserve">t.j. </w:t>
      </w:r>
      <w:r w:rsidRPr="006C1F30">
        <w:rPr>
          <w:rFonts w:asciiTheme="minorHAnsi" w:hAnsiTheme="minorHAnsi"/>
        </w:rPr>
        <w:t>Dz. U. z 202</w:t>
      </w:r>
      <w:r w:rsidR="00B25F47">
        <w:rPr>
          <w:rFonts w:asciiTheme="minorHAnsi" w:hAnsiTheme="minorHAnsi"/>
        </w:rPr>
        <w:t>5</w:t>
      </w:r>
      <w:r w:rsidRPr="006C1F30">
        <w:rPr>
          <w:rFonts w:asciiTheme="minorHAnsi" w:hAnsiTheme="minorHAnsi"/>
        </w:rPr>
        <w:t xml:space="preserve"> r. poz. </w:t>
      </w:r>
      <w:r w:rsidR="00B25F47">
        <w:rPr>
          <w:rFonts w:asciiTheme="minorHAnsi" w:hAnsiTheme="minorHAnsi"/>
        </w:rPr>
        <w:t>198</w:t>
      </w:r>
      <w:r w:rsidR="00810EE0">
        <w:rPr>
          <w:rFonts w:asciiTheme="minorHAnsi" w:hAnsiTheme="minorHAnsi"/>
        </w:rPr>
        <w:t>);</w:t>
      </w:r>
    </w:p>
    <w:p w14:paraId="4C770E1C" w14:textId="4098CC7D" w:rsidR="00FF77B7" w:rsidRPr="006C1F30" w:rsidRDefault="006500C4" w:rsidP="006C736A">
      <w:pPr>
        <w:pStyle w:val="Akapitzlist"/>
        <w:numPr>
          <w:ilvl w:val="0"/>
          <w:numId w:val="16"/>
        </w:numPr>
        <w:spacing w:after="60" w:line="360" w:lineRule="auto"/>
        <w:ind w:left="714" w:hanging="357"/>
        <w:rPr>
          <w:rFonts w:asciiTheme="minorHAnsi" w:hAnsiTheme="minorHAnsi"/>
        </w:rPr>
      </w:pPr>
      <w:r w:rsidRPr="006C1F30">
        <w:rPr>
          <w:rFonts w:asciiTheme="minorHAnsi" w:hAnsiTheme="minorHAnsi"/>
        </w:rPr>
        <w:t xml:space="preserve">§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t>
      </w:r>
      <w:r w:rsidR="00FD3CD3">
        <w:rPr>
          <w:rFonts w:asciiTheme="minorHAnsi" w:hAnsiTheme="minorHAnsi"/>
        </w:rPr>
        <w:t>Zwiększania</w:t>
      </w:r>
      <w:r w:rsidRPr="006C1F30">
        <w:rPr>
          <w:rFonts w:asciiTheme="minorHAnsi" w:hAnsiTheme="minorHAnsi"/>
        </w:rPr>
        <w:t xml:space="preserve"> Odporności.</w:t>
      </w:r>
    </w:p>
    <w:p w14:paraId="72B50BE2" w14:textId="42823104" w:rsidR="00FF77B7" w:rsidRPr="0093224B" w:rsidRDefault="000B5FAB" w:rsidP="00B77F0B">
      <w:pPr>
        <w:suppressAutoHyphens w:val="0"/>
        <w:spacing w:after="0" w:line="240" w:lineRule="auto"/>
        <w:rPr>
          <w:rFonts w:asciiTheme="minorHAnsi" w:hAnsiTheme="minorHAnsi"/>
        </w:rPr>
      </w:pPr>
      <w:r>
        <w:rPr>
          <w:rFonts w:asciiTheme="minorHAnsi" w:hAnsiTheme="minorHAnsi"/>
        </w:rPr>
        <w:br w:type="page"/>
      </w:r>
    </w:p>
    <w:p w14:paraId="4740C4F3" w14:textId="3AF76567" w:rsidR="00CF1666" w:rsidRPr="0093224B" w:rsidRDefault="00CF1666" w:rsidP="00B61812">
      <w:pPr>
        <w:pStyle w:val="Nagwek2"/>
      </w:pPr>
      <w:r w:rsidRPr="0093224B">
        <w:lastRenderedPageBreak/>
        <w:t>§ 1.</w:t>
      </w:r>
      <w:r w:rsidR="00F6197A" w:rsidRPr="0093224B">
        <w:t xml:space="preserve"> </w:t>
      </w:r>
      <w:r w:rsidR="00F6197A" w:rsidRPr="00B61812">
        <w:t>Definicje</w:t>
      </w:r>
    </w:p>
    <w:p w14:paraId="1AD06CF4" w14:textId="255EF4B2" w:rsidR="00CF1666" w:rsidRPr="0093224B" w:rsidRDefault="00CF1666" w:rsidP="00F6197A">
      <w:pPr>
        <w:pStyle w:val="Tekstpodstawowy"/>
        <w:spacing w:line="360" w:lineRule="auto"/>
        <w:contextualSpacing/>
        <w:jc w:val="left"/>
        <w:rPr>
          <w:rFonts w:asciiTheme="minorHAnsi" w:hAnsiTheme="minorHAnsi"/>
        </w:rPr>
      </w:pPr>
      <w:r w:rsidRPr="0093224B">
        <w:rPr>
          <w:rFonts w:asciiTheme="minorHAnsi" w:hAnsiTheme="minorHAnsi"/>
        </w:rPr>
        <w:t xml:space="preserve">Ilekroć w </w:t>
      </w:r>
      <w:r w:rsidR="00242498" w:rsidRPr="0093224B">
        <w:rPr>
          <w:rFonts w:asciiTheme="minorHAnsi" w:hAnsiTheme="minorHAnsi"/>
        </w:rPr>
        <w:t xml:space="preserve">Porozumieniu </w:t>
      </w:r>
      <w:r w:rsidRPr="0093224B">
        <w:rPr>
          <w:rFonts w:asciiTheme="minorHAnsi" w:hAnsiTheme="minorHAnsi"/>
        </w:rPr>
        <w:t>jest mowa o:</w:t>
      </w:r>
    </w:p>
    <w:p w14:paraId="1F6B9BE0" w14:textId="590C861F" w:rsidR="00105074" w:rsidRPr="000E0D99" w:rsidRDefault="00105074"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„CST2021”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Centralny </w:t>
      </w:r>
      <w:r w:rsidR="001251FC">
        <w:rPr>
          <w:rFonts w:asciiTheme="minorHAnsi" w:hAnsiTheme="minorHAnsi"/>
          <w:sz w:val="24"/>
          <w:szCs w:val="24"/>
        </w:rPr>
        <w:t>S</w:t>
      </w:r>
      <w:r w:rsidRPr="000E0D99">
        <w:rPr>
          <w:rFonts w:asciiTheme="minorHAnsi" w:hAnsiTheme="minorHAnsi"/>
          <w:sz w:val="24"/>
          <w:szCs w:val="24"/>
        </w:rPr>
        <w:t xml:space="preserve">ystem </w:t>
      </w:r>
      <w:r w:rsidR="001251FC">
        <w:rPr>
          <w:rFonts w:asciiTheme="minorHAnsi" w:hAnsiTheme="minorHAnsi"/>
          <w:sz w:val="24"/>
          <w:szCs w:val="24"/>
        </w:rPr>
        <w:t>T</w:t>
      </w:r>
      <w:r w:rsidRPr="000E0D99">
        <w:rPr>
          <w:rFonts w:asciiTheme="minorHAnsi" w:hAnsiTheme="minorHAnsi"/>
          <w:sz w:val="24"/>
          <w:szCs w:val="24"/>
        </w:rPr>
        <w:t>eleinformatyczny</w:t>
      </w:r>
      <w:r w:rsidR="001251FC">
        <w:rPr>
          <w:rFonts w:asciiTheme="minorHAnsi" w:hAnsiTheme="minorHAnsi"/>
          <w:sz w:val="24"/>
          <w:szCs w:val="24"/>
        </w:rPr>
        <w:t>,</w:t>
      </w:r>
      <w:r w:rsidRPr="000E0D99">
        <w:rPr>
          <w:rFonts w:asciiTheme="minorHAnsi" w:hAnsiTheme="minorHAnsi"/>
          <w:sz w:val="24"/>
          <w:szCs w:val="24"/>
        </w:rPr>
        <w:t xml:space="preserve"> wykorzystywany w procesie rozliczania Pr</w:t>
      </w:r>
      <w:r w:rsidR="00B67B13" w:rsidRPr="000E0D99">
        <w:rPr>
          <w:rFonts w:asciiTheme="minorHAnsi" w:hAnsiTheme="minorHAnsi"/>
          <w:sz w:val="24"/>
          <w:szCs w:val="24"/>
        </w:rPr>
        <w:t>zedsięwzięcia</w:t>
      </w:r>
      <w:r w:rsidRPr="000E0D99">
        <w:rPr>
          <w:rFonts w:asciiTheme="minorHAnsi" w:hAnsiTheme="minorHAnsi"/>
          <w:sz w:val="24"/>
          <w:szCs w:val="24"/>
        </w:rPr>
        <w:t xml:space="preserve"> oraz komunikowania się z </w:t>
      </w:r>
      <w:r w:rsidR="00B67B13" w:rsidRPr="000E0D99">
        <w:rPr>
          <w:rFonts w:asciiTheme="minorHAnsi" w:hAnsiTheme="minorHAnsi"/>
          <w:sz w:val="24"/>
          <w:szCs w:val="24"/>
        </w:rPr>
        <w:t xml:space="preserve">Jednostką </w:t>
      </w:r>
      <w:r w:rsidR="00B75F44" w:rsidRPr="000E0D99">
        <w:rPr>
          <w:rFonts w:asciiTheme="minorHAnsi" w:hAnsiTheme="minorHAnsi"/>
          <w:sz w:val="24"/>
          <w:szCs w:val="24"/>
        </w:rPr>
        <w:t>wspierającą</w:t>
      </w:r>
      <w:r w:rsidRPr="000E0D99">
        <w:rPr>
          <w:rFonts w:asciiTheme="minorHAnsi" w:hAnsiTheme="minorHAnsi"/>
          <w:sz w:val="24"/>
          <w:szCs w:val="24"/>
        </w:rPr>
        <w:t>;</w:t>
      </w:r>
    </w:p>
    <w:p w14:paraId="48F09BD7" w14:textId="0EB751B9" w:rsidR="00CF1666" w:rsidRPr="000E0D99" w:rsidRDefault="524D51BE"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„danych osobowych”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dane osobowe w rozumieniu </w:t>
      </w:r>
      <w:r w:rsidR="2942C95E" w:rsidRPr="000E0D99">
        <w:rPr>
          <w:rFonts w:asciiTheme="minorHAnsi" w:hAnsiTheme="minorHAnsi"/>
          <w:sz w:val="24"/>
          <w:szCs w:val="24"/>
        </w:rPr>
        <w:t>ar</w:t>
      </w:r>
      <w:r w:rsidR="3ADD1FA3" w:rsidRPr="000E0D99">
        <w:rPr>
          <w:rFonts w:asciiTheme="minorHAnsi" w:hAnsiTheme="minorHAnsi"/>
          <w:sz w:val="24"/>
          <w:szCs w:val="24"/>
        </w:rPr>
        <w:t>t</w:t>
      </w:r>
      <w:r w:rsidR="2942C95E" w:rsidRPr="000E0D99">
        <w:rPr>
          <w:rFonts w:asciiTheme="minorHAnsi" w:hAnsiTheme="minorHAnsi"/>
          <w:sz w:val="24"/>
          <w:szCs w:val="24"/>
        </w:rPr>
        <w:t xml:space="preserve">. 4 pkt 1 </w:t>
      </w:r>
      <w:r w:rsidR="150968DC" w:rsidRPr="000E0D99">
        <w:rPr>
          <w:rFonts w:asciiTheme="minorHAnsi" w:hAnsiTheme="minorHAnsi"/>
          <w:sz w:val="24"/>
          <w:szCs w:val="24"/>
        </w:rPr>
        <w:t>r</w:t>
      </w:r>
      <w:r w:rsidR="76BFC034" w:rsidRPr="000E0D99">
        <w:rPr>
          <w:rFonts w:asciiTheme="minorHAnsi" w:hAnsiTheme="minorHAnsi"/>
          <w:sz w:val="24"/>
          <w:szCs w:val="24"/>
        </w:rPr>
        <w:t>ozporządzenia</w:t>
      </w:r>
      <w:r w:rsidR="01BFD359" w:rsidRPr="000E0D99">
        <w:rPr>
          <w:rFonts w:asciiTheme="minorHAnsi" w:hAnsiTheme="minorHAnsi"/>
          <w:sz w:val="24"/>
          <w:szCs w:val="24"/>
        </w:rPr>
        <w:t xml:space="preserve"> Parlamentu Europejskiego i Rad</w:t>
      </w:r>
      <w:r w:rsidR="4AFB6628" w:rsidRPr="000E0D99">
        <w:rPr>
          <w:rFonts w:asciiTheme="minorHAnsi" w:hAnsiTheme="minorHAnsi"/>
          <w:sz w:val="24"/>
          <w:szCs w:val="24"/>
        </w:rPr>
        <w:t>y (UE) 2016/679</w:t>
      </w:r>
      <w:r w:rsidR="0B8A702A" w:rsidRPr="000E0D99">
        <w:rPr>
          <w:rFonts w:asciiTheme="minorHAnsi" w:hAnsi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0E0D99">
        <w:rPr>
          <w:rFonts w:asciiTheme="minorHAnsi" w:hAnsiTheme="minorHAnsi"/>
          <w:sz w:val="24"/>
          <w:szCs w:val="24"/>
        </w:rPr>
        <w:t>)</w:t>
      </w:r>
      <w:r w:rsidR="3E56160D" w:rsidRPr="000E0D99">
        <w:rPr>
          <w:rFonts w:asciiTheme="minorHAnsi" w:hAnsiTheme="minorHAnsi"/>
          <w:sz w:val="24"/>
          <w:szCs w:val="24"/>
        </w:rPr>
        <w:t xml:space="preserve"> (</w:t>
      </w:r>
      <w:r w:rsidR="001251FC" w:rsidRPr="001251FC">
        <w:rPr>
          <w:rFonts w:asciiTheme="minorHAnsi" w:hAnsiTheme="minorHAnsi"/>
          <w:color w:val="212529"/>
          <w:sz w:val="24"/>
          <w:szCs w:val="24"/>
        </w:rPr>
        <w:t>Dz.Urz.UE.L Nr 119, str. 1</w:t>
      </w:r>
      <w:r w:rsidR="001251FC">
        <w:rPr>
          <w:rFonts w:asciiTheme="minorHAnsi" w:hAnsiTheme="minorHAnsi"/>
          <w:color w:val="212529"/>
          <w:sz w:val="24"/>
          <w:szCs w:val="24"/>
        </w:rPr>
        <w:t>, z późn. zm.</w:t>
      </w:r>
      <w:r w:rsidR="0B8A702A" w:rsidRPr="000E0D99">
        <w:rPr>
          <w:rFonts w:asciiTheme="minorHAnsi" w:hAnsiTheme="minorHAnsi"/>
          <w:color w:val="212529"/>
          <w:sz w:val="24"/>
          <w:szCs w:val="24"/>
        </w:rPr>
        <w:t>)</w:t>
      </w:r>
      <w:r w:rsidRPr="000E0D99">
        <w:rPr>
          <w:rFonts w:asciiTheme="minorHAnsi" w:hAnsiTheme="minorHAnsi"/>
          <w:sz w:val="24"/>
          <w:szCs w:val="24"/>
        </w:rPr>
        <w:t>;</w:t>
      </w:r>
    </w:p>
    <w:p w14:paraId="42C181E8" w14:textId="5C270014" w:rsidR="00A8595A" w:rsidRPr="00AD6AAE" w:rsidRDefault="4859C8DC" w:rsidP="00C93842">
      <w:pPr>
        <w:numPr>
          <w:ilvl w:val="0"/>
          <w:numId w:val="9"/>
        </w:numPr>
        <w:spacing w:after="0" w:line="360" w:lineRule="auto"/>
        <w:ind w:left="397" w:hanging="397"/>
        <w:rPr>
          <w:rStyle w:val="cf01"/>
          <w:rFonts w:asciiTheme="minorHAnsi" w:hAnsiTheme="minorHAnsi" w:cs="Times New Roman"/>
          <w:sz w:val="24"/>
          <w:szCs w:val="24"/>
        </w:rPr>
      </w:pPr>
      <w:r w:rsidRPr="000E0D99">
        <w:rPr>
          <w:rStyle w:val="cf01"/>
          <w:rFonts w:asciiTheme="minorHAnsi" w:hAnsiTheme="minorHAnsi"/>
          <w:sz w:val="24"/>
          <w:szCs w:val="24"/>
        </w:rPr>
        <w:t>„efekt</w:t>
      </w:r>
      <w:r w:rsidR="385ABA95" w:rsidRPr="000E0D99">
        <w:rPr>
          <w:rStyle w:val="cf01"/>
          <w:rFonts w:asciiTheme="minorHAnsi" w:hAnsiTheme="minorHAnsi"/>
          <w:sz w:val="24"/>
          <w:szCs w:val="24"/>
        </w:rPr>
        <w:t>ach</w:t>
      </w:r>
      <w:r w:rsidRPr="000E0D99">
        <w:rPr>
          <w:rStyle w:val="cf01"/>
          <w:rFonts w:asciiTheme="minorHAnsi" w:hAnsiTheme="minorHAnsi"/>
          <w:sz w:val="24"/>
          <w:szCs w:val="24"/>
        </w:rPr>
        <w:t xml:space="preserve"> długoterminow</w:t>
      </w:r>
      <w:r w:rsidR="510C8C17" w:rsidRPr="000E0D99">
        <w:rPr>
          <w:rStyle w:val="cf01"/>
          <w:rFonts w:asciiTheme="minorHAnsi" w:hAnsiTheme="minorHAnsi"/>
          <w:sz w:val="24"/>
          <w:szCs w:val="24"/>
        </w:rPr>
        <w:t>ych</w:t>
      </w:r>
      <w:r w:rsidRPr="000E0D99">
        <w:rPr>
          <w:rStyle w:val="cf01"/>
          <w:rFonts w:asciiTheme="minorHAnsi" w:hAnsiTheme="minorHAnsi"/>
          <w:sz w:val="24"/>
          <w:szCs w:val="24"/>
        </w:rPr>
        <w:t xml:space="preserve"> Przedsięwzięcia” </w:t>
      </w:r>
      <w:r w:rsidR="00A15802" w:rsidRPr="000E0D99">
        <w:rPr>
          <w:rFonts w:asciiTheme="minorHAnsi" w:hAnsiTheme="minorHAnsi"/>
          <w:sz w:val="24"/>
          <w:szCs w:val="24"/>
        </w:rPr>
        <w:t xml:space="preserve">– </w:t>
      </w:r>
      <w:r w:rsidRPr="000E0D99">
        <w:rPr>
          <w:rStyle w:val="cf01"/>
          <w:rFonts w:asciiTheme="minorHAnsi" w:hAnsiTheme="minorHAnsi"/>
          <w:sz w:val="24"/>
          <w:szCs w:val="24"/>
        </w:rPr>
        <w:t xml:space="preserve">oznacza to </w:t>
      </w:r>
      <w:r w:rsidR="4EA11139" w:rsidRPr="000E0D99">
        <w:rPr>
          <w:rStyle w:val="cf01"/>
          <w:rFonts w:asciiTheme="minorHAnsi" w:hAnsiTheme="minorHAnsi"/>
          <w:sz w:val="24"/>
          <w:szCs w:val="24"/>
        </w:rPr>
        <w:t>zachowanie</w:t>
      </w:r>
      <w:r w:rsidR="4376BCA6" w:rsidRPr="000E0D99">
        <w:rPr>
          <w:rStyle w:val="cf01"/>
          <w:rFonts w:asciiTheme="minorHAnsi" w:hAnsiTheme="minorHAnsi"/>
          <w:sz w:val="24"/>
          <w:szCs w:val="24"/>
        </w:rPr>
        <w:t xml:space="preserve"> </w:t>
      </w:r>
      <w:r w:rsidRPr="000E0D99">
        <w:rPr>
          <w:rStyle w:val="cf01"/>
          <w:rFonts w:asciiTheme="minorHAnsi" w:hAnsiTheme="minorHAnsi"/>
          <w:sz w:val="24"/>
          <w:szCs w:val="24"/>
        </w:rPr>
        <w:t>efekt</w:t>
      </w:r>
      <w:r w:rsidR="26D964C9" w:rsidRPr="000E0D99">
        <w:rPr>
          <w:rStyle w:val="cf01"/>
          <w:rFonts w:asciiTheme="minorHAnsi" w:hAnsiTheme="minorHAnsi"/>
          <w:sz w:val="24"/>
          <w:szCs w:val="24"/>
        </w:rPr>
        <w:t>ów</w:t>
      </w:r>
      <w:r w:rsidRPr="000E0D99">
        <w:rPr>
          <w:rStyle w:val="cf01"/>
          <w:rFonts w:asciiTheme="minorHAnsi" w:hAnsiTheme="minorHAnsi"/>
          <w:sz w:val="24"/>
          <w:szCs w:val="24"/>
        </w:rPr>
        <w:t xml:space="preserve"> </w:t>
      </w:r>
      <w:r w:rsidR="505006B7" w:rsidRPr="000E0D99">
        <w:rPr>
          <w:rStyle w:val="cf01"/>
          <w:rFonts w:asciiTheme="minorHAnsi" w:hAnsiTheme="minorHAnsi" w:cstheme="minorBidi"/>
          <w:sz w:val="24"/>
          <w:szCs w:val="24"/>
        </w:rPr>
        <w:t>P</w:t>
      </w:r>
      <w:r w:rsidR="7643CDC2" w:rsidRPr="000E0D99">
        <w:rPr>
          <w:rStyle w:val="cf01"/>
          <w:rFonts w:asciiTheme="minorHAnsi" w:hAnsiTheme="minorHAnsi" w:cstheme="minorBidi"/>
          <w:sz w:val="24"/>
          <w:szCs w:val="24"/>
        </w:rPr>
        <w:t>rzedsięwzięcia</w:t>
      </w:r>
      <w:r w:rsidR="006500C4" w:rsidRPr="000E0D99">
        <w:rPr>
          <w:rStyle w:val="cf01"/>
          <w:rFonts w:asciiTheme="minorHAnsi" w:hAnsiTheme="minorHAnsi"/>
          <w:sz w:val="24"/>
          <w:szCs w:val="24"/>
        </w:rPr>
        <w:t xml:space="preserve"> </w:t>
      </w:r>
      <w:r w:rsidR="3C1D02C5" w:rsidRPr="000E0D99">
        <w:rPr>
          <w:rStyle w:val="cf01"/>
          <w:rFonts w:asciiTheme="minorHAnsi" w:hAnsiTheme="minorHAnsi"/>
          <w:sz w:val="24"/>
          <w:szCs w:val="24"/>
        </w:rPr>
        <w:t xml:space="preserve">w okresie </w:t>
      </w:r>
      <w:r w:rsidRPr="000E0D99">
        <w:rPr>
          <w:rStyle w:val="cf01"/>
          <w:rFonts w:asciiTheme="minorHAnsi" w:hAnsiTheme="minorHAnsi"/>
          <w:sz w:val="24"/>
          <w:szCs w:val="24"/>
        </w:rPr>
        <w:t>przekraczając</w:t>
      </w:r>
      <w:r w:rsidR="54059D19" w:rsidRPr="000E0D99">
        <w:rPr>
          <w:rStyle w:val="cf01"/>
          <w:rFonts w:asciiTheme="minorHAnsi" w:hAnsiTheme="minorHAnsi"/>
          <w:sz w:val="24"/>
          <w:szCs w:val="24"/>
        </w:rPr>
        <w:t>ym</w:t>
      </w:r>
      <w:r w:rsidRPr="000E0D99">
        <w:rPr>
          <w:rStyle w:val="cf01"/>
          <w:rFonts w:asciiTheme="minorHAnsi" w:hAnsiTheme="minorHAnsi"/>
          <w:sz w:val="24"/>
          <w:szCs w:val="24"/>
        </w:rPr>
        <w:t xml:space="preserve"> ramy czasowe obowiązywania RRF i nie mając</w:t>
      </w:r>
      <w:r w:rsidR="503C1751" w:rsidRPr="000E0D99">
        <w:rPr>
          <w:rStyle w:val="cf01"/>
          <w:rFonts w:asciiTheme="minorHAnsi" w:hAnsiTheme="minorHAnsi"/>
          <w:sz w:val="24"/>
          <w:szCs w:val="24"/>
        </w:rPr>
        <w:t>ych</w:t>
      </w:r>
      <w:r w:rsidRPr="000E0D99">
        <w:rPr>
          <w:rStyle w:val="cf01"/>
          <w:rFonts w:asciiTheme="minorHAnsi" w:hAnsiTheme="minorHAnsi"/>
          <w:sz w:val="24"/>
          <w:szCs w:val="24"/>
        </w:rPr>
        <w:t xml:space="preserve"> charakteru powtarzających się krajowych wydatków budżetowych</w:t>
      </w:r>
      <w:r w:rsidR="37840F0B" w:rsidRPr="000E0D99">
        <w:rPr>
          <w:rStyle w:val="cf01"/>
          <w:rFonts w:asciiTheme="minorHAnsi" w:hAnsiTheme="minorHAnsi"/>
          <w:sz w:val="24"/>
          <w:szCs w:val="24"/>
        </w:rPr>
        <w:t xml:space="preserve"> oraz </w:t>
      </w:r>
      <w:r w:rsidR="575D1A31" w:rsidRPr="000E0D99">
        <w:rPr>
          <w:rStyle w:val="cf01"/>
          <w:rFonts w:asciiTheme="minorHAnsi" w:hAnsiTheme="minorHAnsi"/>
          <w:sz w:val="24"/>
          <w:szCs w:val="24"/>
        </w:rPr>
        <w:t>zobowiązani</w:t>
      </w:r>
      <w:r w:rsidR="2E533B3A" w:rsidRPr="000E0D99">
        <w:rPr>
          <w:rStyle w:val="cf01"/>
          <w:rFonts w:asciiTheme="minorHAnsi" w:hAnsiTheme="minorHAnsi"/>
          <w:sz w:val="24"/>
          <w:szCs w:val="24"/>
        </w:rPr>
        <w:t>e</w:t>
      </w:r>
      <w:r w:rsidR="575D1A31" w:rsidRPr="000E0D99">
        <w:rPr>
          <w:rStyle w:val="cf01"/>
          <w:rFonts w:asciiTheme="minorHAnsi" w:hAnsiTheme="minorHAnsi"/>
          <w:sz w:val="24"/>
          <w:szCs w:val="24"/>
        </w:rPr>
        <w:t xml:space="preserve"> </w:t>
      </w:r>
      <w:r w:rsidR="37840F0B" w:rsidRPr="000E0D99">
        <w:rPr>
          <w:rFonts w:asciiTheme="minorHAnsi" w:hAnsiTheme="minorHAnsi"/>
          <w:sz w:val="24"/>
          <w:szCs w:val="24"/>
        </w:rPr>
        <w:t xml:space="preserve">do niepoddawania </w:t>
      </w:r>
      <w:r w:rsidR="74DAAD4F" w:rsidRPr="000E0D99">
        <w:rPr>
          <w:rFonts w:asciiTheme="minorHAnsi" w:hAnsiTheme="minorHAnsi" w:cstheme="minorBidi"/>
          <w:sz w:val="24"/>
          <w:szCs w:val="24"/>
        </w:rPr>
        <w:t>P</w:t>
      </w:r>
      <w:r w:rsidR="37840F0B" w:rsidRPr="000E0D99">
        <w:rPr>
          <w:rFonts w:asciiTheme="minorHAnsi" w:hAnsiTheme="minorHAnsi" w:cstheme="minorBidi"/>
          <w:sz w:val="24"/>
          <w:szCs w:val="24"/>
        </w:rPr>
        <w:t>rzedsięwzięcia</w:t>
      </w:r>
      <w:r w:rsidR="37840F0B" w:rsidRPr="000E0D99">
        <w:rPr>
          <w:rFonts w:asciiTheme="minorHAnsi" w:hAnsiTheme="minorHAnsi"/>
          <w:sz w:val="24"/>
          <w:szCs w:val="24"/>
        </w:rPr>
        <w:t xml:space="preserve"> znaczącym modyfikacjom</w:t>
      </w:r>
      <w:r w:rsidR="7AF1C947" w:rsidRPr="000E0D99">
        <w:rPr>
          <w:rFonts w:asciiTheme="minorHAnsi" w:hAnsiTheme="minorHAnsi"/>
          <w:sz w:val="24"/>
          <w:szCs w:val="24"/>
        </w:rPr>
        <w:t>, tj.</w:t>
      </w:r>
      <w:r w:rsidR="59CB97A2" w:rsidRPr="000E0D99">
        <w:rPr>
          <w:rFonts w:asciiTheme="minorHAnsi" w:hAnsiTheme="minorHAnsi"/>
          <w:sz w:val="24"/>
          <w:szCs w:val="24"/>
        </w:rPr>
        <w:t xml:space="preserve"> zmianie własności elementu infrastruktury, która daje przedsiębiorstwu lub podmiotowi publicznemu nienależną korzyść</w:t>
      </w:r>
      <w:r w:rsidR="04BE85D3" w:rsidRPr="000E0D99">
        <w:rPr>
          <w:rFonts w:asciiTheme="minorHAnsi" w:hAnsiTheme="minorHAnsi"/>
          <w:sz w:val="24"/>
          <w:szCs w:val="24"/>
        </w:rPr>
        <w:t xml:space="preserve"> </w:t>
      </w:r>
      <w:r w:rsidR="006500C4" w:rsidRPr="000E0D99">
        <w:rPr>
          <w:rFonts w:asciiTheme="minorHAnsi" w:hAnsiTheme="minorHAnsi"/>
          <w:sz w:val="24"/>
          <w:szCs w:val="24"/>
        </w:rPr>
        <w:t xml:space="preserve"> lub </w:t>
      </w:r>
      <w:r w:rsidR="04BE85D3" w:rsidRPr="000E0D99">
        <w:rPr>
          <w:rFonts w:asciiTheme="minorHAnsi" w:hAnsiTheme="minorHAnsi"/>
          <w:sz w:val="24"/>
          <w:szCs w:val="24"/>
        </w:rPr>
        <w:t>istotnej zmianie wpływającej na charakter operacji, jej cele lub warunki wdrażania, mogącej doprowadzić do naruszenia pierwotnych celów operacji</w:t>
      </w:r>
      <w:r w:rsidRPr="000E0D99">
        <w:rPr>
          <w:rStyle w:val="cf01"/>
          <w:rFonts w:asciiTheme="minorHAnsi" w:hAnsiTheme="minorHAnsi"/>
          <w:sz w:val="24"/>
          <w:szCs w:val="24"/>
        </w:rPr>
        <w:t>;</w:t>
      </w:r>
    </w:p>
    <w:p w14:paraId="195D11FB" w14:textId="5BCD1D7C" w:rsidR="00AD6AAE" w:rsidRPr="00AD6AAE" w:rsidRDefault="00AD6AAE" w:rsidP="00C93842">
      <w:pPr>
        <w:numPr>
          <w:ilvl w:val="0"/>
          <w:numId w:val="9"/>
        </w:numPr>
        <w:spacing w:after="0" w:line="360" w:lineRule="auto"/>
        <w:ind w:left="397" w:hanging="397"/>
        <w:rPr>
          <w:rFonts w:asciiTheme="minorHAnsi" w:hAnsiTheme="minorHAnsi"/>
          <w:sz w:val="24"/>
          <w:szCs w:val="24"/>
        </w:rPr>
      </w:pPr>
      <w:r w:rsidRPr="7A8A5EE9">
        <w:rPr>
          <w:rFonts w:asciiTheme="minorHAnsi" w:hAnsiTheme="minorHAnsi"/>
          <w:sz w:val="24"/>
          <w:szCs w:val="24"/>
        </w:rPr>
        <w:t xml:space="preserve">„finansowaniu podatku VAT” – oznacza to wypłatę ze środków </w:t>
      </w:r>
      <w:r w:rsidRPr="7A8A5EE9">
        <w:rPr>
          <w:rFonts w:cs="Calibri"/>
          <w:sz w:val="24"/>
          <w:szCs w:val="24"/>
        </w:rPr>
        <w:t>PFR, o których mowa w art. 16a ustawy z dnia 4 lipca 2019 r. o systemie instytucji rozwoju (Dz. U. z 2024 r. poz. 923) (budżetu państwa),</w:t>
      </w:r>
      <w:r w:rsidRPr="7A8A5EE9">
        <w:rPr>
          <w:rFonts w:asciiTheme="minorHAnsi" w:hAnsiTheme="minorHAnsi"/>
          <w:sz w:val="24"/>
          <w:szCs w:val="24"/>
        </w:rPr>
        <w:t xml:space="preserve"> przeznaczonych na sfinansowanie podatku VAT od wydatków </w:t>
      </w:r>
      <w:r>
        <w:rPr>
          <w:rFonts w:asciiTheme="minorHAnsi" w:hAnsiTheme="minorHAnsi"/>
          <w:sz w:val="24"/>
          <w:szCs w:val="24"/>
        </w:rPr>
        <w:t xml:space="preserve">kwalifikowalnych </w:t>
      </w:r>
      <w:r w:rsidRPr="7A8A5EE9">
        <w:rPr>
          <w:rFonts w:asciiTheme="minorHAnsi" w:hAnsiTheme="minorHAnsi"/>
          <w:sz w:val="24"/>
          <w:szCs w:val="24"/>
        </w:rPr>
        <w:t>poniesionych po dacie otrzymania pierwszej zaliczki z PFR;</w:t>
      </w:r>
    </w:p>
    <w:p w14:paraId="428461DC" w14:textId="47FFC012" w:rsidR="00CE02F0" w:rsidRPr="000E0D99" w:rsidRDefault="2BF655E1"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„Instrumencie na rzecz Odbudowy i Rozwoju” </w:t>
      </w:r>
      <w:r w:rsidR="3CE59C3C" w:rsidRPr="000E0D99">
        <w:rPr>
          <w:rFonts w:asciiTheme="minorHAnsi" w:hAnsiTheme="minorHAnsi"/>
          <w:sz w:val="24"/>
          <w:szCs w:val="24"/>
        </w:rPr>
        <w:t>lub „</w:t>
      </w:r>
      <w:r w:rsidR="353C1413" w:rsidRPr="000E0D99">
        <w:rPr>
          <w:rFonts w:asciiTheme="minorHAnsi" w:hAnsiTheme="minorHAnsi"/>
          <w:sz w:val="24"/>
          <w:szCs w:val="24"/>
        </w:rPr>
        <w:t>RRF</w:t>
      </w:r>
      <w:r w:rsidR="3CE59C3C" w:rsidRPr="000E0D99">
        <w:rPr>
          <w:rFonts w:asciiTheme="minorHAnsi" w:hAnsiTheme="minorHAnsi"/>
          <w:sz w:val="24"/>
          <w:szCs w:val="24"/>
        </w:rPr>
        <w:t>”</w:t>
      </w:r>
      <w:r w:rsidR="353C1413"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353C1413" w:rsidRPr="000E0D99">
        <w:rPr>
          <w:rFonts w:asciiTheme="minorHAnsi" w:hAnsiTheme="minorHAnsi"/>
          <w:sz w:val="24"/>
          <w:szCs w:val="24"/>
        </w:rPr>
        <w:t xml:space="preserve">oznacza to Instrument ustanowiony na mocy rozporządzenia Parlamentu Europejskiego i Rady (UE) 2021/241 z dnia 12 lutego 2021 r. </w:t>
      </w:r>
      <w:r w:rsidR="7DDD5552" w:rsidRPr="000E0D99">
        <w:rPr>
          <w:rFonts w:asciiTheme="minorHAnsi" w:hAnsiTheme="minorHAnsi" w:cstheme="minorBidi"/>
          <w:sz w:val="24"/>
          <w:szCs w:val="24"/>
        </w:rPr>
        <w:t>ustanawiające</w:t>
      </w:r>
      <w:r w:rsidR="000E4325" w:rsidRPr="000E0D99">
        <w:rPr>
          <w:rFonts w:asciiTheme="minorHAnsi" w:hAnsiTheme="minorHAnsi" w:cstheme="minorBidi"/>
          <w:sz w:val="24"/>
          <w:szCs w:val="24"/>
        </w:rPr>
        <w:t>go</w:t>
      </w:r>
      <w:r w:rsidR="7DDD5552" w:rsidRPr="000E0D99">
        <w:rPr>
          <w:rFonts w:asciiTheme="minorHAnsi" w:hAnsiTheme="minorHAnsi" w:cstheme="minorBidi"/>
          <w:sz w:val="24"/>
          <w:szCs w:val="24"/>
        </w:rPr>
        <w:t xml:space="preserve"> Instrument na rzecz Odbudowy i Zwiększania Odporności</w:t>
      </w:r>
      <w:r w:rsidR="7DDD5552" w:rsidRPr="000E0D99">
        <w:rPr>
          <w:rFonts w:cs="Calibri"/>
          <w:sz w:val="24"/>
          <w:szCs w:val="24"/>
        </w:rPr>
        <w:t xml:space="preserve"> </w:t>
      </w:r>
      <w:r w:rsidR="353C1413" w:rsidRPr="000E0D99">
        <w:rPr>
          <w:rFonts w:asciiTheme="minorHAnsi" w:hAnsiTheme="minorHAnsi"/>
          <w:sz w:val="24"/>
          <w:szCs w:val="24"/>
        </w:rPr>
        <w:t xml:space="preserve">(Dz. Urz. UE L 57, </w:t>
      </w:r>
      <w:r w:rsidR="353C1413" w:rsidRPr="000E0D99">
        <w:rPr>
          <w:rFonts w:asciiTheme="minorHAnsi" w:hAnsiTheme="minorHAnsi" w:cstheme="minorBidi"/>
          <w:sz w:val="24"/>
          <w:szCs w:val="24"/>
        </w:rPr>
        <w:t>s</w:t>
      </w:r>
      <w:r w:rsidR="00F70278" w:rsidRPr="000E0D99">
        <w:rPr>
          <w:rFonts w:asciiTheme="minorHAnsi" w:hAnsiTheme="minorHAnsi" w:cstheme="minorBidi"/>
          <w:sz w:val="24"/>
          <w:szCs w:val="24"/>
        </w:rPr>
        <w:t>tr</w:t>
      </w:r>
      <w:r w:rsidR="353C1413" w:rsidRPr="000E0D99">
        <w:rPr>
          <w:rFonts w:asciiTheme="minorHAnsi" w:hAnsiTheme="minorHAnsi"/>
          <w:sz w:val="24"/>
          <w:szCs w:val="24"/>
        </w:rPr>
        <w:t>. 17</w:t>
      </w:r>
      <w:r w:rsidR="001251FC">
        <w:rPr>
          <w:rFonts w:asciiTheme="minorHAnsi" w:hAnsiTheme="minorHAnsi"/>
          <w:sz w:val="24"/>
          <w:szCs w:val="24"/>
        </w:rPr>
        <w:t>, z późn. zm.</w:t>
      </w:r>
      <w:r w:rsidR="353C1413" w:rsidRPr="000E0D99">
        <w:rPr>
          <w:rFonts w:asciiTheme="minorHAnsi" w:hAnsiTheme="minorHAnsi"/>
          <w:sz w:val="24"/>
          <w:szCs w:val="24"/>
        </w:rPr>
        <w:t xml:space="preserve">); </w:t>
      </w:r>
    </w:p>
    <w:p w14:paraId="18C8C087" w14:textId="2CECBD5E" w:rsidR="00AE5248" w:rsidRPr="000E0D99" w:rsidRDefault="7A856C5B"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4C010ABD" w:rsidRPr="000E0D99">
        <w:rPr>
          <w:rFonts w:asciiTheme="minorHAnsi" w:hAnsiTheme="minorHAnsi"/>
          <w:sz w:val="24"/>
          <w:szCs w:val="24"/>
        </w:rPr>
        <w:t xml:space="preserve">Instytucji </w:t>
      </w:r>
      <w:r w:rsidR="0ADD59F0" w:rsidRPr="000E0D99">
        <w:rPr>
          <w:rFonts w:asciiTheme="minorHAnsi" w:hAnsiTheme="minorHAnsi"/>
          <w:sz w:val="24"/>
          <w:szCs w:val="24"/>
        </w:rPr>
        <w:t>k</w:t>
      </w:r>
      <w:r w:rsidR="4C010ABD" w:rsidRPr="000E0D99">
        <w:rPr>
          <w:rFonts w:asciiTheme="minorHAnsi" w:hAnsiTheme="minorHAnsi"/>
          <w:sz w:val="24"/>
          <w:szCs w:val="24"/>
        </w:rPr>
        <w:t xml:space="preserve">oordynującej KPO” </w:t>
      </w:r>
      <w:r w:rsidR="77EB45AB" w:rsidRPr="000E0D99">
        <w:rPr>
          <w:rFonts w:asciiTheme="minorHAnsi" w:hAnsiTheme="minorHAnsi"/>
          <w:sz w:val="24"/>
          <w:szCs w:val="24"/>
        </w:rPr>
        <w:t>–</w:t>
      </w:r>
      <w:r w:rsidR="4F6DAC2F" w:rsidRPr="000E0D99">
        <w:rPr>
          <w:rFonts w:asciiTheme="minorHAnsi" w:hAnsiTheme="minorHAnsi"/>
          <w:sz w:val="24"/>
          <w:szCs w:val="24"/>
        </w:rPr>
        <w:t xml:space="preserve"> </w:t>
      </w:r>
      <w:r w:rsidR="4C010ABD" w:rsidRPr="000E0D99">
        <w:rPr>
          <w:rFonts w:asciiTheme="minorHAnsi" w:hAnsiTheme="minorHAnsi"/>
          <w:sz w:val="24"/>
          <w:szCs w:val="24"/>
        </w:rPr>
        <w:t>oznacza to</w:t>
      </w:r>
      <w:r w:rsidR="581EE9C1" w:rsidRPr="000E0D99">
        <w:rPr>
          <w:rFonts w:cs="Calibri"/>
          <w:sz w:val="24"/>
          <w:szCs w:val="24"/>
          <w:lang w:eastAsia="en-US"/>
        </w:rPr>
        <w:t xml:space="preserve"> instytucję, która odpowiada za koordynację planu rozwojowego. Za koordynację realizacji KPO odpowiada minister właściwy do spraw rozwoju regionalnego;</w:t>
      </w:r>
    </w:p>
    <w:p w14:paraId="688EC931" w14:textId="1BEC4334" w:rsidR="00AE5248" w:rsidRPr="000E0D99" w:rsidRDefault="7D9423A4"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„Instytucji odpowiedzialnej za inwestycję” </w:t>
      </w:r>
      <w:r w:rsidR="00A15802" w:rsidRPr="000E0D99">
        <w:rPr>
          <w:rFonts w:asciiTheme="minorHAnsi" w:hAnsiTheme="minorHAnsi"/>
          <w:sz w:val="24"/>
          <w:szCs w:val="24"/>
        </w:rPr>
        <w:t>–</w:t>
      </w:r>
      <w:r w:rsidR="005D4FB4" w:rsidRPr="000E0D99">
        <w:rPr>
          <w:rFonts w:asciiTheme="minorHAnsi" w:hAnsiTheme="minorHAnsi"/>
          <w:sz w:val="24"/>
          <w:szCs w:val="24"/>
        </w:rPr>
        <w:t xml:space="preserve"> oznacza ministra kierującego działem administracji rządowej, któremu zgodnie z planem rozwojowym, zostało powierzone zadanie realizacji inwestycji</w:t>
      </w:r>
      <w:r w:rsidR="005D4FB4" w:rsidRPr="000E0D99">
        <w:rPr>
          <w:rFonts w:asciiTheme="minorHAnsi" w:hAnsiTheme="minorHAnsi" w:cstheme="minorBidi"/>
          <w:sz w:val="24"/>
          <w:szCs w:val="24"/>
        </w:rPr>
        <w:t>,</w:t>
      </w:r>
      <w:r w:rsidR="005D4FB4" w:rsidRPr="000E0D99">
        <w:rPr>
          <w:rFonts w:asciiTheme="minorHAnsi" w:hAnsiTheme="minorHAnsi"/>
          <w:sz w:val="24"/>
          <w:szCs w:val="24"/>
        </w:rPr>
        <w:t xml:space="preserve"> tj. Ministra Cyfryzacji</w:t>
      </w:r>
      <w:r w:rsidR="00703CBF" w:rsidRPr="000E0D99">
        <w:rPr>
          <w:rFonts w:cs="Calibri"/>
          <w:sz w:val="24"/>
          <w:szCs w:val="24"/>
        </w:rPr>
        <w:t>;</w:t>
      </w:r>
    </w:p>
    <w:p w14:paraId="48C947F3" w14:textId="0A8A5655" w:rsidR="00AE5248" w:rsidRPr="000E0D99" w:rsidRDefault="7D9423A4"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lastRenderedPageBreak/>
        <w:t xml:space="preserve">„Inwestycji”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inwestycję w rozumieniu Rozporządzenia </w:t>
      </w:r>
      <w:r w:rsidR="01C96133" w:rsidRPr="000E0D99">
        <w:rPr>
          <w:rFonts w:asciiTheme="minorHAnsi" w:hAnsiTheme="minorHAnsi"/>
          <w:sz w:val="24"/>
          <w:szCs w:val="24"/>
        </w:rPr>
        <w:t xml:space="preserve">Parlamentu Europejskiego i Rady (UE) 2021/241 </w:t>
      </w:r>
      <w:r w:rsidR="01C96133" w:rsidRPr="000E0D99">
        <w:rPr>
          <w:rFonts w:asciiTheme="minorHAnsi" w:hAnsiTheme="minorHAnsi"/>
          <w:i/>
          <w:iCs/>
          <w:sz w:val="24"/>
          <w:szCs w:val="24"/>
        </w:rPr>
        <w:t>z</w:t>
      </w:r>
      <w:r w:rsidR="01C96133" w:rsidRPr="000E0D99">
        <w:rPr>
          <w:rFonts w:asciiTheme="minorHAnsi" w:hAnsiTheme="minorHAnsi"/>
          <w:sz w:val="24"/>
          <w:szCs w:val="24"/>
        </w:rPr>
        <w:t xml:space="preserve"> dnia 12 lutego 2021 r. ustanawiające</w:t>
      </w:r>
      <w:r w:rsidR="002707AF" w:rsidRPr="000E0D99">
        <w:rPr>
          <w:rFonts w:asciiTheme="minorHAnsi" w:hAnsiTheme="minorHAnsi"/>
          <w:sz w:val="24"/>
          <w:szCs w:val="24"/>
        </w:rPr>
        <w:t>go</w:t>
      </w:r>
      <w:r w:rsidR="01C96133" w:rsidRPr="000E0D99">
        <w:rPr>
          <w:rFonts w:asciiTheme="minorHAnsi" w:hAnsiTheme="minorHAnsi"/>
          <w:sz w:val="24"/>
          <w:szCs w:val="24"/>
        </w:rPr>
        <w:t xml:space="preserve"> Instrument na rzecz Odbudowy</w:t>
      </w:r>
      <w:r w:rsidR="006500C4" w:rsidRPr="000E0D99">
        <w:rPr>
          <w:rFonts w:asciiTheme="minorHAnsi" w:hAnsiTheme="minorHAnsi"/>
          <w:sz w:val="24"/>
          <w:szCs w:val="24"/>
        </w:rPr>
        <w:t xml:space="preserve"> </w:t>
      </w:r>
      <w:r w:rsidR="01C96133" w:rsidRPr="000E0D99">
        <w:rPr>
          <w:rFonts w:asciiTheme="minorHAnsi" w:hAnsiTheme="minorHAnsi"/>
          <w:sz w:val="24"/>
          <w:szCs w:val="24"/>
        </w:rPr>
        <w:t xml:space="preserve">i Zwiększania Odporność </w:t>
      </w:r>
      <w:r w:rsidRPr="000E0D99">
        <w:rPr>
          <w:rFonts w:asciiTheme="minorHAnsi" w:hAnsiTheme="minorHAnsi"/>
          <w:sz w:val="24"/>
          <w:szCs w:val="24"/>
        </w:rPr>
        <w:t xml:space="preserve">zmierzającą do osiągnięcia celu w </w:t>
      </w:r>
      <w:r w:rsidR="584B80FA" w:rsidRPr="000E0D99">
        <w:rPr>
          <w:rFonts w:asciiTheme="minorHAnsi" w:hAnsiTheme="minorHAnsi"/>
          <w:sz w:val="24"/>
          <w:szCs w:val="24"/>
        </w:rPr>
        <w:t>p</w:t>
      </w:r>
      <w:r w:rsidRPr="000E0D99">
        <w:rPr>
          <w:rFonts w:asciiTheme="minorHAnsi" w:hAnsiTheme="minorHAnsi"/>
          <w:sz w:val="24"/>
          <w:szCs w:val="24"/>
        </w:rPr>
        <w:t>lanie rozwojowym;</w:t>
      </w:r>
    </w:p>
    <w:p w14:paraId="07F34148" w14:textId="5BC240E3" w:rsidR="00AE5248" w:rsidRPr="000E0D99" w:rsidRDefault="4CA417D9" w:rsidP="00C93842">
      <w:pPr>
        <w:numPr>
          <w:ilvl w:val="0"/>
          <w:numId w:val="9"/>
        </w:numPr>
        <w:spacing w:after="0" w:line="360" w:lineRule="auto"/>
        <w:ind w:left="397" w:hanging="397"/>
        <w:rPr>
          <w:rFonts w:asciiTheme="minorHAnsi" w:hAnsiTheme="minorHAnsi"/>
          <w:i/>
          <w:sz w:val="24"/>
          <w:szCs w:val="24"/>
        </w:rPr>
      </w:pPr>
      <w:r w:rsidRPr="000E0D99">
        <w:rPr>
          <w:rFonts w:asciiTheme="minorHAnsi" w:hAnsiTheme="minorHAnsi"/>
          <w:sz w:val="24"/>
          <w:szCs w:val="24"/>
        </w:rPr>
        <w:t xml:space="preserve">„Jednostce </w:t>
      </w:r>
      <w:r w:rsidR="32BC0BC2" w:rsidRPr="000E0D99">
        <w:rPr>
          <w:rFonts w:asciiTheme="minorHAnsi" w:hAnsiTheme="minorHAnsi"/>
          <w:sz w:val="24"/>
          <w:szCs w:val="24"/>
        </w:rPr>
        <w:t>w</w:t>
      </w:r>
      <w:r w:rsidRPr="000E0D99">
        <w:rPr>
          <w:rFonts w:asciiTheme="minorHAnsi" w:hAnsiTheme="minorHAnsi"/>
          <w:sz w:val="24"/>
          <w:szCs w:val="24"/>
        </w:rPr>
        <w:t xml:space="preserve">spierającej” </w:t>
      </w:r>
      <w:r w:rsidR="00A15802" w:rsidRPr="000E0D99">
        <w:rPr>
          <w:rFonts w:asciiTheme="minorHAnsi" w:hAnsiTheme="minorHAnsi"/>
          <w:sz w:val="24"/>
          <w:szCs w:val="24"/>
        </w:rPr>
        <w:t xml:space="preserve">– </w:t>
      </w:r>
      <w:r w:rsidR="3548CFB2" w:rsidRPr="000E0D99">
        <w:rPr>
          <w:rFonts w:asciiTheme="minorHAnsi" w:hAnsiTheme="minorHAnsi"/>
          <w:sz w:val="24"/>
          <w:szCs w:val="24"/>
        </w:rPr>
        <w:t>oznacza</w:t>
      </w:r>
      <w:r w:rsidRPr="000E0D99">
        <w:rPr>
          <w:rFonts w:asciiTheme="minorHAnsi" w:hAnsiTheme="minorHAnsi"/>
          <w:sz w:val="24"/>
          <w:szCs w:val="24"/>
        </w:rPr>
        <w:t xml:space="preserve"> </w:t>
      </w:r>
      <w:r w:rsidR="002707AF" w:rsidRPr="000E0D99">
        <w:rPr>
          <w:rFonts w:asciiTheme="minorHAnsi" w:hAnsiTheme="minorHAnsi"/>
          <w:sz w:val="24"/>
          <w:szCs w:val="24"/>
        </w:rPr>
        <w:t xml:space="preserve">to </w:t>
      </w:r>
      <w:r w:rsidRPr="000E0D99">
        <w:rPr>
          <w:rFonts w:asciiTheme="minorHAnsi" w:hAnsiTheme="minorHAnsi"/>
          <w:sz w:val="24"/>
          <w:szCs w:val="24"/>
        </w:rPr>
        <w:t xml:space="preserve">podmiot, któremu w drodze </w:t>
      </w:r>
      <w:r w:rsidR="00095ABB" w:rsidRPr="000E0D99">
        <w:rPr>
          <w:rFonts w:asciiTheme="minorHAnsi" w:hAnsiTheme="minorHAnsi"/>
          <w:sz w:val="24"/>
          <w:szCs w:val="24"/>
        </w:rPr>
        <w:t>p</w:t>
      </w:r>
      <w:r w:rsidRPr="000E0D99">
        <w:rPr>
          <w:rFonts w:asciiTheme="minorHAnsi" w:hAnsiTheme="minorHAnsi"/>
          <w:sz w:val="24"/>
          <w:szCs w:val="24"/>
        </w:rPr>
        <w:t xml:space="preserve">orozumienia albo umowy zawartej z </w:t>
      </w:r>
      <w:r w:rsidR="6204B078" w:rsidRPr="000E0D99">
        <w:rPr>
          <w:rFonts w:asciiTheme="minorHAnsi" w:hAnsiTheme="minorHAnsi"/>
          <w:sz w:val="24"/>
          <w:szCs w:val="24"/>
        </w:rPr>
        <w:t>I</w:t>
      </w:r>
      <w:r w:rsidRPr="000E0D99">
        <w:rPr>
          <w:rFonts w:asciiTheme="minorHAnsi" w:hAnsiTheme="minorHAnsi"/>
          <w:sz w:val="24"/>
          <w:szCs w:val="24"/>
        </w:rPr>
        <w:t xml:space="preserve">nstytucją odpowiedzialną za realizację inwestycji, została powierzona realizacja zadań w ramach </w:t>
      </w:r>
      <w:r w:rsidR="01B109FA" w:rsidRPr="000E0D99">
        <w:rPr>
          <w:rFonts w:asciiTheme="minorHAnsi" w:hAnsiTheme="minorHAnsi"/>
          <w:sz w:val="24"/>
          <w:szCs w:val="24"/>
        </w:rPr>
        <w:t>I</w:t>
      </w:r>
      <w:r w:rsidRPr="000E0D99">
        <w:rPr>
          <w:rFonts w:asciiTheme="minorHAnsi" w:hAnsiTheme="minorHAnsi"/>
          <w:sz w:val="24"/>
          <w:szCs w:val="24"/>
        </w:rPr>
        <w:t xml:space="preserve">nwestycji. Jednostką </w:t>
      </w:r>
      <w:r w:rsidR="00B615C5" w:rsidRPr="000E0D99">
        <w:rPr>
          <w:rFonts w:asciiTheme="minorHAnsi" w:hAnsiTheme="minorHAnsi"/>
          <w:sz w:val="24"/>
          <w:szCs w:val="24"/>
        </w:rPr>
        <w:t>w</w:t>
      </w:r>
      <w:r w:rsidRPr="000E0D99">
        <w:rPr>
          <w:rFonts w:asciiTheme="minorHAnsi" w:hAnsiTheme="minorHAnsi"/>
          <w:sz w:val="24"/>
          <w:szCs w:val="24"/>
        </w:rPr>
        <w:t xml:space="preserve">spierającą, której została powierzona realizacja zadań w ramach </w:t>
      </w:r>
      <w:r w:rsidR="22A48D4A" w:rsidRPr="000E0D99">
        <w:rPr>
          <w:rFonts w:asciiTheme="minorHAnsi" w:hAnsiTheme="minorHAnsi"/>
          <w:sz w:val="24"/>
          <w:szCs w:val="24"/>
        </w:rPr>
        <w:t xml:space="preserve">przedmiotowej </w:t>
      </w:r>
      <w:r w:rsidR="7BE4C2D8" w:rsidRPr="000E0D99">
        <w:rPr>
          <w:rFonts w:asciiTheme="minorHAnsi" w:hAnsiTheme="minorHAnsi"/>
          <w:sz w:val="24"/>
          <w:szCs w:val="24"/>
        </w:rPr>
        <w:t>I</w:t>
      </w:r>
      <w:r w:rsidRPr="000E0D99">
        <w:rPr>
          <w:rFonts w:asciiTheme="minorHAnsi" w:hAnsiTheme="minorHAnsi"/>
          <w:sz w:val="24"/>
          <w:szCs w:val="24"/>
        </w:rPr>
        <w:t>nwestycji jest Centrum Projektów Polska Cyfrowa</w:t>
      </w:r>
      <w:r w:rsidR="39099CB0" w:rsidRPr="000E0D99">
        <w:rPr>
          <w:rFonts w:asciiTheme="minorHAnsi" w:hAnsiTheme="minorHAnsi"/>
          <w:sz w:val="24"/>
          <w:szCs w:val="24"/>
        </w:rPr>
        <w:t>;</w:t>
      </w:r>
    </w:p>
    <w:p w14:paraId="6DACEF97" w14:textId="77777777" w:rsidR="00B2302F" w:rsidRPr="000E0D99" w:rsidRDefault="00577FEC"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„korekcie finansowej” – oznacza to kwotę, o jaką pomniejsza się kwotę wsparcia Przedsięwzięcia w związku z wystąpieniem nieprawidłowości</w:t>
      </w:r>
      <w:r w:rsidR="00AF0F35" w:rsidRPr="000E0D99">
        <w:rPr>
          <w:rFonts w:asciiTheme="minorHAnsi" w:hAnsiTheme="minorHAnsi"/>
          <w:sz w:val="24"/>
          <w:szCs w:val="24"/>
        </w:rPr>
        <w:t>;</w:t>
      </w:r>
    </w:p>
    <w:p w14:paraId="3D5D7085" w14:textId="20151E21" w:rsidR="006032D9" w:rsidRPr="00B03B38" w:rsidRDefault="00B03B38" w:rsidP="00C93842">
      <w:pPr>
        <w:numPr>
          <w:ilvl w:val="0"/>
          <w:numId w:val="9"/>
        </w:numPr>
        <w:spacing w:after="0" w:line="360" w:lineRule="auto"/>
        <w:ind w:left="397" w:hanging="397"/>
        <w:rPr>
          <w:rFonts w:asciiTheme="minorHAnsi" w:hAnsiTheme="minorHAnsi"/>
          <w:sz w:val="24"/>
          <w:szCs w:val="24"/>
        </w:rPr>
      </w:pPr>
      <w:r w:rsidRPr="00B03B38">
        <w:rPr>
          <w:rFonts w:asciiTheme="minorHAnsi" w:hAnsiTheme="minorHAnsi"/>
          <w:sz w:val="24"/>
          <w:szCs w:val="24"/>
        </w:rPr>
        <w:t>„</w:t>
      </w:r>
      <w:r w:rsidR="00FB3799" w:rsidRPr="00B03B38">
        <w:rPr>
          <w:rFonts w:asciiTheme="minorHAnsi" w:hAnsiTheme="minorHAnsi"/>
          <w:sz w:val="24"/>
          <w:szCs w:val="24"/>
        </w:rPr>
        <w:t>kwalifikowalnoś</w:t>
      </w:r>
      <w:r w:rsidRPr="00B03B38">
        <w:rPr>
          <w:rFonts w:asciiTheme="minorHAnsi" w:hAnsiTheme="minorHAnsi"/>
          <w:sz w:val="24"/>
          <w:szCs w:val="24"/>
        </w:rPr>
        <w:t>ci</w:t>
      </w:r>
      <w:r w:rsidR="00FB3799" w:rsidRPr="00B03B38">
        <w:rPr>
          <w:rFonts w:asciiTheme="minorHAnsi" w:hAnsiTheme="minorHAnsi"/>
          <w:sz w:val="24"/>
          <w:szCs w:val="24"/>
        </w:rPr>
        <w:t xml:space="preserve"> podatku VAT” – oznacza</w:t>
      </w:r>
      <w:r w:rsidRPr="00B03B38">
        <w:rPr>
          <w:rFonts w:asciiTheme="minorHAnsi" w:hAnsiTheme="minorHAnsi"/>
          <w:sz w:val="24"/>
          <w:szCs w:val="24"/>
        </w:rPr>
        <w:t xml:space="preserve"> to</w:t>
      </w:r>
      <w:r w:rsidR="006032D9" w:rsidRPr="00B03B38">
        <w:rPr>
          <w:rFonts w:asciiTheme="minorHAnsi" w:hAnsiTheme="minorHAnsi"/>
          <w:sz w:val="24"/>
          <w:szCs w:val="24"/>
        </w:rPr>
        <w:t>:</w:t>
      </w:r>
    </w:p>
    <w:p w14:paraId="7C26E8B2" w14:textId="15987DAB" w:rsidR="00FB3799" w:rsidRPr="00B03B38" w:rsidRDefault="00FB3799" w:rsidP="00C93842">
      <w:pPr>
        <w:pStyle w:val="Akapitzlist"/>
        <w:numPr>
          <w:ilvl w:val="0"/>
          <w:numId w:val="45"/>
        </w:numPr>
        <w:spacing w:line="360" w:lineRule="auto"/>
        <w:ind w:hanging="357"/>
        <w:rPr>
          <w:rFonts w:asciiTheme="minorHAnsi" w:hAnsiTheme="minorHAnsi"/>
        </w:rPr>
      </w:pPr>
      <w:r w:rsidRPr="00B03B38">
        <w:rPr>
          <w:rFonts w:asciiTheme="minorHAnsi" w:hAnsiTheme="minorHAnsi"/>
        </w:rPr>
        <w:t>możliwość finansowania w ramach Przedsięwzięcia podatku VAT od wydatków</w:t>
      </w:r>
      <w:r w:rsidR="00B10A02" w:rsidRPr="00B03B38">
        <w:rPr>
          <w:rFonts w:asciiTheme="minorHAnsi" w:hAnsiTheme="minorHAnsi"/>
        </w:rPr>
        <w:t xml:space="preserve"> </w:t>
      </w:r>
      <w:r w:rsidR="0095673B" w:rsidRPr="00B03B38">
        <w:rPr>
          <w:rFonts w:asciiTheme="minorHAnsi" w:hAnsiTheme="minorHAnsi"/>
        </w:rPr>
        <w:t>państwowych jednostek budżetowych</w:t>
      </w:r>
      <w:r w:rsidRPr="00B03B38">
        <w:rPr>
          <w:rFonts w:asciiTheme="minorHAnsi" w:hAnsiTheme="minorHAnsi"/>
        </w:rPr>
        <w:t xml:space="preserve">: </w:t>
      </w:r>
    </w:p>
    <w:p w14:paraId="7BB9E98D" w14:textId="0233A61F" w:rsidR="00FB3799" w:rsidRPr="00B03B38" w:rsidRDefault="00FB3799" w:rsidP="00C93842">
      <w:pPr>
        <w:pStyle w:val="Akapitzlist"/>
        <w:numPr>
          <w:ilvl w:val="0"/>
          <w:numId w:val="46"/>
        </w:numPr>
        <w:spacing w:line="360" w:lineRule="auto"/>
        <w:ind w:hanging="357"/>
        <w:rPr>
          <w:rFonts w:asciiTheme="minorHAnsi" w:hAnsiTheme="minorHAnsi"/>
        </w:rPr>
      </w:pPr>
      <w:r w:rsidRPr="00B03B38">
        <w:rPr>
          <w:rFonts w:asciiTheme="minorHAnsi" w:hAnsiTheme="minorHAnsi"/>
        </w:rPr>
        <w:t>uznanych za kwalifikowalne przez JW oraz,</w:t>
      </w:r>
    </w:p>
    <w:p w14:paraId="2641ADDA" w14:textId="384881DB" w:rsidR="00FB3799" w:rsidRPr="00B03B38" w:rsidRDefault="00FB3799" w:rsidP="00C93842">
      <w:pPr>
        <w:pStyle w:val="Akapitzlist"/>
        <w:numPr>
          <w:ilvl w:val="0"/>
          <w:numId w:val="46"/>
        </w:numPr>
        <w:spacing w:line="360" w:lineRule="auto"/>
        <w:ind w:hanging="357"/>
        <w:rPr>
          <w:rFonts w:asciiTheme="minorHAnsi" w:hAnsiTheme="minorHAnsi"/>
        </w:rPr>
      </w:pPr>
      <w:r w:rsidRPr="00B03B38">
        <w:rPr>
          <w:rFonts w:asciiTheme="minorHAnsi" w:hAnsiTheme="minorHAnsi"/>
        </w:rPr>
        <w:t>poniesionych z otrzymanej z PFR zaliczki oraz,</w:t>
      </w:r>
    </w:p>
    <w:p w14:paraId="18AC4266" w14:textId="36400542" w:rsidR="00DC1E92" w:rsidRPr="00B03B38" w:rsidRDefault="00FB3799" w:rsidP="00C93842">
      <w:pPr>
        <w:pStyle w:val="Akapitzlist"/>
        <w:numPr>
          <w:ilvl w:val="0"/>
          <w:numId w:val="46"/>
        </w:numPr>
        <w:spacing w:line="360" w:lineRule="auto"/>
        <w:ind w:hanging="357"/>
        <w:rPr>
          <w:rFonts w:asciiTheme="minorHAnsi" w:hAnsiTheme="minorHAnsi"/>
        </w:rPr>
      </w:pPr>
      <w:r w:rsidRPr="00B03B38">
        <w:rPr>
          <w:rFonts w:asciiTheme="minorHAnsi" w:hAnsiTheme="minorHAnsi"/>
        </w:rPr>
        <w:t>poniesionych po dacie otrzymania pierwszej zaliczki z PFR</w:t>
      </w:r>
      <w:r w:rsidR="00744433" w:rsidRPr="00B03B38">
        <w:rPr>
          <w:rFonts w:asciiTheme="minorHAnsi" w:hAnsiTheme="minorHAnsi"/>
        </w:rPr>
        <w:t>,</w:t>
      </w:r>
      <w:r w:rsidR="0000244F" w:rsidRPr="00B03B38">
        <w:rPr>
          <w:rFonts w:asciiTheme="minorHAnsi" w:hAnsiTheme="minorHAnsi"/>
        </w:rPr>
        <w:t xml:space="preserve"> </w:t>
      </w:r>
    </w:p>
    <w:p w14:paraId="389C9B40" w14:textId="6286B8E5" w:rsidR="000E0D99" w:rsidRPr="00B03B38" w:rsidRDefault="000F5F6E" w:rsidP="00C93842">
      <w:pPr>
        <w:pStyle w:val="Akapitzlist"/>
        <w:numPr>
          <w:ilvl w:val="0"/>
          <w:numId w:val="45"/>
        </w:numPr>
        <w:spacing w:line="360" w:lineRule="auto"/>
        <w:ind w:hanging="357"/>
        <w:rPr>
          <w:rFonts w:asciiTheme="minorHAnsi" w:hAnsiTheme="minorHAnsi"/>
        </w:rPr>
      </w:pPr>
      <w:r w:rsidRPr="00B03B38">
        <w:rPr>
          <w:rFonts w:asciiTheme="minorHAnsi" w:hAnsiTheme="minorHAnsi"/>
        </w:rPr>
        <w:t xml:space="preserve">możliwość </w:t>
      </w:r>
      <w:r w:rsidR="0000244F" w:rsidRPr="00B03B38">
        <w:rPr>
          <w:rFonts w:asciiTheme="minorHAnsi" w:hAnsiTheme="minorHAnsi"/>
        </w:rPr>
        <w:t>poświadczenia w ramach Przedsięwzięcia</w:t>
      </w:r>
      <w:r w:rsidR="00744433" w:rsidRPr="00B03B38">
        <w:rPr>
          <w:rFonts w:asciiTheme="minorHAnsi" w:hAnsiTheme="minorHAnsi"/>
        </w:rPr>
        <w:t xml:space="preserve"> </w:t>
      </w:r>
      <w:r w:rsidR="002345D6" w:rsidRPr="00B03B38">
        <w:rPr>
          <w:rFonts w:asciiTheme="minorHAnsi" w:hAnsiTheme="minorHAnsi"/>
        </w:rPr>
        <w:t>poprawności poniesienia</w:t>
      </w:r>
      <w:r w:rsidR="0000244F" w:rsidRPr="00B03B38">
        <w:rPr>
          <w:rFonts w:asciiTheme="minorHAnsi" w:hAnsiTheme="minorHAnsi"/>
        </w:rPr>
        <w:t xml:space="preserve"> podatku VAT od wydatków kwalifikowalnych</w:t>
      </w:r>
      <w:r w:rsidR="005B776F" w:rsidRPr="00B03B38">
        <w:rPr>
          <w:rFonts w:asciiTheme="minorHAnsi" w:hAnsiTheme="minorHAnsi"/>
        </w:rPr>
        <w:t xml:space="preserve"> poniesionych</w:t>
      </w:r>
      <w:r w:rsidR="0000244F" w:rsidRPr="00B03B38">
        <w:rPr>
          <w:rFonts w:asciiTheme="minorHAnsi" w:hAnsiTheme="minorHAnsi"/>
        </w:rPr>
        <w:t xml:space="preserve"> przez państwowe jednostki budżetowe, ze środków budżetu państwa</w:t>
      </w:r>
      <w:r w:rsidR="00270F2A" w:rsidRPr="00B03B38">
        <w:rPr>
          <w:rFonts w:asciiTheme="minorHAnsi" w:hAnsiTheme="minorHAnsi"/>
        </w:rPr>
        <w:t xml:space="preserve"> przed datą otrzymania pierwszej zaliczki z PFR</w:t>
      </w:r>
      <w:r w:rsidR="00FB3799" w:rsidRPr="00B03B38">
        <w:rPr>
          <w:rFonts w:asciiTheme="minorHAnsi" w:hAnsiTheme="minorHAnsi"/>
        </w:rPr>
        <w:t>;</w:t>
      </w:r>
    </w:p>
    <w:p w14:paraId="123294F1" w14:textId="32F92041" w:rsidR="00B25F47" w:rsidRPr="000E0D99" w:rsidRDefault="00B25F4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„nadużyciu finansowym” – oznacza to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31FD2998" w14:textId="1D79C8E1" w:rsidR="006A04D0" w:rsidRPr="000E0D99" w:rsidRDefault="10A67839" w:rsidP="00C93842">
      <w:pPr>
        <w:numPr>
          <w:ilvl w:val="0"/>
          <w:numId w:val="9"/>
        </w:numPr>
        <w:spacing w:after="0" w:line="360" w:lineRule="auto"/>
        <w:ind w:left="397" w:hanging="397"/>
        <w:rPr>
          <w:rFonts w:asciiTheme="minorHAnsi" w:hAnsiTheme="minorHAnsi"/>
          <w:i/>
          <w:sz w:val="24"/>
          <w:szCs w:val="24"/>
        </w:rPr>
      </w:pPr>
      <w:r w:rsidRPr="000E0D99">
        <w:rPr>
          <w:rFonts w:asciiTheme="minorHAnsi" w:hAnsiTheme="minorHAnsi"/>
          <w:sz w:val="24"/>
          <w:szCs w:val="24"/>
        </w:rPr>
        <w:t>„</w:t>
      </w:r>
      <w:r w:rsidR="4771E00E" w:rsidRPr="000E0D99">
        <w:rPr>
          <w:rFonts w:asciiTheme="minorHAnsi" w:hAnsiTheme="minorHAnsi"/>
          <w:sz w:val="24"/>
          <w:szCs w:val="24"/>
        </w:rPr>
        <w:t>nieprawidłowoś</w:t>
      </w:r>
      <w:r w:rsidR="2124568B" w:rsidRPr="000E0D99">
        <w:rPr>
          <w:rFonts w:asciiTheme="minorHAnsi" w:hAnsiTheme="minorHAnsi"/>
          <w:sz w:val="24"/>
          <w:szCs w:val="24"/>
        </w:rPr>
        <w:t>ci</w:t>
      </w:r>
      <w:r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0285DDE6" w:rsidRPr="000E0D99">
        <w:rPr>
          <w:rFonts w:asciiTheme="minorHAnsi" w:hAnsiTheme="minorHAnsi"/>
          <w:sz w:val="24"/>
          <w:szCs w:val="24"/>
        </w:rPr>
        <w:t>to</w:t>
      </w:r>
      <w:r w:rsidR="05E44A26" w:rsidRPr="000E0D99">
        <w:rPr>
          <w:rFonts w:asciiTheme="minorHAnsi" w:hAnsiTheme="minorHAnsi"/>
          <w:sz w:val="24"/>
          <w:szCs w:val="24"/>
        </w:rPr>
        <w:t xml:space="preserve"> </w:t>
      </w:r>
      <w:r w:rsidRPr="000E0D99">
        <w:rPr>
          <w:rFonts w:asciiTheme="minorHAnsi" w:hAnsiTheme="minorHAnsi"/>
          <w:sz w:val="24"/>
          <w:szCs w:val="24"/>
        </w:rPr>
        <w:t xml:space="preserve">każde naruszenie mającego zastosowanie </w:t>
      </w:r>
      <w:r w:rsidR="748D4A7C" w:rsidRPr="000E0D99">
        <w:rPr>
          <w:rFonts w:asciiTheme="minorHAnsi" w:hAnsiTheme="minorHAnsi"/>
          <w:sz w:val="24"/>
          <w:szCs w:val="24"/>
        </w:rPr>
        <w:t>właściwego prawa powszechnie obowiązującego oraz</w:t>
      </w:r>
      <w:r w:rsidR="00B25F47" w:rsidRPr="000E0D99">
        <w:rPr>
          <w:rFonts w:asciiTheme="minorHAnsi" w:hAnsiTheme="minorHAnsi"/>
          <w:sz w:val="24"/>
          <w:szCs w:val="24"/>
        </w:rPr>
        <w:t xml:space="preserve"> </w:t>
      </w:r>
      <w:r w:rsidR="748D4A7C" w:rsidRPr="000E0D99">
        <w:rPr>
          <w:rFonts w:asciiTheme="minorHAnsi" w:hAnsiTheme="minorHAnsi"/>
          <w:sz w:val="24"/>
          <w:szCs w:val="24"/>
        </w:rPr>
        <w:t>systemu realizacji KPO</w:t>
      </w:r>
      <w:r w:rsidRPr="000E0D99">
        <w:rPr>
          <w:rFonts w:asciiTheme="minorHAnsi" w:hAnsiTheme="minorHAnsi"/>
          <w:sz w:val="24"/>
          <w:szCs w:val="24"/>
        </w:rPr>
        <w:t xml:space="preserve">, wynikające z działania lub zaniechania podmiotu gospodarczego, które ma lub może mieć szkodliwy wpływ na budżet Unii </w:t>
      </w:r>
      <w:r w:rsidR="6296E017" w:rsidRPr="000E0D99">
        <w:rPr>
          <w:rFonts w:asciiTheme="minorHAnsi" w:hAnsiTheme="minorHAnsi"/>
          <w:sz w:val="24"/>
          <w:szCs w:val="24"/>
        </w:rPr>
        <w:t xml:space="preserve">Europejskiej </w:t>
      </w:r>
      <w:r w:rsidRPr="000E0D99">
        <w:rPr>
          <w:rFonts w:asciiTheme="minorHAnsi" w:hAnsiTheme="minorHAnsi"/>
          <w:sz w:val="24"/>
          <w:szCs w:val="24"/>
        </w:rPr>
        <w:t>poprzez obciążenie go nieuzasadnionym wydatkiem;</w:t>
      </w:r>
    </w:p>
    <w:p w14:paraId="7BE7E5B1" w14:textId="0213E6E9" w:rsidR="00B25F47" w:rsidRPr="000E0D99" w:rsidRDefault="00B25F4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iCs/>
          <w:sz w:val="24"/>
          <w:szCs w:val="24"/>
        </w:rPr>
        <w:lastRenderedPageBreak/>
        <w:t>„okresie kwalifikowalności wydatków” – należy przez to rozumieć okres, w którym mogą być ponoszone wydatki kwalifikowalne w ramach Przedsięwzięcia;</w:t>
      </w:r>
    </w:p>
    <w:p w14:paraId="52BFFAAE" w14:textId="77777777" w:rsidR="000E0D99" w:rsidRPr="000E0D99" w:rsidRDefault="46EC8F6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„Ostatecznym odbiorcy wsparcia” </w:t>
      </w:r>
      <w:r w:rsidR="00A15802" w:rsidRPr="000E0D99">
        <w:rPr>
          <w:rFonts w:asciiTheme="minorHAnsi" w:hAnsiTheme="minorHAnsi"/>
          <w:sz w:val="24"/>
          <w:szCs w:val="24"/>
        </w:rPr>
        <w:t>–</w:t>
      </w:r>
      <w:r w:rsidR="00A26389" w:rsidRPr="000E0D99">
        <w:rPr>
          <w:rFonts w:asciiTheme="minorHAnsi" w:hAnsiTheme="minorHAnsi"/>
          <w:sz w:val="24"/>
          <w:szCs w:val="24"/>
        </w:rPr>
        <w:t xml:space="preserve"> oznacza </w:t>
      </w:r>
      <w:r w:rsidR="00A26389" w:rsidRPr="000E0D99">
        <w:rPr>
          <w:rFonts w:asciiTheme="minorHAnsi" w:hAnsiTheme="minorHAnsi"/>
          <w:color w:val="000000" w:themeColor="text1"/>
          <w:sz w:val="24"/>
          <w:szCs w:val="24"/>
        </w:rPr>
        <w:t xml:space="preserve">to </w:t>
      </w:r>
      <w:r w:rsidR="00A26389" w:rsidRPr="000E0D99">
        <w:rPr>
          <w:rFonts w:asciiTheme="minorHAnsi" w:hAnsiTheme="minorHAnsi"/>
          <w:sz w:val="24"/>
          <w:szCs w:val="24"/>
        </w:rPr>
        <w:t>podmiot realizujący Przedsięwzięcie</w:t>
      </w:r>
      <w:r w:rsidR="00675CB2" w:rsidRPr="000E0D99">
        <w:rPr>
          <w:rFonts w:cs="Calibri"/>
          <w:sz w:val="24"/>
          <w:szCs w:val="24"/>
        </w:rPr>
        <w:t>;</w:t>
      </w:r>
    </w:p>
    <w:p w14:paraId="3715DF46" w14:textId="75F1B746" w:rsidR="009E152C" w:rsidRPr="000E0D99" w:rsidRDefault="534042A7" w:rsidP="00C93842">
      <w:pPr>
        <w:numPr>
          <w:ilvl w:val="0"/>
          <w:numId w:val="9"/>
        </w:numPr>
        <w:spacing w:after="0" w:line="360" w:lineRule="auto"/>
        <w:ind w:left="397" w:hanging="397"/>
        <w:rPr>
          <w:rFonts w:asciiTheme="minorHAnsi" w:hAnsiTheme="minorHAnsi"/>
          <w:sz w:val="24"/>
          <w:szCs w:val="24"/>
        </w:rPr>
      </w:pPr>
      <w:r w:rsidRPr="3AEDB645">
        <w:rPr>
          <w:rFonts w:asciiTheme="minorHAnsi" w:hAnsiTheme="minorHAnsi"/>
          <w:sz w:val="24"/>
          <w:szCs w:val="24"/>
        </w:rPr>
        <w:t xml:space="preserve">„Partnerze” - 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Pr="3AEDB645">
        <w:rPr>
          <w:rFonts w:asciiTheme="minorHAnsi" w:hAnsiTheme="minorHAnsi" w:cstheme="minorBidi"/>
          <w:sz w:val="24"/>
          <w:szCs w:val="24"/>
        </w:rPr>
        <w:t>Porozumieniu</w:t>
      </w:r>
      <w:r w:rsidRPr="3AEDB645">
        <w:rPr>
          <w:rFonts w:asciiTheme="minorHAnsi" w:hAnsiTheme="minorHAnsi"/>
          <w:sz w:val="24"/>
          <w:szCs w:val="24"/>
        </w:rPr>
        <w:t xml:space="preserve"> lub </w:t>
      </w:r>
      <w:r w:rsidRPr="3AEDB645">
        <w:rPr>
          <w:rFonts w:asciiTheme="minorHAnsi" w:hAnsiTheme="minorHAnsi" w:cstheme="minorBidi"/>
          <w:sz w:val="24"/>
          <w:szCs w:val="24"/>
        </w:rPr>
        <w:t>Umowie</w:t>
      </w:r>
      <w:r w:rsidRPr="3AEDB645">
        <w:rPr>
          <w:rFonts w:asciiTheme="minorHAnsi" w:hAnsiTheme="minorHAnsi"/>
          <w:sz w:val="24"/>
          <w:szCs w:val="24"/>
        </w:rPr>
        <w:t xml:space="preserve"> o partnerstwie. Partner będzie w </w:t>
      </w:r>
      <w:r w:rsidRPr="3AEDB645">
        <w:rPr>
          <w:rFonts w:asciiTheme="minorHAnsi" w:hAnsiTheme="minorHAnsi"/>
          <w:color w:val="000000" w:themeColor="text1"/>
          <w:sz w:val="24"/>
          <w:szCs w:val="24"/>
        </w:rPr>
        <w:t xml:space="preserve">okresie utrzymania efektów długoterminowych </w:t>
      </w:r>
      <w:r w:rsidRPr="3AEDB645">
        <w:rPr>
          <w:rFonts w:asciiTheme="minorHAnsi" w:hAnsiTheme="minorHAnsi"/>
          <w:sz w:val="24"/>
          <w:szCs w:val="24"/>
        </w:rPr>
        <w:t xml:space="preserve">Przedsięwzięcia korzystać z </w:t>
      </w:r>
      <w:r w:rsidR="00BF7634">
        <w:rPr>
          <w:rFonts w:asciiTheme="minorHAnsi" w:hAnsiTheme="minorHAnsi"/>
          <w:sz w:val="24"/>
          <w:szCs w:val="24"/>
        </w:rPr>
        <w:t>nich</w:t>
      </w:r>
      <w:r w:rsidRPr="3AEDB645">
        <w:rPr>
          <w:rFonts w:asciiTheme="minorHAnsi" w:hAnsiTheme="minorHAnsi"/>
          <w:sz w:val="24"/>
          <w:szCs w:val="24"/>
        </w:rPr>
        <w:t xml:space="preserve"> w celu realizacji swoich zadań publicznych</w:t>
      </w:r>
      <w:r w:rsidR="00BF7634">
        <w:rPr>
          <w:rFonts w:asciiTheme="minorHAnsi" w:hAnsiTheme="minorHAnsi"/>
          <w:sz w:val="24"/>
          <w:szCs w:val="24"/>
        </w:rPr>
        <w:t>,</w:t>
      </w:r>
      <w:r w:rsidRPr="3AEDB645">
        <w:rPr>
          <w:rFonts w:asciiTheme="minorHAnsi" w:hAnsiTheme="minorHAnsi"/>
          <w:sz w:val="24"/>
          <w:szCs w:val="24"/>
        </w:rPr>
        <w:t xml:space="preserve"> określonych aktem prawnym/statutem/regulaminem;</w:t>
      </w:r>
    </w:p>
    <w:p w14:paraId="00E60466" w14:textId="0A7657F7" w:rsidR="00210C11" w:rsidRPr="000E0D99" w:rsidRDefault="004F0C22"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2043DBA3" w:rsidRPr="000E0D99">
        <w:rPr>
          <w:rFonts w:asciiTheme="minorHAnsi" w:hAnsiTheme="minorHAnsi"/>
          <w:sz w:val="24"/>
          <w:szCs w:val="24"/>
        </w:rPr>
        <w:t xml:space="preserve">PFR” </w:t>
      </w:r>
      <w:r w:rsidR="00A15802" w:rsidRPr="000E0D99">
        <w:rPr>
          <w:rFonts w:asciiTheme="minorHAnsi" w:hAnsiTheme="minorHAnsi"/>
          <w:sz w:val="24"/>
          <w:szCs w:val="24"/>
        </w:rPr>
        <w:t xml:space="preserve">– </w:t>
      </w:r>
      <w:r w:rsidR="21039389" w:rsidRPr="000E0D99">
        <w:rPr>
          <w:rStyle w:val="normaltextrun"/>
          <w:rFonts w:asciiTheme="minorHAnsi" w:hAnsiTheme="minorHAnsi"/>
          <w:color w:val="000000" w:themeColor="text1"/>
          <w:sz w:val="24"/>
          <w:szCs w:val="24"/>
        </w:rPr>
        <w:t>oznacza</w:t>
      </w:r>
      <w:r w:rsidR="2043DBA3" w:rsidRPr="000E0D99">
        <w:rPr>
          <w:rStyle w:val="normaltextrun"/>
          <w:rFonts w:asciiTheme="minorHAnsi" w:hAnsiTheme="minorHAnsi"/>
          <w:color w:val="000000"/>
          <w:sz w:val="24"/>
          <w:szCs w:val="24"/>
          <w:shd w:val="clear" w:color="auto" w:fill="FFFFFF"/>
        </w:rPr>
        <w:t xml:space="preserve"> to Polski Fundusz Rozwoju S</w:t>
      </w:r>
      <w:r w:rsidR="2043DBA3" w:rsidRPr="000E0D99">
        <w:rPr>
          <w:rStyle w:val="normaltextrun"/>
          <w:rFonts w:asciiTheme="minorHAnsi" w:hAnsiTheme="minorHAnsi"/>
          <w:color w:val="000000" w:themeColor="text1"/>
          <w:sz w:val="24"/>
          <w:szCs w:val="24"/>
        </w:rPr>
        <w:t xml:space="preserve">półka </w:t>
      </w:r>
      <w:r w:rsidR="2043DBA3" w:rsidRPr="000E0D99">
        <w:rPr>
          <w:rStyle w:val="normaltextrun"/>
          <w:rFonts w:asciiTheme="minorHAnsi" w:hAnsiTheme="minorHAnsi"/>
          <w:color w:val="000000"/>
          <w:sz w:val="24"/>
          <w:szCs w:val="24"/>
          <w:shd w:val="clear" w:color="auto" w:fill="FFFFFF"/>
        </w:rPr>
        <w:t>A</w:t>
      </w:r>
      <w:r w:rsidR="2043DBA3" w:rsidRPr="000E0D99">
        <w:rPr>
          <w:rStyle w:val="normaltextrun"/>
          <w:rFonts w:asciiTheme="minorHAnsi" w:hAnsiTheme="minorHAnsi"/>
          <w:color w:val="000000" w:themeColor="text1"/>
          <w:sz w:val="24"/>
          <w:szCs w:val="24"/>
        </w:rPr>
        <w:t>kcyjna z siedzibą w Warszawie</w:t>
      </w:r>
      <w:r w:rsidR="2043DBA3" w:rsidRPr="000E0D99">
        <w:rPr>
          <w:rStyle w:val="normaltextrun"/>
          <w:rFonts w:asciiTheme="minorHAnsi" w:hAnsiTheme="minorHAnsi"/>
          <w:color w:val="000000"/>
          <w:sz w:val="24"/>
          <w:szCs w:val="24"/>
          <w:shd w:val="clear" w:color="auto" w:fill="FFFFFF"/>
        </w:rPr>
        <w:t>;</w:t>
      </w:r>
    </w:p>
    <w:p w14:paraId="25AF97F0" w14:textId="279071D8" w:rsidR="000E0D99" w:rsidRPr="000E0D99" w:rsidRDefault="2043DBA3"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„Planie rozwojowym” lub „KPO” </w:t>
      </w:r>
      <w:r w:rsidR="00A15802" w:rsidRPr="000E0D99">
        <w:rPr>
          <w:rFonts w:asciiTheme="minorHAnsi" w:hAnsiTheme="minorHAnsi"/>
          <w:sz w:val="24"/>
          <w:szCs w:val="24"/>
        </w:rPr>
        <w:t xml:space="preserve">– </w:t>
      </w:r>
      <w:r w:rsidRPr="000E0D99">
        <w:rPr>
          <w:rFonts w:asciiTheme="minorHAnsi" w:hAnsiTheme="minorHAnsi"/>
          <w:sz w:val="24"/>
          <w:szCs w:val="24"/>
        </w:rPr>
        <w:t>oznacza to dokument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49433040" w14:textId="0979EE17" w:rsidR="009F1A6E" w:rsidRPr="000E0D99" w:rsidRDefault="009F1A6E"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„Podmiocie upoważnionym do ponoszenia wydatków” - 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33AD2AA6" w14:textId="068758DB" w:rsidR="000E0D99" w:rsidRPr="000E0D99" w:rsidRDefault="004F0C22"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„pomocy de minimis” – oznacza to pomoc zgodną z przepisami rozporządzenia Komisji (UE) nr 2023/2831 z dnia 13 grudnia 2023 r. w sprawie stosowania art. 107 i 108 Traktatu o funkcjonowaniu Unii Europejskiej do pomocy de minimis (Dz.</w:t>
      </w:r>
      <w:r w:rsidR="00135B6C" w:rsidRPr="000E0D99">
        <w:rPr>
          <w:rFonts w:asciiTheme="minorHAnsi" w:hAnsiTheme="minorHAnsi"/>
          <w:sz w:val="24"/>
          <w:szCs w:val="24"/>
        </w:rPr>
        <w:t xml:space="preserve"> </w:t>
      </w:r>
      <w:r w:rsidRPr="000E0D99">
        <w:rPr>
          <w:rFonts w:asciiTheme="minorHAnsi" w:hAnsiTheme="minorHAnsi"/>
          <w:sz w:val="24"/>
          <w:szCs w:val="24"/>
        </w:rPr>
        <w:t>Urz.UE.L</w:t>
      </w:r>
      <w:r w:rsidR="00145396" w:rsidRPr="000E0D99">
        <w:rPr>
          <w:rFonts w:asciiTheme="minorHAnsi" w:hAnsiTheme="minorHAnsi" w:cstheme="minorBidi"/>
          <w:sz w:val="24"/>
          <w:szCs w:val="24"/>
        </w:rPr>
        <w:t>.</w:t>
      </w:r>
      <w:r w:rsidRPr="000E0D99">
        <w:rPr>
          <w:rFonts w:asciiTheme="minorHAnsi" w:hAnsiTheme="minorHAnsi"/>
          <w:sz w:val="24"/>
          <w:szCs w:val="24"/>
        </w:rPr>
        <w:t>2023.2831</w:t>
      </w:r>
      <w:r w:rsidR="00354BA7">
        <w:rPr>
          <w:rFonts w:asciiTheme="minorHAnsi" w:hAnsiTheme="minorHAnsi"/>
          <w:sz w:val="24"/>
          <w:szCs w:val="24"/>
        </w:rPr>
        <w:t>, z późn. zm.</w:t>
      </w:r>
      <w:r w:rsidRPr="000E0D99">
        <w:rPr>
          <w:rFonts w:asciiTheme="minorHAnsi" w:hAnsiTheme="minorHAnsi"/>
          <w:sz w:val="24"/>
          <w:szCs w:val="24"/>
        </w:rPr>
        <w:t>)</w:t>
      </w:r>
      <w:r w:rsidR="000E0D99" w:rsidRPr="000E0D99">
        <w:rPr>
          <w:rFonts w:asciiTheme="minorHAnsi" w:hAnsiTheme="minorHAnsi"/>
          <w:sz w:val="24"/>
          <w:szCs w:val="24"/>
        </w:rPr>
        <w:t>;</w:t>
      </w:r>
    </w:p>
    <w:p w14:paraId="0D5C5255" w14:textId="7E19826A" w:rsidR="00310E57" w:rsidRPr="000E0D99" w:rsidRDefault="00310E57"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„pomocy publicznej” </w:t>
      </w:r>
      <w:r w:rsidR="00A15802" w:rsidRPr="000E0D99">
        <w:rPr>
          <w:rFonts w:asciiTheme="minorHAnsi" w:hAnsiTheme="minorHAnsi"/>
          <w:sz w:val="24"/>
          <w:szCs w:val="24"/>
        </w:rPr>
        <w:t xml:space="preserve">– </w:t>
      </w:r>
      <w:r w:rsidRPr="000E0D99">
        <w:rPr>
          <w:rFonts w:asciiTheme="minorHAnsi" w:hAnsiTheme="minorHAnsi"/>
          <w:sz w:val="24"/>
          <w:szCs w:val="24"/>
        </w:rPr>
        <w:t>oznacza to wsparcie spełniające przesłanki wskazane w art. 107 ust. 1 Traktatu o funkcjonowaniu Unii Europejskiej. Uznaje się, że jeżeli mówi się generalnie o zasadach dotyczących pomocy publicznej, dotyczą one - w określonym zakresie - również pomocy de minimis;</w:t>
      </w:r>
    </w:p>
    <w:p w14:paraId="61464C07" w14:textId="0665967C" w:rsidR="00530F0C" w:rsidRPr="000E0D99" w:rsidRDefault="00530F0C" w:rsidP="00C93842">
      <w:pPr>
        <w:numPr>
          <w:ilvl w:val="0"/>
          <w:numId w:val="9"/>
        </w:numPr>
        <w:suppressAutoHyphens w:val="0"/>
        <w:spacing w:after="0" w:line="360" w:lineRule="auto"/>
        <w:ind w:left="397"/>
        <w:rPr>
          <w:rFonts w:asciiTheme="minorHAnsi" w:hAnsiTheme="minorHAnsi"/>
          <w:sz w:val="24"/>
          <w:szCs w:val="24"/>
        </w:rPr>
      </w:pPr>
      <w:r w:rsidRPr="000E0D99">
        <w:rPr>
          <w:rFonts w:asciiTheme="minorHAnsi" w:hAnsiTheme="minorHAnsi"/>
          <w:sz w:val="24"/>
          <w:szCs w:val="24"/>
        </w:rPr>
        <w:t xml:space="preserve">„Porozumieniu/Umowie o partnerstwie” - oznacza to umowę lub porozumienie określające w szczególności: prawa i obowiązki stron, zakres i formę udziału poszczególnych Partnerów w Przedsięwzięciu, Partnera wiodącego uprawnionego do reprezentowania pozostałych Partnerów, sposób przekazywania wsparcia na pokrycie kosztów ponoszonych przez poszczególnych Partnerów, umożliwiający określenie kwoty wsparcia finansowego udzielonego każdemu z Partnerów, sposób postępowania w </w:t>
      </w:r>
      <w:r w:rsidRPr="000E0D99">
        <w:rPr>
          <w:rFonts w:asciiTheme="minorHAnsi" w:hAnsiTheme="minorHAnsi"/>
          <w:sz w:val="24"/>
          <w:szCs w:val="24"/>
        </w:rPr>
        <w:lastRenderedPageBreak/>
        <w:t xml:space="preserve">przypadku naruszenia lub niewywiązywania się stron z </w:t>
      </w:r>
      <w:r w:rsidRPr="000E0D99">
        <w:rPr>
          <w:rFonts w:asciiTheme="minorHAnsi" w:hAnsiTheme="minorHAnsi" w:cstheme="minorBidi"/>
          <w:sz w:val="24"/>
          <w:szCs w:val="24"/>
        </w:rPr>
        <w:t>Porozumienia</w:t>
      </w:r>
      <w:r w:rsidRPr="000E0D99">
        <w:rPr>
          <w:rFonts w:asciiTheme="minorHAnsi" w:hAnsiTheme="minorHAnsi"/>
          <w:sz w:val="24"/>
          <w:szCs w:val="24"/>
        </w:rPr>
        <w:t xml:space="preserve"> lub </w:t>
      </w:r>
      <w:r w:rsidRPr="000E0D99">
        <w:rPr>
          <w:rFonts w:asciiTheme="minorHAnsi" w:hAnsiTheme="minorHAnsi" w:cstheme="minorBidi"/>
          <w:sz w:val="24"/>
          <w:szCs w:val="24"/>
        </w:rPr>
        <w:t>Umowy</w:t>
      </w:r>
      <w:r w:rsidRPr="000E0D99">
        <w:rPr>
          <w:rFonts w:asciiTheme="minorHAnsi" w:hAnsiTheme="minorHAnsi"/>
          <w:sz w:val="24"/>
          <w:szCs w:val="24"/>
        </w:rPr>
        <w:t xml:space="preserve"> o partnerstwie, wymagane oświadczenia Partnera;</w:t>
      </w:r>
    </w:p>
    <w:p w14:paraId="08FEB861" w14:textId="2CEC5BAB" w:rsidR="00313E7B" w:rsidRPr="00A04391" w:rsidRDefault="0DD43BE6"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Pr="00A04391">
        <w:rPr>
          <w:rFonts w:asciiTheme="minorHAnsi" w:hAnsiTheme="minorHAnsi"/>
          <w:sz w:val="24"/>
          <w:szCs w:val="24"/>
        </w:rPr>
        <w:t xml:space="preserve">Portalu Funduszy Europejskich” </w:t>
      </w:r>
      <w:r w:rsidR="00A15802" w:rsidRPr="00A04391">
        <w:rPr>
          <w:rFonts w:asciiTheme="minorHAnsi" w:hAnsiTheme="minorHAnsi"/>
          <w:sz w:val="24"/>
          <w:szCs w:val="24"/>
        </w:rPr>
        <w:t xml:space="preserve">– </w:t>
      </w:r>
      <w:r w:rsidRPr="00A04391">
        <w:rPr>
          <w:rFonts w:asciiTheme="minorHAnsi" w:hAnsiTheme="minorHAnsi"/>
          <w:sz w:val="24"/>
          <w:szCs w:val="24"/>
        </w:rPr>
        <w:t>oznacza to stronę internetową pod adresem</w:t>
      </w:r>
      <w:r w:rsidR="00B77F0B" w:rsidRPr="00A04391">
        <w:rPr>
          <w:rFonts w:asciiTheme="minorHAnsi" w:hAnsiTheme="minorHAnsi"/>
          <w:sz w:val="24"/>
          <w:szCs w:val="24"/>
        </w:rPr>
        <w:t xml:space="preserve">: </w:t>
      </w:r>
      <w:hyperlink r:id="rId11" w:history="1">
        <w:r w:rsidR="00B77F0B" w:rsidRPr="00A04391">
          <w:rPr>
            <w:rStyle w:val="Hipercze"/>
            <w:rFonts w:asciiTheme="minorHAnsi" w:hAnsiTheme="minorHAnsi"/>
            <w:sz w:val="24"/>
            <w:szCs w:val="24"/>
          </w:rPr>
          <w:t>www.funduszeeuropejskie.gov.pl</w:t>
        </w:r>
      </w:hyperlink>
      <w:r w:rsidRPr="00A04391">
        <w:rPr>
          <w:rFonts w:asciiTheme="minorHAnsi" w:hAnsiTheme="minorHAnsi"/>
          <w:sz w:val="24"/>
          <w:szCs w:val="24"/>
        </w:rPr>
        <w:t>;</w:t>
      </w:r>
    </w:p>
    <w:p w14:paraId="6B046029" w14:textId="680EDF6E" w:rsidR="5420B5B2" w:rsidRPr="00A04391" w:rsidRDefault="00874DF0"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w:t>
      </w:r>
      <w:r w:rsidR="008F2E5F" w:rsidRPr="00A04391">
        <w:rPr>
          <w:rFonts w:asciiTheme="minorHAnsi" w:hAnsiTheme="minorHAnsi"/>
          <w:sz w:val="24"/>
          <w:szCs w:val="24"/>
        </w:rPr>
        <w:t>p</w:t>
      </w:r>
      <w:r w:rsidR="169E1170" w:rsidRPr="00A04391">
        <w:rPr>
          <w:rFonts w:asciiTheme="minorHAnsi" w:hAnsiTheme="minorHAnsi"/>
          <w:sz w:val="24"/>
          <w:szCs w:val="24"/>
        </w:rPr>
        <w:t xml:space="preserve">oważnej nieprawidłowości” – </w:t>
      </w:r>
      <w:r w:rsidR="571C6096" w:rsidRPr="00A04391">
        <w:rPr>
          <w:rFonts w:asciiTheme="minorHAnsi" w:hAnsiTheme="minorHAnsi"/>
          <w:sz w:val="24"/>
          <w:szCs w:val="24"/>
        </w:rPr>
        <w:t>oznacza to</w:t>
      </w:r>
      <w:r w:rsidR="169E1170" w:rsidRPr="00A04391">
        <w:rPr>
          <w:rFonts w:asciiTheme="minorHAnsi" w:hAnsiTheme="minorHAnsi"/>
          <w:sz w:val="24"/>
          <w:szCs w:val="24"/>
        </w:rPr>
        <w:t xml:space="preserve"> nieprawidłowość, o której mowa w motywie (53)</w:t>
      </w:r>
      <w:r w:rsidR="474D099F" w:rsidRPr="00A04391">
        <w:rPr>
          <w:rFonts w:asciiTheme="minorHAnsi" w:hAnsiTheme="minorHAnsi"/>
          <w:sz w:val="24"/>
          <w:szCs w:val="24"/>
        </w:rPr>
        <w:t xml:space="preserve"> i </w:t>
      </w:r>
      <w:r w:rsidR="474D099F" w:rsidRPr="00A04391">
        <w:rPr>
          <w:rStyle w:val="ui-provider"/>
          <w:rFonts w:asciiTheme="minorHAnsi" w:hAnsiTheme="minorHAnsi"/>
          <w:sz w:val="24"/>
          <w:szCs w:val="24"/>
        </w:rPr>
        <w:t xml:space="preserve">(54) </w:t>
      </w:r>
      <w:r w:rsidR="169E1170" w:rsidRPr="00A04391">
        <w:rPr>
          <w:rFonts w:asciiTheme="minorHAnsi" w:hAnsiTheme="minorHAnsi"/>
          <w:sz w:val="24"/>
          <w:szCs w:val="24"/>
        </w:rPr>
        <w:t>rozporządzenia 2021/241, tj. nadużycie finansowe, korupcja i konflikt interesów w związku</w:t>
      </w:r>
      <w:r w:rsidR="3AA1FA29" w:rsidRPr="00A04391">
        <w:rPr>
          <w:rFonts w:asciiTheme="minorHAnsi" w:hAnsiTheme="minorHAnsi"/>
          <w:sz w:val="24"/>
          <w:szCs w:val="24"/>
        </w:rPr>
        <w:t xml:space="preserve"> </w:t>
      </w:r>
      <w:r w:rsidR="169E1170" w:rsidRPr="00A04391">
        <w:rPr>
          <w:rFonts w:asciiTheme="minorHAnsi" w:hAnsiTheme="minorHAnsi"/>
          <w:sz w:val="24"/>
          <w:szCs w:val="24"/>
        </w:rPr>
        <w:t>z działaniami wspieranymi przez Instrument bądź w przypadku poważnego naruszenia zobowiązania przewidzianego w umowach dotyczących wsparcia finansowego;</w:t>
      </w:r>
    </w:p>
    <w:p w14:paraId="69E5CFE5" w14:textId="4BB0B4AB" w:rsidR="002B3E5A" w:rsidRPr="00A04391" w:rsidRDefault="707594E4" w:rsidP="00C93842">
      <w:pPr>
        <w:numPr>
          <w:ilvl w:val="0"/>
          <w:numId w:val="9"/>
        </w:numPr>
        <w:suppressAutoHyphens w:val="0"/>
        <w:spacing w:after="0" w:line="360" w:lineRule="auto"/>
        <w:ind w:left="397" w:hanging="397"/>
        <w:rPr>
          <w:rFonts w:asciiTheme="minorHAnsi" w:hAnsiTheme="minorHAnsi"/>
          <w:sz w:val="24"/>
          <w:szCs w:val="24"/>
        </w:rPr>
      </w:pPr>
      <w:r w:rsidRPr="00A04391">
        <w:rPr>
          <w:rFonts w:asciiTheme="minorHAnsi" w:hAnsiTheme="minorHAnsi"/>
          <w:sz w:val="24"/>
          <w:szCs w:val="24"/>
        </w:rPr>
        <w:t xml:space="preserve">„Przedsięwzięciu” </w:t>
      </w:r>
      <w:r w:rsidR="00A15802" w:rsidRPr="00A04391">
        <w:rPr>
          <w:rFonts w:asciiTheme="minorHAnsi" w:hAnsiTheme="minorHAnsi"/>
          <w:sz w:val="24"/>
          <w:szCs w:val="24"/>
        </w:rPr>
        <w:t xml:space="preserve">– </w:t>
      </w:r>
      <w:r w:rsidRPr="00A04391">
        <w:rPr>
          <w:rFonts w:asciiTheme="minorHAnsi" w:hAnsiTheme="minorHAnsi"/>
          <w:sz w:val="24"/>
          <w:szCs w:val="24"/>
        </w:rPr>
        <w:t>oznacza to</w:t>
      </w:r>
      <w:r w:rsidR="6ECD8413" w:rsidRPr="00A04391">
        <w:rPr>
          <w:rFonts w:asciiTheme="minorHAnsi" w:hAnsiTheme="minorHAnsi"/>
          <w:sz w:val="24"/>
          <w:szCs w:val="24"/>
        </w:rPr>
        <w:t xml:space="preserve"> element Inwestycji C</w:t>
      </w:r>
      <w:r w:rsidR="00330BBD" w:rsidRPr="00A04391">
        <w:rPr>
          <w:rFonts w:asciiTheme="minorHAnsi" w:hAnsiTheme="minorHAnsi"/>
          <w:sz w:val="24"/>
          <w:szCs w:val="24"/>
        </w:rPr>
        <w:t>2</w:t>
      </w:r>
      <w:r w:rsidR="6ECD8413" w:rsidRPr="00A04391">
        <w:rPr>
          <w:rFonts w:asciiTheme="minorHAnsi" w:hAnsiTheme="minorHAnsi"/>
          <w:sz w:val="24"/>
          <w:szCs w:val="24"/>
        </w:rPr>
        <w:t>.1.1.</w:t>
      </w:r>
      <w:r w:rsidR="00367F44" w:rsidRPr="00A04391">
        <w:rPr>
          <w:rFonts w:asciiTheme="minorHAnsi" w:hAnsiTheme="minorHAnsi"/>
          <w:sz w:val="24"/>
          <w:szCs w:val="24"/>
        </w:rPr>
        <w:t>,</w:t>
      </w:r>
      <w:r w:rsidR="6ECD8413" w:rsidRPr="00A04391">
        <w:rPr>
          <w:rFonts w:asciiTheme="minorHAnsi" w:hAnsiTheme="minorHAnsi"/>
          <w:sz w:val="24"/>
          <w:szCs w:val="24"/>
        </w:rPr>
        <w:t xml:space="preserve"> realizowany przez Ostatecznego odbiorcę wsparcia, zmierzający do osiągnięcia założonego celu określonego wskaźnikami, z określonym początkiem i końcem realizacji</w:t>
      </w:r>
      <w:r w:rsidR="00287107" w:rsidRPr="00A04391">
        <w:rPr>
          <w:rFonts w:asciiTheme="minorHAnsi" w:hAnsiTheme="minorHAnsi"/>
          <w:sz w:val="24"/>
          <w:szCs w:val="24"/>
        </w:rPr>
        <w:t>, opisan</w:t>
      </w:r>
      <w:r w:rsidR="00367F44" w:rsidRPr="00A04391">
        <w:rPr>
          <w:rFonts w:asciiTheme="minorHAnsi" w:hAnsiTheme="minorHAnsi"/>
          <w:sz w:val="24"/>
          <w:szCs w:val="24"/>
        </w:rPr>
        <w:t>y</w:t>
      </w:r>
      <w:r w:rsidR="00287107" w:rsidRPr="00A04391">
        <w:rPr>
          <w:rFonts w:asciiTheme="minorHAnsi" w:hAnsiTheme="minorHAnsi"/>
          <w:sz w:val="24"/>
          <w:szCs w:val="24"/>
        </w:rPr>
        <w:t xml:space="preserve"> we wniosku o objęcie przedsięwzięcia wsparciem</w:t>
      </w:r>
      <w:r w:rsidR="00367F44" w:rsidRPr="00A04391">
        <w:rPr>
          <w:rFonts w:asciiTheme="minorHAnsi" w:hAnsiTheme="minorHAnsi"/>
          <w:sz w:val="24"/>
          <w:szCs w:val="24"/>
        </w:rPr>
        <w:t>,</w:t>
      </w:r>
      <w:r w:rsidR="00287107" w:rsidRPr="00A04391">
        <w:rPr>
          <w:rFonts w:asciiTheme="minorHAnsi" w:hAnsiTheme="minorHAnsi"/>
          <w:sz w:val="24"/>
          <w:szCs w:val="24"/>
        </w:rPr>
        <w:t xml:space="preserve"> stanowiący załącznik nr 3 do Porozumienia</w:t>
      </w:r>
      <w:r w:rsidR="72468A2D" w:rsidRPr="00A04391">
        <w:rPr>
          <w:rFonts w:asciiTheme="minorHAnsi" w:hAnsiTheme="minorHAnsi"/>
          <w:sz w:val="24"/>
          <w:szCs w:val="24"/>
        </w:rPr>
        <w:t>;</w:t>
      </w:r>
    </w:p>
    <w:p w14:paraId="53873EC8" w14:textId="18CA2FAF" w:rsidR="00CF1666" w:rsidRPr="00A04391" w:rsidRDefault="1CE5FD61"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 xml:space="preserve">„RODO” </w:t>
      </w:r>
      <w:r w:rsidR="00A15802" w:rsidRPr="00A04391">
        <w:rPr>
          <w:rFonts w:asciiTheme="minorHAnsi" w:hAnsiTheme="minorHAnsi"/>
          <w:sz w:val="24"/>
          <w:szCs w:val="24"/>
        </w:rPr>
        <w:t xml:space="preserve">– </w:t>
      </w:r>
      <w:r w:rsidRPr="00A04391">
        <w:rPr>
          <w:rFonts w:asciiTheme="minorHAnsi" w:hAnsiTheme="minorHAnsi"/>
          <w:sz w:val="24"/>
          <w:szCs w:val="24"/>
        </w:rPr>
        <w:t>oznacza to Rozporządzenie</w:t>
      </w:r>
      <w:r w:rsidR="44B1BBEC" w:rsidRPr="00A04391">
        <w:rPr>
          <w:rFonts w:asciiTheme="minorHAnsi" w:hAnsiTheme="minorHAnsi"/>
          <w:sz w:val="24"/>
          <w:szCs w:val="24"/>
        </w:rPr>
        <w:t xml:space="preserve"> Parlamentu Europejskiego i Rad</w:t>
      </w:r>
      <w:r w:rsidRPr="00A04391">
        <w:rPr>
          <w:rFonts w:asciiTheme="minorHAnsi" w:hAnsiTheme="minorHAnsi"/>
          <w:sz w:val="24"/>
          <w:szCs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00A04391">
        <w:rPr>
          <w:rFonts w:asciiTheme="minorHAnsi" w:hAnsiTheme="minorHAnsi"/>
          <w:sz w:val="24"/>
          <w:szCs w:val="24"/>
        </w:rPr>
        <w:t>)</w:t>
      </w:r>
      <w:r w:rsidR="0565328A" w:rsidRPr="00A04391">
        <w:rPr>
          <w:rFonts w:asciiTheme="minorHAnsi" w:hAnsiTheme="minorHAnsi"/>
          <w:sz w:val="24"/>
          <w:szCs w:val="24"/>
        </w:rPr>
        <w:t xml:space="preserve"> (</w:t>
      </w:r>
      <w:r w:rsidR="0565328A" w:rsidRPr="00A04391">
        <w:rPr>
          <w:rFonts w:asciiTheme="minorHAnsi" w:hAnsiTheme="minorHAnsi"/>
          <w:color w:val="212529"/>
          <w:sz w:val="24"/>
          <w:szCs w:val="24"/>
        </w:rPr>
        <w:t>Dz. Urz. UE L 119 z 4.05.2016, str. 1, Dz. Urz. UE L 127 z 23.05.2018, str. 2 oraz Dz. Urz. UE L 74 z 4.03.2021</w:t>
      </w:r>
      <w:r w:rsidR="7BABC070" w:rsidRPr="00A04391">
        <w:rPr>
          <w:rFonts w:asciiTheme="minorHAnsi" w:hAnsiTheme="minorHAnsi" w:cstheme="minorBidi"/>
          <w:color w:val="212529"/>
          <w:sz w:val="24"/>
          <w:szCs w:val="24"/>
        </w:rPr>
        <w:t>, str. 35</w:t>
      </w:r>
      <w:r w:rsidR="4D37793A" w:rsidRPr="00A04391">
        <w:rPr>
          <w:rFonts w:asciiTheme="minorHAnsi" w:hAnsiTheme="minorHAnsi"/>
          <w:color w:val="212529"/>
          <w:sz w:val="24"/>
          <w:szCs w:val="24"/>
        </w:rPr>
        <w:t>)</w:t>
      </w:r>
      <w:r w:rsidR="703C3B84" w:rsidRPr="00A04391">
        <w:rPr>
          <w:rFonts w:asciiTheme="minorHAnsi" w:hAnsiTheme="minorHAnsi"/>
          <w:sz w:val="24"/>
          <w:szCs w:val="24"/>
        </w:rPr>
        <w:t>;</w:t>
      </w:r>
    </w:p>
    <w:p w14:paraId="6A4F0935" w14:textId="3E6FA1D8" w:rsidR="0085435A" w:rsidRPr="00A04391" w:rsidRDefault="64B20FD8"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w:t>
      </w:r>
      <w:r w:rsidR="0DD43BE6" w:rsidRPr="00A04391">
        <w:rPr>
          <w:rFonts w:asciiTheme="minorHAnsi" w:hAnsiTheme="minorHAnsi"/>
          <w:sz w:val="24"/>
          <w:szCs w:val="24"/>
        </w:rPr>
        <w:t>r</w:t>
      </w:r>
      <w:r w:rsidRPr="00A04391">
        <w:rPr>
          <w:rFonts w:asciiTheme="minorHAnsi" w:hAnsiTheme="minorHAnsi"/>
          <w:sz w:val="24"/>
          <w:szCs w:val="24"/>
        </w:rPr>
        <w:t>ozporządzeni</w:t>
      </w:r>
      <w:r w:rsidR="0DD43BE6" w:rsidRPr="00A04391">
        <w:rPr>
          <w:rFonts w:asciiTheme="minorHAnsi" w:hAnsiTheme="minorHAnsi"/>
          <w:sz w:val="24"/>
          <w:szCs w:val="24"/>
        </w:rPr>
        <w:t>u</w:t>
      </w:r>
      <w:r w:rsidRPr="00A04391">
        <w:rPr>
          <w:rFonts w:asciiTheme="minorHAnsi" w:hAnsiTheme="minorHAnsi"/>
          <w:sz w:val="24"/>
          <w:szCs w:val="24"/>
        </w:rPr>
        <w:t xml:space="preserve"> 2021/241</w:t>
      </w:r>
      <w:r w:rsidR="0083761C" w:rsidRPr="00A04391">
        <w:rPr>
          <w:rFonts w:asciiTheme="minorHAnsi" w:hAnsiTheme="minorHAnsi" w:cstheme="minorBidi"/>
          <w:sz w:val="24"/>
          <w:szCs w:val="24"/>
        </w:rPr>
        <w:t xml:space="preserve">” </w:t>
      </w:r>
      <w:r w:rsidR="00A15802" w:rsidRPr="00A04391">
        <w:rPr>
          <w:rFonts w:asciiTheme="minorHAnsi" w:hAnsiTheme="minorHAnsi"/>
          <w:sz w:val="24"/>
          <w:szCs w:val="24"/>
        </w:rPr>
        <w:t xml:space="preserve">– </w:t>
      </w:r>
      <w:r w:rsidRPr="00A04391">
        <w:rPr>
          <w:rFonts w:asciiTheme="minorHAnsi" w:hAnsiTheme="minorHAnsi"/>
          <w:sz w:val="24"/>
          <w:szCs w:val="24"/>
        </w:rPr>
        <w:t xml:space="preserve">oznacza </w:t>
      </w:r>
      <w:r w:rsidR="589862DC" w:rsidRPr="00A04391">
        <w:rPr>
          <w:rFonts w:asciiTheme="minorHAnsi" w:hAnsiTheme="minorHAnsi"/>
          <w:sz w:val="24"/>
          <w:szCs w:val="24"/>
        </w:rPr>
        <w:t xml:space="preserve">to </w:t>
      </w:r>
      <w:r w:rsidRPr="00A04391">
        <w:rPr>
          <w:rFonts w:asciiTheme="minorHAnsi" w:hAnsiTheme="minorHAnsi"/>
          <w:sz w:val="24"/>
          <w:szCs w:val="24"/>
        </w:rPr>
        <w:t>Rozporządzenie Parlamentu Europejskiego i Rady (UE) 2021/241 z dnia 12 lutego 2021 r. ustanawiające Instrument na rzecz Odbudowy i Zwiększania Odporności (Dz.U. UE L 57 z 18.02.2021</w:t>
      </w:r>
      <w:r w:rsidR="6FBB3518" w:rsidRPr="00A04391">
        <w:rPr>
          <w:rFonts w:asciiTheme="minorHAnsi" w:hAnsiTheme="minorHAnsi" w:cstheme="minorBidi"/>
          <w:sz w:val="24"/>
          <w:szCs w:val="24"/>
        </w:rPr>
        <w:t>, str. 17</w:t>
      </w:r>
      <w:r w:rsidR="00DA07EA" w:rsidRPr="00A04391">
        <w:rPr>
          <w:rFonts w:asciiTheme="minorHAnsi" w:hAnsiTheme="minorHAnsi" w:cstheme="minorBidi"/>
          <w:sz w:val="24"/>
          <w:szCs w:val="24"/>
        </w:rPr>
        <w:t>, z późn. zm.</w:t>
      </w:r>
      <w:r w:rsidRPr="00A04391">
        <w:rPr>
          <w:rFonts w:asciiTheme="minorHAnsi" w:hAnsiTheme="minorHAnsi"/>
          <w:sz w:val="24"/>
          <w:szCs w:val="24"/>
        </w:rPr>
        <w:t>);</w:t>
      </w:r>
    </w:p>
    <w:p w14:paraId="7A2BA4F1" w14:textId="2CF90328" w:rsidR="00781FC1" w:rsidRPr="00A04391" w:rsidRDefault="0A50A36B" w:rsidP="00C93842">
      <w:pPr>
        <w:numPr>
          <w:ilvl w:val="0"/>
          <w:numId w:val="9"/>
        </w:numPr>
        <w:spacing w:after="0" w:line="360" w:lineRule="auto"/>
        <w:ind w:left="397" w:hanging="397"/>
        <w:rPr>
          <w:rFonts w:asciiTheme="minorHAnsi" w:hAnsiTheme="minorHAnsi"/>
          <w:sz w:val="24"/>
          <w:szCs w:val="24"/>
        </w:rPr>
      </w:pPr>
      <w:r w:rsidRPr="00A04391">
        <w:rPr>
          <w:rFonts w:asciiTheme="minorHAnsi" w:hAnsiTheme="minorHAnsi"/>
          <w:sz w:val="24"/>
          <w:szCs w:val="24"/>
        </w:rPr>
        <w:t xml:space="preserve">„rozporządzeniu finansowym UE” </w:t>
      </w:r>
      <w:r w:rsidR="00A15802" w:rsidRPr="00A04391">
        <w:rPr>
          <w:rFonts w:asciiTheme="minorHAnsi" w:hAnsiTheme="minorHAnsi"/>
          <w:sz w:val="24"/>
          <w:szCs w:val="24"/>
        </w:rPr>
        <w:t xml:space="preserve">– </w:t>
      </w:r>
      <w:r w:rsidRPr="00A04391">
        <w:rPr>
          <w:rFonts w:asciiTheme="minorHAnsi" w:hAnsiTheme="minorHAnsi"/>
          <w:sz w:val="24"/>
          <w:szCs w:val="24"/>
        </w:rPr>
        <w:t xml:space="preserve">oznacza </w:t>
      </w:r>
      <w:r w:rsidR="589862DC" w:rsidRPr="00A04391">
        <w:rPr>
          <w:rFonts w:asciiTheme="minorHAnsi" w:hAnsiTheme="minorHAnsi"/>
          <w:sz w:val="24"/>
          <w:szCs w:val="24"/>
        </w:rPr>
        <w:t xml:space="preserve">to </w:t>
      </w:r>
      <w:r w:rsidRPr="00A04391">
        <w:rPr>
          <w:rFonts w:asciiTheme="minorHAnsi" w:hAnsiTheme="minorHAnsi"/>
          <w:sz w:val="24"/>
          <w:szCs w:val="24"/>
        </w:rPr>
        <w:t xml:space="preserve">Rozporządzenie Parlamentu Europejskiego i Rady (UE, Euratom) </w:t>
      </w:r>
      <w:r w:rsidR="00F70278" w:rsidRPr="00A04391">
        <w:rPr>
          <w:rFonts w:asciiTheme="minorHAnsi" w:hAnsiTheme="minorHAnsi" w:cstheme="minorBidi"/>
          <w:sz w:val="24"/>
          <w:szCs w:val="24"/>
        </w:rPr>
        <w:t>2024/2509</w:t>
      </w:r>
      <w:r w:rsidRPr="00A04391">
        <w:rPr>
          <w:rFonts w:asciiTheme="minorHAnsi" w:hAnsiTheme="minorHAnsi"/>
          <w:sz w:val="24"/>
          <w:szCs w:val="24"/>
        </w:rPr>
        <w:t xml:space="preserve"> z dnia </w:t>
      </w:r>
      <w:r w:rsidR="00F70278" w:rsidRPr="00A04391">
        <w:rPr>
          <w:rFonts w:asciiTheme="minorHAnsi" w:hAnsiTheme="minorHAnsi" w:cstheme="minorBidi"/>
          <w:sz w:val="24"/>
          <w:szCs w:val="24"/>
        </w:rPr>
        <w:t>23 września 2024</w:t>
      </w:r>
      <w:r w:rsidRPr="00A04391">
        <w:rPr>
          <w:rFonts w:asciiTheme="minorHAnsi" w:hAnsiTheme="minorHAnsi"/>
          <w:sz w:val="24"/>
          <w:szCs w:val="24"/>
        </w:rPr>
        <w:t xml:space="preserve"> r. w sprawie zasad finansowych mających zastosowanie do budżetu ogólnego Unii</w:t>
      </w:r>
      <w:r w:rsidR="00F70278" w:rsidRPr="00A04391">
        <w:rPr>
          <w:rFonts w:asciiTheme="minorHAnsi" w:hAnsiTheme="minorHAnsi" w:cstheme="minorBidi"/>
          <w:sz w:val="24"/>
          <w:szCs w:val="24"/>
        </w:rPr>
        <w:t xml:space="preserve"> (wersja przekształcona) (Dz.</w:t>
      </w:r>
      <w:r w:rsidR="003D1844" w:rsidRPr="00A04391">
        <w:rPr>
          <w:rFonts w:asciiTheme="minorHAnsi" w:hAnsiTheme="minorHAnsi" w:cstheme="minorBidi"/>
          <w:sz w:val="24"/>
          <w:szCs w:val="24"/>
        </w:rPr>
        <w:t xml:space="preserve"> </w:t>
      </w:r>
      <w:r w:rsidR="00F70278" w:rsidRPr="00A04391">
        <w:rPr>
          <w:rFonts w:asciiTheme="minorHAnsi" w:hAnsiTheme="minorHAnsi" w:cstheme="minorBidi"/>
          <w:sz w:val="24"/>
          <w:szCs w:val="24"/>
        </w:rPr>
        <w:t>U</w:t>
      </w:r>
      <w:r w:rsidR="000E4325" w:rsidRPr="00A04391">
        <w:rPr>
          <w:rFonts w:asciiTheme="minorHAnsi" w:hAnsiTheme="minorHAnsi" w:cstheme="minorBidi"/>
          <w:sz w:val="24"/>
          <w:szCs w:val="24"/>
        </w:rPr>
        <w:t>rz</w:t>
      </w:r>
      <w:r w:rsidR="00F70278" w:rsidRPr="00A04391">
        <w:rPr>
          <w:rFonts w:asciiTheme="minorHAnsi" w:hAnsiTheme="minorHAnsi" w:cstheme="minorBidi"/>
          <w:sz w:val="24"/>
          <w:szCs w:val="24"/>
        </w:rPr>
        <w:t xml:space="preserve">. </w:t>
      </w:r>
      <w:r w:rsidRPr="00A04391">
        <w:rPr>
          <w:rFonts w:asciiTheme="minorHAnsi" w:hAnsiTheme="minorHAnsi"/>
          <w:sz w:val="24"/>
          <w:szCs w:val="24"/>
        </w:rPr>
        <w:t>UE</w:t>
      </w:r>
      <w:r w:rsidR="00F70278" w:rsidRPr="00A04391">
        <w:rPr>
          <w:rFonts w:asciiTheme="minorHAnsi" w:hAnsiTheme="minorHAnsi" w:cstheme="minorBidi"/>
          <w:sz w:val="24"/>
          <w:szCs w:val="24"/>
        </w:rPr>
        <w:t xml:space="preserve"> </w:t>
      </w:r>
      <w:r w:rsidR="00A26389" w:rsidRPr="00A04391">
        <w:rPr>
          <w:rFonts w:asciiTheme="minorHAnsi" w:hAnsiTheme="minorHAnsi" w:cstheme="minorBidi"/>
          <w:sz w:val="24"/>
          <w:szCs w:val="24"/>
        </w:rPr>
        <w:t>2024 z dnia 26.09.2024 r., str. 2509</w:t>
      </w:r>
      <w:r w:rsidR="00DA07EA" w:rsidRPr="00A04391">
        <w:rPr>
          <w:rFonts w:asciiTheme="minorHAnsi" w:hAnsiTheme="minorHAnsi" w:cstheme="minorBidi"/>
          <w:sz w:val="24"/>
          <w:szCs w:val="24"/>
        </w:rPr>
        <w:t>, z późn. zm.</w:t>
      </w:r>
      <w:r w:rsidR="00F70278" w:rsidRPr="00A04391">
        <w:rPr>
          <w:rFonts w:asciiTheme="minorHAnsi" w:hAnsiTheme="minorHAnsi" w:cstheme="minorBidi"/>
          <w:sz w:val="24"/>
          <w:szCs w:val="24"/>
        </w:rPr>
        <w:t>)</w:t>
      </w:r>
      <w:r w:rsidRPr="00A04391">
        <w:rPr>
          <w:rFonts w:asciiTheme="minorHAnsi" w:hAnsiTheme="minorHAnsi" w:cstheme="minorBidi"/>
          <w:sz w:val="24"/>
          <w:szCs w:val="24"/>
        </w:rPr>
        <w:t>;</w:t>
      </w:r>
    </w:p>
    <w:p w14:paraId="2A38E607" w14:textId="1205EE87" w:rsidR="00415DA6" w:rsidRPr="000E0D99" w:rsidRDefault="01294365" w:rsidP="00C93842">
      <w:pPr>
        <w:pStyle w:val="Akapitzlist"/>
        <w:numPr>
          <w:ilvl w:val="0"/>
          <w:numId w:val="9"/>
        </w:numPr>
        <w:spacing w:line="360" w:lineRule="auto"/>
        <w:ind w:left="397" w:hanging="397"/>
        <w:rPr>
          <w:rFonts w:asciiTheme="minorHAnsi" w:hAnsiTheme="minorHAnsi"/>
        </w:rPr>
      </w:pPr>
      <w:r w:rsidRPr="00A04391">
        <w:rPr>
          <w:rFonts w:asciiTheme="minorHAnsi" w:eastAsia="Calibri" w:hAnsiTheme="minorHAnsi"/>
        </w:rPr>
        <w:t xml:space="preserve">„Ufp” </w:t>
      </w:r>
      <w:r w:rsidR="00A15802" w:rsidRPr="00A04391">
        <w:rPr>
          <w:rFonts w:asciiTheme="minorHAnsi" w:hAnsiTheme="minorHAnsi"/>
        </w:rPr>
        <w:t xml:space="preserve">– </w:t>
      </w:r>
      <w:r w:rsidRPr="00A04391">
        <w:rPr>
          <w:rFonts w:asciiTheme="minorHAnsi" w:eastAsia="Calibri" w:hAnsiTheme="minorHAnsi"/>
        </w:rPr>
        <w:t>oznacza to ustawę</w:t>
      </w:r>
      <w:r w:rsidRPr="000E0D99">
        <w:rPr>
          <w:rFonts w:asciiTheme="minorHAnsi" w:eastAsia="Calibri" w:hAnsiTheme="minorHAnsi"/>
        </w:rPr>
        <w:t xml:space="preserve"> z dnia 27 sierpnia 2009 r. o finansach publicznych (</w:t>
      </w:r>
      <w:r w:rsidR="0C1CC24D" w:rsidRPr="000E0D99">
        <w:rPr>
          <w:rFonts w:asciiTheme="minorHAnsi" w:eastAsia="Calibri" w:hAnsiTheme="minorHAnsi"/>
        </w:rPr>
        <w:t xml:space="preserve">Dz. U. z </w:t>
      </w:r>
      <w:r w:rsidR="182EDC95" w:rsidRPr="000E0D99">
        <w:rPr>
          <w:rFonts w:asciiTheme="minorHAnsi" w:eastAsia="Calibri" w:hAnsiTheme="minorHAnsi" w:cstheme="minorBidi"/>
        </w:rPr>
        <w:t>202</w:t>
      </w:r>
      <w:r w:rsidR="00DA07EA">
        <w:rPr>
          <w:rFonts w:asciiTheme="minorHAnsi" w:eastAsia="Calibri" w:hAnsiTheme="minorHAnsi" w:cstheme="minorBidi"/>
        </w:rPr>
        <w:t>5</w:t>
      </w:r>
      <w:r w:rsidR="0C1CC24D" w:rsidRPr="000E0D99">
        <w:rPr>
          <w:rFonts w:asciiTheme="minorHAnsi" w:eastAsia="Calibri" w:hAnsiTheme="minorHAnsi"/>
        </w:rPr>
        <w:t xml:space="preserve"> r. poz. </w:t>
      </w:r>
      <w:r w:rsidR="00DA07EA">
        <w:rPr>
          <w:rFonts w:asciiTheme="minorHAnsi" w:eastAsia="Calibri" w:hAnsiTheme="minorHAnsi" w:cstheme="minorBidi"/>
        </w:rPr>
        <w:t>1483</w:t>
      </w:r>
      <w:r w:rsidR="0C1CC24D" w:rsidRPr="000E0D99">
        <w:rPr>
          <w:rFonts w:asciiTheme="minorHAnsi" w:eastAsia="Calibri" w:hAnsiTheme="minorHAnsi"/>
        </w:rPr>
        <w:t>, z późn. zm.</w:t>
      </w:r>
      <w:r w:rsidRPr="000E0D99">
        <w:rPr>
          <w:rFonts w:asciiTheme="minorHAnsi" w:eastAsia="Calibri" w:hAnsiTheme="minorHAnsi"/>
        </w:rPr>
        <w:t>);</w:t>
      </w:r>
    </w:p>
    <w:p w14:paraId="18EB986B" w14:textId="7794A219" w:rsidR="00074726" w:rsidRPr="000E0D99" w:rsidRDefault="581E5EAD"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„Umowie wykonawczej” – </w:t>
      </w:r>
      <w:r w:rsidR="00C30EB5" w:rsidRPr="000E0D99">
        <w:rPr>
          <w:rFonts w:asciiTheme="minorHAnsi" w:hAnsiTheme="minorHAnsi"/>
          <w:sz w:val="24"/>
          <w:szCs w:val="24"/>
        </w:rPr>
        <w:t xml:space="preserve">oznacza to umowę na rzecz realizacji Przedsięwzięcia, zawartą pomiędzy Ostatecznym odbiorcą wsparcia/Partnerem/Podmiotem upoważnionym do ponoszenia wydatków a wykonawcą; </w:t>
      </w:r>
    </w:p>
    <w:p w14:paraId="74B3FF2A" w14:textId="20CDAC8C" w:rsidR="3F2BD02A" w:rsidRPr="000E0D99" w:rsidRDefault="0052272B"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lastRenderedPageBreak/>
        <w:t>„</w:t>
      </w:r>
      <w:r w:rsidR="3E2D5C51" w:rsidRPr="000E0D99">
        <w:rPr>
          <w:rFonts w:asciiTheme="minorHAnsi" w:hAnsiTheme="minorHAnsi"/>
          <w:sz w:val="24"/>
          <w:szCs w:val="24"/>
        </w:rPr>
        <w:t>U</w:t>
      </w:r>
      <w:r w:rsidR="4D515B1D" w:rsidRPr="000E0D99">
        <w:rPr>
          <w:rFonts w:asciiTheme="minorHAnsi" w:hAnsiTheme="minorHAnsi"/>
          <w:sz w:val="24"/>
          <w:szCs w:val="24"/>
        </w:rPr>
        <w:t xml:space="preserve">stawie” </w:t>
      </w:r>
      <w:r w:rsidR="00A15802" w:rsidRPr="000E0D99">
        <w:rPr>
          <w:rFonts w:asciiTheme="minorHAnsi" w:hAnsiTheme="minorHAnsi"/>
          <w:sz w:val="24"/>
          <w:szCs w:val="24"/>
        </w:rPr>
        <w:t xml:space="preserve">– </w:t>
      </w:r>
      <w:r w:rsidR="4D515B1D" w:rsidRPr="000E0D99">
        <w:rPr>
          <w:rFonts w:asciiTheme="minorHAnsi" w:hAnsiTheme="minorHAnsi"/>
          <w:sz w:val="24"/>
          <w:szCs w:val="24"/>
        </w:rPr>
        <w:t xml:space="preserve">oznacza to </w:t>
      </w:r>
      <w:r w:rsidR="0B33BC1C" w:rsidRPr="000E0D99">
        <w:rPr>
          <w:rFonts w:asciiTheme="minorHAnsi" w:hAnsiTheme="minorHAnsi"/>
          <w:sz w:val="24"/>
          <w:szCs w:val="24"/>
        </w:rPr>
        <w:t xml:space="preserve">ustawę </w:t>
      </w:r>
      <w:r w:rsidR="20CD9546" w:rsidRPr="000E0D99">
        <w:rPr>
          <w:rFonts w:asciiTheme="minorHAnsi" w:hAnsiTheme="minorHAnsi"/>
          <w:sz w:val="24"/>
          <w:szCs w:val="24"/>
        </w:rPr>
        <w:t>z dnia 6 grudnia 2006 r. o zasadach prowadzenia polityki rozwoju (Dz. U. z 202</w:t>
      </w:r>
      <w:r w:rsidR="00287107" w:rsidRPr="000E0D99">
        <w:rPr>
          <w:rFonts w:asciiTheme="minorHAnsi" w:hAnsiTheme="minorHAnsi"/>
          <w:sz w:val="24"/>
          <w:szCs w:val="24"/>
        </w:rPr>
        <w:t>5</w:t>
      </w:r>
      <w:r w:rsidR="20CD9546" w:rsidRPr="000E0D99">
        <w:rPr>
          <w:rFonts w:asciiTheme="minorHAnsi" w:hAnsiTheme="minorHAnsi"/>
          <w:sz w:val="24"/>
          <w:szCs w:val="24"/>
        </w:rPr>
        <w:t xml:space="preserve"> r. poz. </w:t>
      </w:r>
      <w:r w:rsidR="00287107" w:rsidRPr="000E0D99">
        <w:rPr>
          <w:rFonts w:asciiTheme="minorHAnsi" w:hAnsiTheme="minorHAnsi"/>
          <w:sz w:val="24"/>
          <w:szCs w:val="24"/>
        </w:rPr>
        <w:t>198</w:t>
      </w:r>
      <w:r w:rsidR="20CD9546" w:rsidRPr="000E0D99">
        <w:rPr>
          <w:rFonts w:asciiTheme="minorHAnsi" w:hAnsiTheme="minorHAnsi"/>
          <w:sz w:val="24"/>
          <w:szCs w:val="24"/>
        </w:rPr>
        <w:t>);</w:t>
      </w:r>
    </w:p>
    <w:p w14:paraId="63DD6312" w14:textId="54262FF2" w:rsidR="00F8669E" w:rsidRPr="000E0D99" w:rsidRDefault="7D653609"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„ustaw</w:t>
      </w:r>
      <w:r w:rsidR="3D54BD28" w:rsidRPr="000E0D99">
        <w:rPr>
          <w:rFonts w:asciiTheme="minorHAnsi" w:hAnsiTheme="minorHAnsi"/>
          <w:sz w:val="24"/>
          <w:szCs w:val="24"/>
        </w:rPr>
        <w:t>ie</w:t>
      </w:r>
      <w:r w:rsidRPr="000E0D99">
        <w:rPr>
          <w:rFonts w:asciiTheme="minorHAnsi" w:hAnsiTheme="minorHAnsi"/>
          <w:sz w:val="24"/>
          <w:szCs w:val="24"/>
        </w:rPr>
        <w:t xml:space="preserve"> o ochronie danych osobowych”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0B33BC1C" w:rsidRPr="000E0D99">
        <w:rPr>
          <w:rFonts w:asciiTheme="minorHAnsi" w:hAnsiTheme="minorHAnsi"/>
          <w:sz w:val="24"/>
          <w:szCs w:val="24"/>
        </w:rPr>
        <w:t xml:space="preserve">to </w:t>
      </w:r>
      <w:r w:rsidRPr="000E0D99">
        <w:rPr>
          <w:rFonts w:asciiTheme="minorHAnsi" w:hAnsiTheme="minorHAnsi"/>
          <w:sz w:val="24"/>
          <w:szCs w:val="24"/>
        </w:rPr>
        <w:t xml:space="preserve">ustawę z dnia </w:t>
      </w:r>
      <w:r w:rsidR="01294365" w:rsidRPr="000E0D99">
        <w:rPr>
          <w:rFonts w:asciiTheme="minorHAnsi" w:hAnsiTheme="minorHAnsi"/>
          <w:sz w:val="24"/>
          <w:szCs w:val="24"/>
        </w:rPr>
        <w:t xml:space="preserve">10 maja 2018 r. </w:t>
      </w:r>
      <w:r w:rsidRPr="000E0D99">
        <w:rPr>
          <w:rFonts w:asciiTheme="minorHAnsi" w:hAnsiTheme="minorHAnsi"/>
          <w:sz w:val="24"/>
          <w:szCs w:val="24"/>
        </w:rPr>
        <w:t xml:space="preserve">o ochronie danych osobowych (Dz. U. </w:t>
      </w:r>
      <w:r w:rsidR="4ACDEF33" w:rsidRPr="000E0D99">
        <w:rPr>
          <w:rFonts w:asciiTheme="minorHAnsi" w:hAnsiTheme="minorHAnsi"/>
          <w:sz w:val="24"/>
          <w:szCs w:val="24"/>
        </w:rPr>
        <w:t>z 201</w:t>
      </w:r>
      <w:r w:rsidR="53402B9B" w:rsidRPr="000E0D99">
        <w:rPr>
          <w:rFonts w:asciiTheme="minorHAnsi" w:hAnsiTheme="minorHAnsi"/>
          <w:sz w:val="24"/>
          <w:szCs w:val="24"/>
        </w:rPr>
        <w:t>9</w:t>
      </w:r>
      <w:r w:rsidR="4ACDEF33" w:rsidRPr="000E0D99">
        <w:rPr>
          <w:rFonts w:asciiTheme="minorHAnsi" w:hAnsiTheme="minorHAnsi"/>
          <w:sz w:val="24"/>
          <w:szCs w:val="24"/>
        </w:rPr>
        <w:t xml:space="preserve"> r. </w:t>
      </w:r>
      <w:r w:rsidR="01294365" w:rsidRPr="000E0D99">
        <w:rPr>
          <w:rFonts w:asciiTheme="minorHAnsi" w:hAnsiTheme="minorHAnsi"/>
          <w:sz w:val="24"/>
          <w:szCs w:val="24"/>
        </w:rPr>
        <w:t xml:space="preserve">poz. </w:t>
      </w:r>
      <w:r w:rsidR="53402B9B" w:rsidRPr="000E0D99">
        <w:rPr>
          <w:rFonts w:asciiTheme="minorHAnsi" w:hAnsiTheme="minorHAnsi"/>
          <w:sz w:val="24"/>
          <w:szCs w:val="24"/>
        </w:rPr>
        <w:t>1781</w:t>
      </w:r>
      <w:r w:rsidRPr="000E0D99">
        <w:rPr>
          <w:rFonts w:asciiTheme="minorHAnsi" w:hAnsiTheme="minorHAnsi"/>
          <w:sz w:val="24"/>
          <w:szCs w:val="24"/>
        </w:rPr>
        <w:t>);</w:t>
      </w:r>
    </w:p>
    <w:p w14:paraId="3F2EA326" w14:textId="77FDB4B1" w:rsidR="00457614" w:rsidRPr="000E0D99" w:rsidRDefault="3D54BD28"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„ustawie Pzp”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7F9F85C7" w:rsidRPr="000E0D99">
        <w:rPr>
          <w:rFonts w:asciiTheme="minorHAnsi" w:hAnsiTheme="minorHAnsi"/>
          <w:sz w:val="24"/>
          <w:szCs w:val="24"/>
        </w:rPr>
        <w:t xml:space="preserve">to </w:t>
      </w:r>
      <w:r w:rsidRPr="000E0D99">
        <w:rPr>
          <w:rFonts w:asciiTheme="minorHAnsi" w:hAnsiTheme="minorHAnsi"/>
          <w:sz w:val="24"/>
          <w:szCs w:val="24"/>
        </w:rPr>
        <w:t xml:space="preserve">ustawę z dnia </w:t>
      </w:r>
      <w:r w:rsidR="4A65ADF4" w:rsidRPr="000E0D99">
        <w:rPr>
          <w:rFonts w:asciiTheme="minorHAnsi" w:hAnsiTheme="minorHAnsi"/>
          <w:sz w:val="24"/>
          <w:szCs w:val="24"/>
        </w:rPr>
        <w:t>11 września 2019 r.</w:t>
      </w:r>
      <w:r w:rsidRPr="000E0D99">
        <w:rPr>
          <w:rFonts w:asciiTheme="minorHAnsi" w:hAnsiTheme="minorHAnsi"/>
          <w:sz w:val="24"/>
          <w:szCs w:val="24"/>
        </w:rPr>
        <w:t xml:space="preserve"> – Prawo zamówień publicznych (Dz. U. </w:t>
      </w:r>
      <w:r w:rsidR="65A1E179" w:rsidRPr="000E0D99">
        <w:rPr>
          <w:rFonts w:asciiTheme="minorHAnsi" w:hAnsiTheme="minorHAnsi"/>
          <w:sz w:val="24"/>
          <w:szCs w:val="24"/>
        </w:rPr>
        <w:t xml:space="preserve">z </w:t>
      </w:r>
      <w:r w:rsidR="64D9564F" w:rsidRPr="000E0D99">
        <w:rPr>
          <w:rFonts w:asciiTheme="minorHAnsi" w:hAnsiTheme="minorHAnsi" w:cstheme="minorBidi"/>
          <w:sz w:val="24"/>
          <w:szCs w:val="24"/>
        </w:rPr>
        <w:t>202</w:t>
      </w:r>
      <w:r w:rsidR="1A9A1C98" w:rsidRPr="000E0D99">
        <w:rPr>
          <w:rFonts w:asciiTheme="minorHAnsi" w:hAnsiTheme="minorHAnsi" w:cstheme="minorBidi"/>
          <w:sz w:val="24"/>
          <w:szCs w:val="24"/>
        </w:rPr>
        <w:t>4</w:t>
      </w:r>
      <w:r w:rsidR="65A1E179" w:rsidRPr="000E0D99">
        <w:rPr>
          <w:rFonts w:asciiTheme="minorHAnsi" w:hAnsiTheme="minorHAnsi"/>
          <w:sz w:val="24"/>
          <w:szCs w:val="24"/>
        </w:rPr>
        <w:t xml:space="preserve"> r. </w:t>
      </w:r>
      <w:r w:rsidR="4A65ADF4" w:rsidRPr="000E0D99">
        <w:rPr>
          <w:rFonts w:asciiTheme="minorHAnsi" w:hAnsiTheme="minorHAnsi"/>
          <w:sz w:val="24"/>
          <w:szCs w:val="24"/>
        </w:rPr>
        <w:t xml:space="preserve">poz. </w:t>
      </w:r>
      <w:r w:rsidR="00F70278" w:rsidRPr="000E0D99">
        <w:rPr>
          <w:rFonts w:asciiTheme="minorHAnsi" w:hAnsiTheme="minorHAnsi" w:cstheme="minorBidi"/>
          <w:sz w:val="24"/>
          <w:szCs w:val="24"/>
        </w:rPr>
        <w:t>1320</w:t>
      </w:r>
      <w:r w:rsidR="007E0B53">
        <w:rPr>
          <w:rFonts w:asciiTheme="minorHAnsi" w:hAnsiTheme="minorHAnsi" w:cstheme="minorBidi"/>
          <w:sz w:val="24"/>
          <w:szCs w:val="24"/>
        </w:rPr>
        <w:t>, z późn. zm.</w:t>
      </w:r>
      <w:r w:rsidR="7F015E12" w:rsidRPr="000E0D99">
        <w:rPr>
          <w:rFonts w:asciiTheme="minorHAnsi" w:hAnsiTheme="minorHAnsi" w:cstheme="minorBidi"/>
          <w:sz w:val="24"/>
          <w:szCs w:val="24"/>
        </w:rPr>
        <w:t>)</w:t>
      </w:r>
      <w:r w:rsidR="52236152" w:rsidRPr="000E0D99">
        <w:rPr>
          <w:rFonts w:asciiTheme="minorHAnsi" w:hAnsiTheme="minorHAnsi" w:cstheme="minorBidi"/>
          <w:sz w:val="24"/>
          <w:szCs w:val="24"/>
        </w:rPr>
        <w:t>;</w:t>
      </w:r>
    </w:p>
    <w:p w14:paraId="144EB61F" w14:textId="7152C85B" w:rsidR="008E6A11" w:rsidRPr="000E0D99" w:rsidRDefault="707594E4" w:rsidP="00C93842">
      <w:pPr>
        <w:numPr>
          <w:ilvl w:val="0"/>
          <w:numId w:val="9"/>
        </w:numPr>
        <w:suppressAutoHyphens w:val="0"/>
        <w:spacing w:after="0" w:line="360" w:lineRule="auto"/>
        <w:ind w:left="397" w:hanging="397"/>
        <w:rPr>
          <w:rFonts w:cs="Calibri"/>
          <w:sz w:val="24"/>
          <w:szCs w:val="24"/>
        </w:rPr>
      </w:pPr>
      <w:r w:rsidRPr="000E0D99">
        <w:rPr>
          <w:rFonts w:cs="Calibri"/>
          <w:sz w:val="24"/>
          <w:szCs w:val="24"/>
        </w:rPr>
        <w:t xml:space="preserve">„Wniosku” </w:t>
      </w:r>
      <w:r w:rsidR="00A15802" w:rsidRPr="000E0D99">
        <w:rPr>
          <w:rFonts w:asciiTheme="minorHAnsi" w:hAnsiTheme="minorHAnsi"/>
          <w:sz w:val="24"/>
          <w:szCs w:val="24"/>
        </w:rPr>
        <w:t xml:space="preserve">– </w:t>
      </w:r>
      <w:r w:rsidRPr="000E0D99">
        <w:rPr>
          <w:rFonts w:cs="Calibri"/>
          <w:sz w:val="24"/>
          <w:szCs w:val="24"/>
        </w:rPr>
        <w:t xml:space="preserve">oznacza to </w:t>
      </w:r>
      <w:r w:rsidR="30C75804" w:rsidRPr="000E0D99">
        <w:rPr>
          <w:rFonts w:cs="Calibri"/>
          <w:sz w:val="24"/>
          <w:szCs w:val="24"/>
        </w:rPr>
        <w:t>W</w:t>
      </w:r>
      <w:r w:rsidRPr="000E0D99">
        <w:rPr>
          <w:rFonts w:cs="Calibri"/>
          <w:sz w:val="24"/>
          <w:szCs w:val="24"/>
        </w:rPr>
        <w:t xml:space="preserve">niosek o objęcie Przedsięwzięcia wsparciem. </w:t>
      </w:r>
      <w:r w:rsidR="008E6A11" w:rsidRPr="000E0D99">
        <w:rPr>
          <w:rFonts w:cs="Calibri"/>
          <w:sz w:val="24"/>
          <w:szCs w:val="24"/>
        </w:rPr>
        <w:t>Jest to wniosek o sfinansowanie Przedsięwzięcia ze środków</w:t>
      </w:r>
      <w:r w:rsidR="00DD2BC5" w:rsidRPr="000E0D99">
        <w:rPr>
          <w:rFonts w:cs="Calibri"/>
          <w:sz w:val="24"/>
          <w:szCs w:val="24"/>
        </w:rPr>
        <w:t xml:space="preserve"> budżetu państwa,</w:t>
      </w:r>
      <w:r w:rsidR="008E6A11" w:rsidRPr="000E0D99">
        <w:rPr>
          <w:rFonts w:cs="Calibri"/>
          <w:sz w:val="24"/>
          <w:szCs w:val="24"/>
        </w:rPr>
        <w:t xml:space="preserve"> Instrumentu na rzecz Odbudowy i Zwiększania Odporności oraz ze środków PFR, o których mowa w art. 16a ustawy z dnia 4 lipca 2019 r. o systemie instytucji rozwoju (Dz. U. z 2024 r. poz. 923</w:t>
      </w:r>
      <w:r w:rsidR="007E0B53">
        <w:rPr>
          <w:rFonts w:cs="Calibri"/>
          <w:sz w:val="24"/>
          <w:szCs w:val="24"/>
        </w:rPr>
        <w:t>, z późn. zm.</w:t>
      </w:r>
      <w:r w:rsidR="008E6A11" w:rsidRPr="000E0D99">
        <w:rPr>
          <w:rFonts w:cs="Calibri"/>
          <w:sz w:val="24"/>
          <w:szCs w:val="24"/>
        </w:rPr>
        <w:t xml:space="preserve">) wraz z załącznikami, który stanowi załącznik nr 3 do </w:t>
      </w:r>
      <w:r w:rsidR="00115EF1" w:rsidRPr="000E0D99">
        <w:rPr>
          <w:rFonts w:cs="Calibri"/>
          <w:sz w:val="24"/>
          <w:szCs w:val="24"/>
        </w:rPr>
        <w:t>Porozumienia</w:t>
      </w:r>
      <w:r w:rsidR="008E6A11" w:rsidRPr="000E0D99">
        <w:rPr>
          <w:rFonts w:cs="Calibri"/>
          <w:sz w:val="24"/>
          <w:szCs w:val="24"/>
        </w:rPr>
        <w:t>;</w:t>
      </w:r>
    </w:p>
    <w:p w14:paraId="31546813" w14:textId="7D28B74B" w:rsidR="00672387" w:rsidRPr="000E0D99" w:rsidRDefault="00672387"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„wniosku o płatność” </w:t>
      </w:r>
      <w:r w:rsidR="00A15802" w:rsidRPr="000E0D99">
        <w:rPr>
          <w:rFonts w:asciiTheme="minorHAnsi" w:hAnsiTheme="minorHAnsi"/>
          <w:sz w:val="24"/>
          <w:szCs w:val="24"/>
        </w:rPr>
        <w:t xml:space="preserve">– </w:t>
      </w:r>
      <w:r w:rsidRPr="000E0D99">
        <w:rPr>
          <w:rFonts w:asciiTheme="minorHAnsi" w:hAnsiTheme="minorHAnsi"/>
          <w:sz w:val="24"/>
          <w:szCs w:val="24"/>
        </w:rPr>
        <w:t>oznacza to wniosek składany przez Ostatecznego odbiorcę wsparcia w CST2021, na podstawie którego Ostateczny odbiorca wsparcia rozlicza poniesione wydatki lub przekazuje informacje o postępie rzeczowym realizacji Przedsięwzięcia;</w:t>
      </w:r>
    </w:p>
    <w:p w14:paraId="0B37F549" w14:textId="3CAC7B50" w:rsidR="00F360E9" w:rsidRPr="000E0D99" w:rsidRDefault="208A5E34" w:rsidP="00C93842">
      <w:pPr>
        <w:numPr>
          <w:ilvl w:val="0"/>
          <w:numId w:val="9"/>
        </w:numPr>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„wskaźnikach”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w:t>
      </w:r>
      <w:r w:rsidR="0A1B743B" w:rsidRPr="000E0D99">
        <w:rPr>
          <w:rFonts w:asciiTheme="minorHAnsi" w:hAnsiTheme="minorHAnsi"/>
          <w:sz w:val="24"/>
          <w:szCs w:val="24"/>
        </w:rPr>
        <w:t>to wszystkie wskaźniki</w:t>
      </w:r>
      <w:r w:rsidR="7ABA3BD6" w:rsidRPr="000E0D99">
        <w:rPr>
          <w:rFonts w:asciiTheme="minorHAnsi" w:hAnsiTheme="minorHAnsi"/>
          <w:sz w:val="24"/>
          <w:szCs w:val="24"/>
        </w:rPr>
        <w:t>,</w:t>
      </w:r>
      <w:r w:rsidR="0A1B743B" w:rsidRPr="000E0D99">
        <w:rPr>
          <w:rFonts w:asciiTheme="minorHAnsi" w:hAnsiTheme="minorHAnsi"/>
          <w:sz w:val="24"/>
          <w:szCs w:val="24"/>
        </w:rPr>
        <w:t xml:space="preserve"> które zostały wskazane we Wniosku</w:t>
      </w:r>
      <w:r w:rsidR="10A0B6A9" w:rsidRPr="000E0D99">
        <w:rPr>
          <w:rFonts w:asciiTheme="minorHAnsi" w:hAnsiTheme="minorHAnsi"/>
          <w:sz w:val="24"/>
          <w:szCs w:val="24"/>
        </w:rPr>
        <w:t>;</w:t>
      </w:r>
      <w:r w:rsidR="0A1B743B" w:rsidRPr="000E0D99">
        <w:rPr>
          <w:rFonts w:asciiTheme="minorHAnsi" w:hAnsiTheme="minorHAnsi"/>
          <w:sz w:val="24"/>
          <w:szCs w:val="24"/>
        </w:rPr>
        <w:t xml:space="preserve"> </w:t>
      </w:r>
    </w:p>
    <w:p w14:paraId="5475B349" w14:textId="31DB0252" w:rsidR="7FB9E0B7" w:rsidRPr="000E0D99" w:rsidRDefault="001B284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w:t>
      </w:r>
      <w:r w:rsidR="54B2B0BF" w:rsidRPr="000E0D99">
        <w:rPr>
          <w:rFonts w:asciiTheme="minorHAnsi" w:hAnsiTheme="minorHAnsi"/>
          <w:sz w:val="24"/>
          <w:szCs w:val="24"/>
        </w:rPr>
        <w:t>wydatkach faktycznie poniesionych”</w:t>
      </w:r>
      <w:r w:rsidR="0054227E"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54B2B0BF" w:rsidRPr="000E0D99">
        <w:rPr>
          <w:rFonts w:asciiTheme="minorHAnsi" w:hAnsiTheme="minorHAnsi"/>
          <w:sz w:val="24"/>
          <w:szCs w:val="24"/>
        </w:rPr>
        <w:t>oznacza to wydatki poniesione w znaczeniu kasowym, tj. jako rozchód środków pieniężnych z kasy lub rachunku płatniczego (obciążenie rachunku płatniczego</w:t>
      </w:r>
      <w:r w:rsidR="661FEBD0" w:rsidRPr="000E0D99">
        <w:rPr>
          <w:rFonts w:asciiTheme="minorHAnsi" w:hAnsiTheme="minorHAnsi"/>
          <w:sz w:val="24"/>
          <w:szCs w:val="24"/>
        </w:rPr>
        <w:t xml:space="preserve"> Ostatecznego odbiorcy wsparcia</w:t>
      </w:r>
      <w:r w:rsidR="7635FC89" w:rsidRPr="000E0D99">
        <w:rPr>
          <w:rFonts w:asciiTheme="minorHAnsi" w:hAnsiTheme="minorHAnsi"/>
          <w:sz w:val="24"/>
          <w:szCs w:val="24"/>
        </w:rPr>
        <w:t xml:space="preserve"> </w:t>
      </w:r>
      <w:r w:rsidR="54B2B0BF" w:rsidRPr="000E0D99">
        <w:rPr>
          <w:rFonts w:asciiTheme="minorHAnsi" w:hAnsiTheme="minorHAnsi"/>
          <w:sz w:val="24"/>
          <w:szCs w:val="24"/>
        </w:rPr>
        <w:t>kwotą transakcji)</w:t>
      </w:r>
      <w:r w:rsidR="3C23AAAC" w:rsidRPr="000E0D99">
        <w:rPr>
          <w:rFonts w:asciiTheme="minorHAnsi" w:hAnsiTheme="minorHAnsi"/>
          <w:sz w:val="24"/>
          <w:szCs w:val="24"/>
        </w:rPr>
        <w:t>;</w:t>
      </w:r>
    </w:p>
    <w:p w14:paraId="558FFE57" w14:textId="1DAF800C" w:rsidR="00405DEC" w:rsidRPr="000E0D99" w:rsidRDefault="46EC8F67" w:rsidP="00C93842">
      <w:pPr>
        <w:numPr>
          <w:ilvl w:val="0"/>
          <w:numId w:val="9"/>
        </w:numPr>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„wydatkach kwalifikowalnych” </w:t>
      </w:r>
      <w:r w:rsidR="40F055C0" w:rsidRPr="000E0D99">
        <w:rPr>
          <w:rFonts w:asciiTheme="minorHAnsi" w:hAnsiTheme="minorHAnsi"/>
          <w:sz w:val="24"/>
          <w:szCs w:val="24"/>
        </w:rPr>
        <w:t xml:space="preserve">- </w:t>
      </w:r>
      <w:r w:rsidRPr="000E0D99">
        <w:rPr>
          <w:rFonts w:asciiTheme="minorHAnsi" w:hAnsiTheme="minorHAnsi"/>
          <w:sz w:val="24"/>
          <w:szCs w:val="24"/>
        </w:rPr>
        <w:t>oznacza to wydatki kwalifikowalne</w:t>
      </w:r>
      <w:r w:rsidR="1CA21687" w:rsidRPr="000E0D99">
        <w:rPr>
          <w:rFonts w:asciiTheme="minorHAnsi" w:hAnsiTheme="minorHAnsi" w:cstheme="minorBidi"/>
          <w:sz w:val="24"/>
          <w:szCs w:val="24"/>
        </w:rPr>
        <w:t>, w szczególności</w:t>
      </w:r>
      <w:r w:rsidRPr="000E0D99">
        <w:rPr>
          <w:rFonts w:asciiTheme="minorHAnsi" w:hAnsiTheme="minorHAnsi" w:cstheme="minorBidi"/>
          <w:sz w:val="24"/>
          <w:szCs w:val="24"/>
        </w:rPr>
        <w:t xml:space="preserve"> zgodne</w:t>
      </w:r>
      <w:r w:rsidRPr="000E0D99">
        <w:rPr>
          <w:rFonts w:asciiTheme="minorHAnsi" w:hAnsiTheme="minorHAnsi"/>
          <w:sz w:val="24"/>
          <w:szCs w:val="24"/>
        </w:rPr>
        <w:t xml:space="preserve"> z dokumentem</w:t>
      </w:r>
      <w:r w:rsidR="00B748C5" w:rsidRPr="000E0D99">
        <w:rPr>
          <w:rFonts w:asciiTheme="minorHAnsi" w:hAnsiTheme="minorHAnsi"/>
          <w:sz w:val="24"/>
          <w:szCs w:val="24"/>
        </w:rPr>
        <w:t xml:space="preserve">, o którym mowa w § </w:t>
      </w:r>
      <w:r w:rsidR="001B2271" w:rsidRPr="000E0D99">
        <w:rPr>
          <w:rFonts w:asciiTheme="minorHAnsi" w:hAnsiTheme="minorHAnsi"/>
          <w:sz w:val="24"/>
          <w:szCs w:val="24"/>
        </w:rPr>
        <w:t>5</w:t>
      </w:r>
      <w:r w:rsidR="00B748C5" w:rsidRPr="000E0D99">
        <w:rPr>
          <w:rFonts w:asciiTheme="minorHAnsi" w:hAnsiTheme="minorHAnsi"/>
          <w:sz w:val="24"/>
          <w:szCs w:val="24"/>
        </w:rPr>
        <w:t xml:space="preserve"> ust. 1 pkt 1 oraz </w:t>
      </w:r>
      <w:r w:rsidR="5081B90D" w:rsidRPr="000E0D99">
        <w:rPr>
          <w:rFonts w:asciiTheme="minorHAnsi" w:hAnsiTheme="minorHAnsi"/>
          <w:sz w:val="24"/>
          <w:szCs w:val="24"/>
        </w:rPr>
        <w:t>P</w:t>
      </w:r>
      <w:r w:rsidRPr="000E0D99">
        <w:rPr>
          <w:rFonts w:asciiTheme="minorHAnsi" w:hAnsiTheme="minorHAnsi"/>
          <w:sz w:val="24"/>
          <w:szCs w:val="24"/>
        </w:rPr>
        <w:t>orozumieniem</w:t>
      </w:r>
      <w:r w:rsidR="3B0EB52C" w:rsidRPr="000E0D99">
        <w:rPr>
          <w:rFonts w:asciiTheme="minorHAnsi" w:hAnsiTheme="minorHAnsi"/>
          <w:sz w:val="24"/>
          <w:szCs w:val="24"/>
        </w:rPr>
        <w:t>;</w:t>
      </w:r>
    </w:p>
    <w:p w14:paraId="21FC2EE2" w14:textId="697040B6" w:rsidR="00E20E1B" w:rsidRPr="000E0D99" w:rsidRDefault="707594E4" w:rsidP="00C93842">
      <w:pPr>
        <w:numPr>
          <w:ilvl w:val="0"/>
          <w:numId w:val="9"/>
        </w:numPr>
        <w:tabs>
          <w:tab w:val="left" w:pos="709"/>
        </w:tabs>
        <w:suppressAutoHyphens w:val="0"/>
        <w:spacing w:after="0" w:line="360" w:lineRule="auto"/>
        <w:ind w:left="397" w:hanging="397"/>
        <w:rPr>
          <w:rFonts w:asciiTheme="minorHAnsi" w:hAnsiTheme="minorHAnsi"/>
          <w:sz w:val="24"/>
          <w:szCs w:val="24"/>
        </w:rPr>
      </w:pPr>
      <w:r w:rsidRPr="000E0D99">
        <w:rPr>
          <w:rFonts w:asciiTheme="minorHAnsi" w:hAnsiTheme="minorHAnsi"/>
          <w:sz w:val="24"/>
          <w:szCs w:val="24"/>
        </w:rPr>
        <w:t xml:space="preserve">„wykonawcy” </w:t>
      </w:r>
      <w:r w:rsidR="00A15802" w:rsidRPr="000E0D99">
        <w:rPr>
          <w:rFonts w:asciiTheme="minorHAnsi" w:hAnsiTheme="minorHAnsi"/>
          <w:sz w:val="24"/>
          <w:szCs w:val="24"/>
        </w:rPr>
        <w:t xml:space="preserve">– </w:t>
      </w:r>
      <w:r w:rsidRPr="000E0D99">
        <w:rPr>
          <w:rFonts w:asciiTheme="minorHAnsi" w:hAnsiTheme="minorHAnsi"/>
          <w:sz w:val="24"/>
          <w:szCs w:val="24"/>
        </w:rPr>
        <w:t xml:space="preserve">oznacza to </w:t>
      </w:r>
      <w:r w:rsidR="0041400B" w:rsidRPr="000E0D99">
        <w:rPr>
          <w:rFonts w:asciiTheme="minorHAnsi" w:hAnsiTheme="minorHAnsi"/>
          <w:sz w:val="24"/>
          <w:szCs w:val="24"/>
        </w:rPr>
        <w:t>osobę fizyczną, osobę prawną albo jednostkę organizacyjną nieposiadającą osobowości prawnej</w:t>
      </w:r>
      <w:r w:rsidR="6D509F0B" w:rsidRPr="000E0D99">
        <w:rPr>
          <w:rFonts w:asciiTheme="minorHAnsi" w:hAnsiTheme="minorHAnsi"/>
          <w:sz w:val="24"/>
          <w:szCs w:val="24"/>
        </w:rPr>
        <w:t>,</w:t>
      </w:r>
      <w:r w:rsidRPr="000E0D99">
        <w:rPr>
          <w:rFonts w:asciiTheme="minorHAnsi" w:hAnsiTheme="minorHAnsi"/>
          <w:sz w:val="24"/>
          <w:szCs w:val="24"/>
        </w:rPr>
        <w:t xml:space="preserve"> któr</w:t>
      </w:r>
      <w:r w:rsidR="0041400B" w:rsidRPr="000E0D99">
        <w:rPr>
          <w:rFonts w:asciiTheme="minorHAnsi" w:hAnsiTheme="minorHAnsi"/>
          <w:sz w:val="24"/>
          <w:szCs w:val="24"/>
        </w:rPr>
        <w:t>a</w:t>
      </w:r>
      <w:r w:rsidRPr="000E0D99">
        <w:rPr>
          <w:rFonts w:asciiTheme="minorHAnsi" w:hAnsiTheme="minorHAnsi"/>
          <w:sz w:val="24"/>
          <w:szCs w:val="24"/>
        </w:rPr>
        <w:t xml:space="preserve"> oferuje realizację </w:t>
      </w:r>
      <w:r w:rsidR="5178F4E7" w:rsidRPr="000E0D99">
        <w:rPr>
          <w:rFonts w:asciiTheme="minorHAnsi" w:hAnsiTheme="minorHAnsi"/>
          <w:sz w:val="24"/>
          <w:szCs w:val="24"/>
        </w:rPr>
        <w:t>robót</w:t>
      </w:r>
      <w:r w:rsidRPr="000E0D99">
        <w:rPr>
          <w:rFonts w:asciiTheme="minorHAnsi" w:hAnsiTheme="minorHAnsi"/>
          <w:sz w:val="24"/>
          <w:szCs w:val="24"/>
        </w:rPr>
        <w:t xml:space="preserve"> budowlanych, określone </w:t>
      </w:r>
      <w:r w:rsidR="00A06E22" w:rsidRPr="000E0D99">
        <w:rPr>
          <w:rFonts w:asciiTheme="minorHAnsi" w:hAnsiTheme="minorHAnsi"/>
          <w:sz w:val="24"/>
          <w:szCs w:val="24"/>
        </w:rPr>
        <w:t xml:space="preserve">dostawy </w:t>
      </w:r>
      <w:r w:rsidRPr="000E0D99">
        <w:rPr>
          <w:rFonts w:asciiTheme="minorHAnsi" w:hAnsiTheme="minorHAnsi"/>
          <w:sz w:val="24"/>
          <w:szCs w:val="24"/>
        </w:rPr>
        <w:t xml:space="preserve">lub usługi na rynku lub </w:t>
      </w:r>
      <w:r w:rsidR="00E20E1B" w:rsidRPr="000E0D99">
        <w:rPr>
          <w:rFonts w:asciiTheme="minorHAnsi" w:hAnsiTheme="minorHAnsi"/>
          <w:sz w:val="24"/>
          <w:szCs w:val="24"/>
        </w:rPr>
        <w:t>z Ostatecznym odbiorcą wsparcia/Partnerem/Podmiotem upoważnionym do ponoszenia wydatków w sprawie realizacji zamówienia w Przedsięwzięciu;</w:t>
      </w:r>
    </w:p>
    <w:p w14:paraId="1B0C2FDD" w14:textId="45611899" w:rsidR="00B77F0B" w:rsidRPr="000E0D99" w:rsidRDefault="30C75804" w:rsidP="00C93842">
      <w:pPr>
        <w:numPr>
          <w:ilvl w:val="0"/>
          <w:numId w:val="9"/>
        </w:numPr>
        <w:tabs>
          <w:tab w:val="left" w:pos="709"/>
        </w:tabs>
        <w:suppressAutoHyphens w:val="0"/>
        <w:spacing w:after="0" w:line="360" w:lineRule="auto"/>
        <w:ind w:left="397" w:hanging="397"/>
        <w:rPr>
          <w:i/>
          <w:sz w:val="24"/>
          <w:szCs w:val="24"/>
        </w:rPr>
      </w:pPr>
      <w:r w:rsidRPr="000E0D99">
        <w:rPr>
          <w:rFonts w:asciiTheme="minorHAnsi" w:hAnsiTheme="minorHAnsi"/>
          <w:sz w:val="24"/>
          <w:szCs w:val="24"/>
        </w:rPr>
        <w:t>„</w:t>
      </w:r>
      <w:r w:rsidR="581E5EAD" w:rsidRPr="000E0D99">
        <w:rPr>
          <w:rFonts w:asciiTheme="minorHAnsi" w:hAnsiTheme="minorHAnsi"/>
          <w:sz w:val="24"/>
          <w:szCs w:val="24"/>
        </w:rPr>
        <w:t>zamówieni</w:t>
      </w:r>
      <w:r w:rsidRPr="000E0D99">
        <w:rPr>
          <w:rFonts w:asciiTheme="minorHAnsi" w:hAnsiTheme="minorHAnsi"/>
          <w:sz w:val="24"/>
          <w:szCs w:val="24"/>
        </w:rPr>
        <w:t>u”</w:t>
      </w:r>
      <w:r w:rsidR="581E5EAD" w:rsidRPr="000E0D99">
        <w:rPr>
          <w:rFonts w:asciiTheme="minorHAnsi" w:hAnsiTheme="minorHAnsi"/>
          <w:sz w:val="24"/>
          <w:szCs w:val="24"/>
        </w:rPr>
        <w:t xml:space="preserve"> </w:t>
      </w:r>
      <w:r w:rsidR="00A15802" w:rsidRPr="000E0D99">
        <w:rPr>
          <w:rFonts w:asciiTheme="minorHAnsi" w:hAnsiTheme="minorHAnsi"/>
          <w:sz w:val="24"/>
          <w:szCs w:val="24"/>
        </w:rPr>
        <w:t xml:space="preserve">– </w:t>
      </w:r>
      <w:r w:rsidRPr="000E0D99">
        <w:rPr>
          <w:rFonts w:asciiTheme="minorHAnsi" w:hAnsiTheme="minorHAnsi"/>
          <w:sz w:val="24"/>
          <w:szCs w:val="24"/>
        </w:rPr>
        <w:t>oznacza to</w:t>
      </w:r>
      <w:r w:rsidR="581E5EAD" w:rsidRPr="000E0D99">
        <w:rPr>
          <w:rFonts w:asciiTheme="minorHAnsi" w:hAnsiTheme="minorHAnsi"/>
          <w:sz w:val="24"/>
          <w:szCs w:val="24"/>
        </w:rPr>
        <w:t xml:space="preserve"> </w:t>
      </w:r>
      <w:r w:rsidR="7EFA5A10" w:rsidRPr="000E0D99">
        <w:rPr>
          <w:rFonts w:asciiTheme="minorHAnsi" w:hAnsiTheme="minorHAnsi"/>
          <w:sz w:val="24"/>
          <w:szCs w:val="24"/>
        </w:rPr>
        <w:t xml:space="preserve">pisemną </w:t>
      </w:r>
      <w:r w:rsidR="581E5EAD" w:rsidRPr="000E0D99">
        <w:rPr>
          <w:rFonts w:asciiTheme="minorHAnsi" w:hAnsiTheme="minorHAnsi"/>
          <w:sz w:val="24"/>
          <w:szCs w:val="24"/>
        </w:rPr>
        <w:t xml:space="preserve">umowę odpłatną, </w:t>
      </w:r>
      <w:r w:rsidR="72D7057A" w:rsidRPr="000E0D99">
        <w:rPr>
          <w:rFonts w:asciiTheme="minorHAnsi" w:hAnsiTheme="minorHAnsi"/>
          <w:sz w:val="24"/>
          <w:szCs w:val="24"/>
        </w:rPr>
        <w:t>zawartą pomiędzy Ostatecznym odbiorcą wsparcia</w:t>
      </w:r>
      <w:r w:rsidR="0046545E" w:rsidRPr="000E0D99">
        <w:rPr>
          <w:rFonts w:asciiTheme="minorHAnsi" w:hAnsiTheme="minorHAnsi"/>
          <w:sz w:val="24"/>
          <w:szCs w:val="24"/>
        </w:rPr>
        <w:t>, Partnerem, Podmiotem upoważnionym do ponoszenia wydatków</w:t>
      </w:r>
      <w:r w:rsidR="72D7057A" w:rsidRPr="000E0D99">
        <w:rPr>
          <w:rFonts w:eastAsiaTheme="minorEastAsia"/>
          <w:sz w:val="24"/>
          <w:szCs w:val="24"/>
        </w:rPr>
        <w:t xml:space="preserve"> </w:t>
      </w:r>
      <w:r w:rsidR="72D7057A" w:rsidRPr="000E0D99">
        <w:rPr>
          <w:sz w:val="24"/>
          <w:szCs w:val="24"/>
        </w:rPr>
        <w:t xml:space="preserve">a </w:t>
      </w:r>
      <w:r w:rsidR="78E4DD32" w:rsidRPr="000E0D99">
        <w:rPr>
          <w:sz w:val="24"/>
          <w:szCs w:val="24"/>
        </w:rPr>
        <w:t>w</w:t>
      </w:r>
      <w:r w:rsidR="72D7057A" w:rsidRPr="000E0D99">
        <w:rPr>
          <w:sz w:val="24"/>
          <w:szCs w:val="24"/>
        </w:rPr>
        <w:t xml:space="preserve">ykonawcą, której przedmiotem są usługi, dostawy lub </w:t>
      </w:r>
      <w:r w:rsidR="5178F4E7" w:rsidRPr="000E0D99">
        <w:rPr>
          <w:sz w:val="24"/>
          <w:szCs w:val="24"/>
        </w:rPr>
        <w:t>roboty</w:t>
      </w:r>
      <w:r w:rsidR="72D7057A" w:rsidRPr="000E0D99">
        <w:rPr>
          <w:sz w:val="24"/>
          <w:szCs w:val="24"/>
        </w:rPr>
        <w:t xml:space="preserve"> budowlane</w:t>
      </w:r>
      <w:r w:rsidR="19E420A5" w:rsidRPr="000E0D99">
        <w:rPr>
          <w:sz w:val="24"/>
          <w:szCs w:val="24"/>
        </w:rPr>
        <w:t xml:space="preserve">. Dotyczy to zarówno umów zawieranych na podstawie przepisów </w:t>
      </w:r>
      <w:r w:rsidR="00A06E22" w:rsidRPr="000E0D99">
        <w:rPr>
          <w:sz w:val="24"/>
          <w:szCs w:val="24"/>
        </w:rPr>
        <w:t xml:space="preserve">ustawy </w:t>
      </w:r>
      <w:r w:rsidR="19E420A5" w:rsidRPr="000E0D99">
        <w:rPr>
          <w:sz w:val="24"/>
          <w:szCs w:val="24"/>
        </w:rPr>
        <w:t>P</w:t>
      </w:r>
      <w:r w:rsidR="00A06E22" w:rsidRPr="000E0D99">
        <w:rPr>
          <w:sz w:val="24"/>
          <w:szCs w:val="24"/>
        </w:rPr>
        <w:t>zp</w:t>
      </w:r>
      <w:r w:rsidR="19E420A5" w:rsidRPr="000E0D99">
        <w:rPr>
          <w:sz w:val="24"/>
          <w:szCs w:val="24"/>
        </w:rPr>
        <w:t xml:space="preserve"> jak również na zasadach wynikających z treści niniejszego </w:t>
      </w:r>
      <w:r w:rsidR="371077CF" w:rsidRPr="000E0D99">
        <w:rPr>
          <w:sz w:val="24"/>
          <w:szCs w:val="24"/>
        </w:rPr>
        <w:t>P</w:t>
      </w:r>
      <w:r w:rsidR="19E420A5" w:rsidRPr="000E0D99">
        <w:rPr>
          <w:sz w:val="24"/>
          <w:szCs w:val="24"/>
        </w:rPr>
        <w:t xml:space="preserve">orozumienia i dokumentów w nim </w:t>
      </w:r>
      <w:r w:rsidR="41B71458" w:rsidRPr="000E0D99">
        <w:rPr>
          <w:sz w:val="24"/>
          <w:szCs w:val="24"/>
        </w:rPr>
        <w:t>określonych</w:t>
      </w:r>
      <w:r w:rsidR="19E420A5" w:rsidRPr="000E0D99">
        <w:rPr>
          <w:sz w:val="24"/>
          <w:szCs w:val="24"/>
        </w:rPr>
        <w:t>;</w:t>
      </w:r>
    </w:p>
    <w:p w14:paraId="26AD8839" w14:textId="3F2D9484" w:rsidR="008106D3" w:rsidRPr="000E0D99" w:rsidRDefault="008106D3" w:rsidP="00C93842">
      <w:pPr>
        <w:pStyle w:val="Akapitzlist"/>
        <w:numPr>
          <w:ilvl w:val="0"/>
          <w:numId w:val="9"/>
        </w:numPr>
        <w:suppressAutoHyphens w:val="0"/>
        <w:spacing w:line="360" w:lineRule="auto"/>
        <w:ind w:left="397" w:hanging="397"/>
        <w:rPr>
          <w:rFonts w:ascii="Calibri" w:hAnsi="Calibri"/>
          <w:i/>
        </w:rPr>
      </w:pPr>
      <w:r w:rsidRPr="000E0D99">
        <w:rPr>
          <w:rFonts w:ascii="Calibri" w:hAnsi="Calibri"/>
        </w:rPr>
        <w:lastRenderedPageBreak/>
        <w:t>„zleceniu wypłaty” – oznacza „zlecenie wypłaty środków</w:t>
      </w:r>
      <w:r w:rsidRPr="000E0D99">
        <w:rPr>
          <w:rFonts w:ascii="Calibri" w:hAnsi="Calibri" w:cs="Calibri"/>
        </w:rPr>
        <w:t>",</w:t>
      </w:r>
      <w:r w:rsidRPr="000E0D99">
        <w:rPr>
          <w:rFonts w:ascii="Calibri" w:hAnsi="Calibri"/>
        </w:rPr>
        <w:t xml:space="preserve"> o którym mowa w art.</w:t>
      </w:r>
      <w:r w:rsidR="005A7383" w:rsidRPr="000E0D99">
        <w:rPr>
          <w:rFonts w:ascii="Calibri" w:hAnsi="Calibri"/>
        </w:rPr>
        <w:t xml:space="preserve"> </w:t>
      </w:r>
      <w:r w:rsidRPr="000E0D99">
        <w:rPr>
          <w:rFonts w:ascii="Calibri" w:hAnsi="Calibri"/>
        </w:rPr>
        <w:t>14l</w:t>
      </w:r>
      <w:r w:rsidR="003F6137" w:rsidRPr="000E0D99">
        <w:rPr>
          <w:rFonts w:ascii="Calibri" w:hAnsi="Calibri"/>
        </w:rPr>
        <w:t>p</w:t>
      </w:r>
      <w:r w:rsidRPr="000E0D99">
        <w:rPr>
          <w:rFonts w:ascii="Calibri" w:hAnsi="Calibri"/>
        </w:rPr>
        <w:t xml:space="preserve"> ust.</w:t>
      </w:r>
      <w:r w:rsidR="00D64802" w:rsidRPr="000E0D99">
        <w:rPr>
          <w:rFonts w:ascii="Calibri" w:hAnsi="Calibri"/>
        </w:rPr>
        <w:t xml:space="preserve"> </w:t>
      </w:r>
      <w:r w:rsidR="002474E2" w:rsidRPr="000E0D99">
        <w:rPr>
          <w:rFonts w:ascii="Calibri" w:hAnsi="Calibri"/>
        </w:rPr>
        <w:t>1</w:t>
      </w:r>
      <w:r w:rsidRPr="000E0D99">
        <w:rPr>
          <w:rFonts w:ascii="Calibri" w:hAnsi="Calibri"/>
        </w:rPr>
        <w:t xml:space="preserve"> pkt 1 ustawy, złożone przez Jednostkę wspierającą za pośrednictwem i w sposób przewidziany w systemie PFR, stanowiące podstawę do podjęcia działań zmierzających do wypłaty </w:t>
      </w:r>
      <w:r w:rsidR="00145396" w:rsidRPr="000E0D99">
        <w:rPr>
          <w:rFonts w:ascii="Calibri" w:hAnsi="Calibri"/>
        </w:rPr>
        <w:t xml:space="preserve">przez PFR </w:t>
      </w:r>
      <w:r w:rsidRPr="000E0D99">
        <w:rPr>
          <w:rFonts w:ascii="Calibri" w:hAnsi="Calibri"/>
        </w:rPr>
        <w:t>wsparcia finansowego</w:t>
      </w:r>
      <w:r w:rsidR="000C7BCA" w:rsidRPr="000E0D99">
        <w:rPr>
          <w:rFonts w:ascii="Calibri" w:hAnsi="Calibri" w:cs="Calibri"/>
        </w:rPr>
        <w:t>,</w:t>
      </w:r>
      <w:r w:rsidRPr="000E0D99">
        <w:rPr>
          <w:rFonts w:ascii="Calibri" w:hAnsi="Calibri" w:cs="Calibri"/>
        </w:rPr>
        <w:t xml:space="preserve"> </w:t>
      </w:r>
      <w:r w:rsidR="003B11FD" w:rsidRPr="000E0D99">
        <w:rPr>
          <w:rFonts w:ascii="Calibri" w:hAnsi="Calibri" w:cs="Calibri"/>
        </w:rPr>
        <w:t xml:space="preserve">o którym mowa w art. 14ll ust. 1 ustawy </w:t>
      </w:r>
      <w:r w:rsidR="000528A2" w:rsidRPr="000E0D99">
        <w:rPr>
          <w:rFonts w:ascii="Calibri" w:hAnsi="Calibri" w:cs="Calibri"/>
        </w:rPr>
        <w:t>ze środków pochodzących z budżetu środków europejskich</w:t>
      </w:r>
      <w:r w:rsidR="00613B9C" w:rsidRPr="000E0D99">
        <w:rPr>
          <w:rFonts w:ascii="Calibri" w:hAnsi="Calibri" w:cs="Calibri"/>
          <w:i/>
          <w:iCs/>
        </w:rPr>
        <w:t xml:space="preserve"> </w:t>
      </w:r>
      <w:r w:rsidR="00613B9C" w:rsidRPr="000E0D99">
        <w:rPr>
          <w:rFonts w:ascii="Calibri" w:hAnsi="Calibri" w:cs="Calibri"/>
        </w:rPr>
        <w:t xml:space="preserve">oraz </w:t>
      </w:r>
      <w:bookmarkStart w:id="1" w:name="_Hlk192752472"/>
      <w:r w:rsidR="00234ABE" w:rsidRPr="000E0D99">
        <w:rPr>
          <w:rFonts w:ascii="Calibri" w:hAnsi="Calibri" w:cs="Calibri"/>
        </w:rPr>
        <w:t>fina</w:t>
      </w:r>
      <w:r w:rsidR="002714E9" w:rsidRPr="000E0D99">
        <w:rPr>
          <w:rFonts w:ascii="Calibri" w:hAnsi="Calibri" w:cs="Calibri"/>
        </w:rPr>
        <w:t>nsowani</w:t>
      </w:r>
      <w:r w:rsidR="00FD345B" w:rsidRPr="000E0D99">
        <w:rPr>
          <w:rFonts w:ascii="Calibri" w:hAnsi="Calibri" w:cs="Calibri"/>
        </w:rPr>
        <w:t>a</w:t>
      </w:r>
      <w:r w:rsidR="00234ABE" w:rsidRPr="000E0D99">
        <w:rPr>
          <w:rFonts w:ascii="Calibri" w:hAnsi="Calibri" w:cs="Calibri"/>
        </w:rPr>
        <w:t xml:space="preserve"> podatku VAT </w:t>
      </w:r>
      <w:bookmarkEnd w:id="1"/>
      <w:r w:rsidR="000C7BCA" w:rsidRPr="000E0D99">
        <w:rPr>
          <w:rFonts w:ascii="Calibri" w:hAnsi="Calibri" w:cs="Calibri"/>
        </w:rPr>
        <w:t xml:space="preserve">(jeśli dotyczy) </w:t>
      </w:r>
      <w:r w:rsidR="00A43B02" w:rsidRPr="000E0D99">
        <w:rPr>
          <w:rFonts w:ascii="Calibri" w:hAnsi="Calibri" w:cs="Calibri"/>
        </w:rPr>
        <w:t xml:space="preserve">ze środków </w:t>
      </w:r>
      <w:r w:rsidR="000528A2" w:rsidRPr="000E0D99">
        <w:rPr>
          <w:rFonts w:ascii="Calibri" w:hAnsi="Calibri" w:cs="Calibri"/>
        </w:rPr>
        <w:t xml:space="preserve">PFR, o których mowa w </w:t>
      </w:r>
      <w:r w:rsidR="000C7BCA" w:rsidRPr="000E0D99">
        <w:rPr>
          <w:rFonts w:ascii="Calibri" w:hAnsi="Calibri" w:cs="Calibri"/>
        </w:rPr>
        <w:t>art. 16a</w:t>
      </w:r>
      <w:r w:rsidR="000528A2" w:rsidRPr="000E0D99">
        <w:rPr>
          <w:rFonts w:ascii="Calibri" w:hAnsi="Calibri" w:cs="Calibri"/>
        </w:rPr>
        <w:t xml:space="preserve"> ustawy z dnia 4 lipca 2019 r. o systemie instytucji rozwoju </w:t>
      </w:r>
      <w:r w:rsidR="009C0FAA" w:rsidRPr="000E0D99">
        <w:rPr>
          <w:rFonts w:ascii="Calibri" w:hAnsi="Calibri" w:cs="Calibri"/>
        </w:rPr>
        <w:t>(budżetu państwa)</w:t>
      </w:r>
      <w:r w:rsidR="000C7BCA" w:rsidRPr="000E0D99">
        <w:rPr>
          <w:rFonts w:ascii="Calibri" w:hAnsi="Calibri" w:cs="Calibri"/>
        </w:rPr>
        <w:t>.</w:t>
      </w:r>
    </w:p>
    <w:p w14:paraId="487A0C07" w14:textId="0E09F1E8" w:rsidR="00CF1666" w:rsidRPr="000528A2" w:rsidRDefault="00CF1666" w:rsidP="00B61812">
      <w:pPr>
        <w:pStyle w:val="Nagwek2"/>
      </w:pPr>
      <w:r w:rsidRPr="000528A2">
        <w:t>§ 2.</w:t>
      </w:r>
      <w:r w:rsidR="00C93EA1" w:rsidRPr="000528A2">
        <w:t xml:space="preserve"> </w:t>
      </w:r>
      <w:r w:rsidR="00C93EA1" w:rsidRPr="00B61812">
        <w:t>Przedmiot</w:t>
      </w:r>
      <w:r w:rsidR="00C93EA1" w:rsidRPr="000528A2">
        <w:t xml:space="preserve"> Porozumienia</w:t>
      </w:r>
    </w:p>
    <w:p w14:paraId="07A5DB10" w14:textId="179A786E" w:rsidR="00C96E07" w:rsidRPr="000E0D99" w:rsidRDefault="00C96E07"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0E0D99">
        <w:rPr>
          <w:rFonts w:asciiTheme="minorHAnsi" w:hAnsiTheme="minorHAnsi" w:cstheme="minorHAnsi"/>
        </w:rPr>
        <w:t>Na warunkach określonych w Porozumieniu, Jednostka wspierająca przyznaje wsparcie Ostatecznemu odbiorcy wsparcia na realizację Przedsięwzięcia, a Ostateczny odbiorca wsparcia</w:t>
      </w:r>
      <w:r w:rsidR="00DD2BC5" w:rsidRPr="000E0D99">
        <w:rPr>
          <w:rFonts w:asciiTheme="minorHAnsi" w:hAnsiTheme="minorHAnsi" w:cstheme="minorHAnsi"/>
        </w:rPr>
        <w:t xml:space="preserve"> wraz z Partnerami</w:t>
      </w:r>
      <w:r w:rsidR="00DD2BC5" w:rsidRPr="000E0D99">
        <w:rPr>
          <w:rStyle w:val="Odwoanieprzypisudolnego"/>
          <w:rFonts w:asciiTheme="minorHAnsi" w:hAnsiTheme="minorHAnsi" w:cstheme="minorHAnsi"/>
        </w:rPr>
        <w:footnoteReference w:id="3"/>
      </w:r>
      <w:r w:rsidRPr="000E0D99">
        <w:rPr>
          <w:rFonts w:asciiTheme="minorHAnsi" w:hAnsiTheme="minorHAnsi" w:cstheme="minorHAnsi"/>
        </w:rPr>
        <w:t xml:space="preserve"> </w:t>
      </w:r>
      <w:r w:rsidR="00385BA5" w:rsidRPr="000E0D99">
        <w:rPr>
          <w:rFonts w:asciiTheme="minorHAnsi" w:hAnsiTheme="minorHAnsi" w:cstheme="minorHAnsi"/>
        </w:rPr>
        <w:t>i/lub</w:t>
      </w:r>
      <w:r w:rsidR="00DD2BC5" w:rsidRPr="000E0D99">
        <w:rPr>
          <w:rFonts w:asciiTheme="minorHAnsi" w:hAnsiTheme="minorHAnsi" w:cstheme="minorHAnsi"/>
        </w:rPr>
        <w:t xml:space="preserve"> </w:t>
      </w:r>
      <w:r w:rsidR="00F625AE">
        <w:rPr>
          <w:rFonts w:asciiTheme="minorHAnsi" w:hAnsiTheme="minorHAnsi" w:cstheme="minorHAnsi"/>
        </w:rPr>
        <w:t>P</w:t>
      </w:r>
      <w:r w:rsidR="00DD2BC5" w:rsidRPr="000E0D99">
        <w:rPr>
          <w:rFonts w:asciiTheme="minorHAnsi" w:hAnsiTheme="minorHAnsi" w:cstheme="minorHAnsi"/>
        </w:rPr>
        <w:t xml:space="preserve">odmiotami upoważnionymi do ponoszenia wydatków </w:t>
      </w:r>
      <w:r w:rsidRPr="000E0D99">
        <w:rPr>
          <w:rFonts w:asciiTheme="minorHAnsi" w:hAnsiTheme="minorHAnsi" w:cstheme="minorHAnsi"/>
        </w:rPr>
        <w:t>zobowiązuje</w:t>
      </w:r>
      <w:r w:rsidR="00DD2BC5" w:rsidRPr="000E0D99">
        <w:rPr>
          <w:rFonts w:asciiTheme="minorHAnsi" w:hAnsiTheme="minorHAnsi" w:cstheme="minorHAnsi"/>
        </w:rPr>
        <w:t>/ą</w:t>
      </w:r>
      <w:r w:rsidRPr="000E0D99">
        <w:rPr>
          <w:rFonts w:asciiTheme="minorHAnsi" w:hAnsiTheme="minorHAnsi" w:cstheme="minorHAnsi"/>
        </w:rPr>
        <w:t xml:space="preserve"> się do jego realizacji, z zastrzeżeniem § </w:t>
      </w:r>
      <w:r w:rsidR="008D7BEF" w:rsidRPr="000E0D99">
        <w:rPr>
          <w:rFonts w:asciiTheme="minorHAnsi" w:hAnsiTheme="minorHAnsi" w:cstheme="minorHAnsi"/>
        </w:rPr>
        <w:t>6</w:t>
      </w:r>
      <w:r w:rsidRPr="000E0D99">
        <w:rPr>
          <w:rFonts w:asciiTheme="minorHAnsi" w:hAnsiTheme="minorHAnsi" w:cstheme="minorHAnsi"/>
        </w:rPr>
        <w:t xml:space="preserve"> ust. </w:t>
      </w:r>
      <w:r w:rsidR="00EE333A" w:rsidRPr="000E0D99">
        <w:rPr>
          <w:rFonts w:asciiTheme="minorHAnsi" w:hAnsiTheme="minorHAnsi" w:cstheme="minorHAnsi"/>
        </w:rPr>
        <w:t>9</w:t>
      </w:r>
      <w:r w:rsidRPr="000E0D99">
        <w:rPr>
          <w:rFonts w:asciiTheme="minorHAnsi" w:hAnsiTheme="minorHAnsi" w:cstheme="minorHAnsi"/>
        </w:rPr>
        <w:t>.</w:t>
      </w:r>
    </w:p>
    <w:p w14:paraId="0BF3FC0E" w14:textId="601AE378" w:rsidR="00CF1666" w:rsidRPr="000E0D99" w:rsidRDefault="3DF05289"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0E0D99">
        <w:rPr>
          <w:rFonts w:asciiTheme="minorHAnsi" w:hAnsiTheme="minorHAnsi" w:cstheme="minorHAnsi"/>
          <w:color w:val="242424"/>
          <w:shd w:val="clear" w:color="auto" w:fill="FFFFFF"/>
        </w:rPr>
        <w:t xml:space="preserve">Wsparcie jest przeznaczone na realizację </w:t>
      </w:r>
      <w:r w:rsidR="5879E8D2" w:rsidRPr="000E0D99">
        <w:rPr>
          <w:rFonts w:asciiTheme="minorHAnsi" w:hAnsiTheme="minorHAnsi" w:cstheme="minorHAnsi"/>
          <w:color w:val="242424"/>
          <w:shd w:val="clear" w:color="auto" w:fill="FFFFFF"/>
        </w:rPr>
        <w:t>P</w:t>
      </w:r>
      <w:r w:rsidRPr="000E0D99">
        <w:rPr>
          <w:rFonts w:asciiTheme="minorHAnsi" w:hAnsiTheme="minorHAnsi" w:cstheme="minorHAnsi"/>
          <w:color w:val="242424"/>
          <w:shd w:val="clear" w:color="auto" w:fill="FFFFFF"/>
        </w:rPr>
        <w:t xml:space="preserve">rzedsięwzięcia zgodnie z </w:t>
      </w:r>
      <w:r w:rsidR="2A593E77" w:rsidRPr="000E0D99">
        <w:rPr>
          <w:rFonts w:asciiTheme="minorHAnsi" w:hAnsiTheme="minorHAnsi" w:cstheme="minorHAnsi"/>
          <w:color w:val="242424"/>
          <w:shd w:val="clear" w:color="auto" w:fill="FFFFFF"/>
        </w:rPr>
        <w:t>W</w:t>
      </w:r>
      <w:r w:rsidRPr="000E0D99">
        <w:rPr>
          <w:rFonts w:asciiTheme="minorHAnsi" w:hAnsiTheme="minorHAnsi" w:cstheme="minorHAnsi"/>
          <w:color w:val="242424"/>
          <w:shd w:val="clear" w:color="auto" w:fill="FFFFFF"/>
        </w:rPr>
        <w:t xml:space="preserve">nioskiem zawierającym cel i zakres </w:t>
      </w:r>
      <w:r w:rsidR="5879E8D2" w:rsidRPr="000E0D99">
        <w:rPr>
          <w:rFonts w:asciiTheme="minorHAnsi" w:hAnsiTheme="minorHAnsi" w:cstheme="minorHAnsi"/>
          <w:color w:val="242424"/>
          <w:shd w:val="clear" w:color="auto" w:fill="FFFFFF"/>
        </w:rPr>
        <w:t>P</w:t>
      </w:r>
      <w:r w:rsidRPr="000E0D99">
        <w:rPr>
          <w:rFonts w:asciiTheme="minorHAnsi" w:hAnsiTheme="minorHAnsi" w:cstheme="minorHAnsi"/>
          <w:color w:val="242424"/>
          <w:shd w:val="clear" w:color="auto" w:fill="FFFFFF"/>
        </w:rPr>
        <w:t>rzedsięwzięcia,</w:t>
      </w:r>
      <w:r w:rsidR="70375395" w:rsidRPr="000E0D99">
        <w:rPr>
          <w:rFonts w:asciiTheme="minorHAnsi" w:hAnsiTheme="minorHAnsi" w:cstheme="minorHAnsi"/>
          <w:color w:val="242424"/>
          <w:shd w:val="clear" w:color="auto" w:fill="FFFFFF"/>
        </w:rPr>
        <w:t xml:space="preserve"> stanowiącym załącznik </w:t>
      </w:r>
      <w:r w:rsidR="70375395" w:rsidRPr="000E0D99">
        <w:rPr>
          <w:rFonts w:asciiTheme="minorHAnsi" w:hAnsiTheme="minorHAnsi" w:cstheme="minorHAnsi"/>
          <w:shd w:val="clear" w:color="auto" w:fill="FFFFFF"/>
        </w:rPr>
        <w:t xml:space="preserve">nr </w:t>
      </w:r>
      <w:r w:rsidR="0F16F90C" w:rsidRPr="000E0D99">
        <w:rPr>
          <w:rFonts w:asciiTheme="minorHAnsi" w:hAnsiTheme="minorHAnsi" w:cstheme="minorHAnsi"/>
        </w:rPr>
        <w:t>3</w:t>
      </w:r>
      <w:r w:rsidR="0F16F90C" w:rsidRPr="000E0D99">
        <w:rPr>
          <w:rFonts w:asciiTheme="minorHAnsi" w:hAnsiTheme="minorHAnsi" w:cstheme="minorHAnsi"/>
          <w:color w:val="FF0000"/>
        </w:rPr>
        <w:t xml:space="preserve"> </w:t>
      </w:r>
      <w:r w:rsidRPr="000E0D99">
        <w:rPr>
          <w:rFonts w:asciiTheme="minorHAnsi" w:hAnsiTheme="minorHAnsi" w:cstheme="minorHAnsi"/>
          <w:color w:val="242424"/>
          <w:shd w:val="clear" w:color="auto" w:fill="FFFFFF"/>
        </w:rPr>
        <w:t xml:space="preserve">do </w:t>
      </w:r>
      <w:r w:rsidR="12FB9C67" w:rsidRPr="000E0D99">
        <w:rPr>
          <w:rFonts w:asciiTheme="minorHAnsi" w:hAnsiTheme="minorHAnsi" w:cstheme="minorHAnsi"/>
          <w:color w:val="242424"/>
        </w:rPr>
        <w:t>P</w:t>
      </w:r>
      <w:r w:rsidRPr="000E0D99">
        <w:rPr>
          <w:rFonts w:asciiTheme="minorHAnsi" w:hAnsiTheme="minorHAnsi" w:cstheme="minorHAnsi"/>
          <w:color w:val="242424"/>
          <w:shd w:val="clear" w:color="auto" w:fill="FFFFFF"/>
        </w:rPr>
        <w:t>orozumienia.</w:t>
      </w:r>
    </w:p>
    <w:p w14:paraId="4ABBF9A0" w14:textId="66CE137A" w:rsidR="00B15FA1" w:rsidRPr="000E0D99" w:rsidRDefault="00FF6072" w:rsidP="00CA0DE2">
      <w:pPr>
        <w:pStyle w:val="Tekstpodstawowy"/>
        <w:numPr>
          <w:ilvl w:val="0"/>
          <w:numId w:val="2"/>
        </w:numPr>
        <w:tabs>
          <w:tab w:val="clear" w:pos="900"/>
        </w:tabs>
        <w:autoSpaceDE w:val="0"/>
        <w:spacing w:line="360" w:lineRule="auto"/>
        <w:ind w:left="357" w:hanging="357"/>
        <w:jc w:val="left"/>
        <w:rPr>
          <w:rFonts w:asciiTheme="minorHAnsi" w:hAnsiTheme="minorHAnsi" w:cstheme="minorHAnsi"/>
        </w:rPr>
      </w:pPr>
      <w:bookmarkStart w:id="2" w:name="_Hlk159411346"/>
      <w:r w:rsidRPr="000E0D99">
        <w:rPr>
          <w:rFonts w:asciiTheme="minorHAnsi" w:hAnsiTheme="minorHAnsi" w:cstheme="minorHAnsi"/>
        </w:rPr>
        <w:t>Brak zrealizowania przez Ostatecznego odbiorcę wsparcia Przedsięwzięcia skutkuje niekwalifikowalnością całości wydatków poniesionych na podstaw</w:t>
      </w:r>
      <w:bookmarkEnd w:id="2"/>
      <w:r w:rsidRPr="000E0D99">
        <w:rPr>
          <w:rFonts w:asciiTheme="minorHAnsi" w:hAnsiTheme="minorHAnsi" w:cstheme="minorHAnsi"/>
        </w:rPr>
        <w:t xml:space="preserve">ie Porozumienia i </w:t>
      </w:r>
      <w:r w:rsidR="00375A91" w:rsidRPr="000E0D99">
        <w:rPr>
          <w:rFonts w:asciiTheme="minorHAnsi" w:hAnsiTheme="minorHAnsi" w:cstheme="minorHAnsi"/>
        </w:rPr>
        <w:t xml:space="preserve">pierwotnie </w:t>
      </w:r>
      <w:r w:rsidRPr="000E0D99">
        <w:rPr>
          <w:rFonts w:asciiTheme="minorHAnsi" w:hAnsiTheme="minorHAnsi" w:cstheme="minorHAnsi"/>
        </w:rPr>
        <w:t>rozliczonych w ramach Przedsięwzięcia.</w:t>
      </w:r>
    </w:p>
    <w:p w14:paraId="092F2E18" w14:textId="1FCB6309" w:rsidR="00B15FA1" w:rsidRPr="000E0D99" w:rsidRDefault="00B15FA1" w:rsidP="00CA0DE2">
      <w:pPr>
        <w:pStyle w:val="Tekstpodstawowy"/>
        <w:numPr>
          <w:ilvl w:val="0"/>
          <w:numId w:val="2"/>
        </w:numPr>
        <w:tabs>
          <w:tab w:val="clear" w:pos="900"/>
          <w:tab w:val="left" w:leader="dot" w:pos="4395"/>
          <w:tab w:val="left" w:leader="dot" w:pos="6237"/>
          <w:tab w:val="left" w:leader="dot" w:pos="7088"/>
          <w:tab w:val="left" w:pos="7371"/>
          <w:tab w:val="left" w:leader="dot" w:pos="9070"/>
        </w:tabs>
        <w:autoSpaceDE w:val="0"/>
        <w:spacing w:line="360" w:lineRule="auto"/>
        <w:ind w:left="357" w:hanging="357"/>
        <w:jc w:val="left"/>
        <w:rPr>
          <w:rFonts w:asciiTheme="minorHAnsi" w:hAnsiTheme="minorHAnsi" w:cstheme="minorBidi"/>
        </w:rPr>
      </w:pPr>
      <w:r w:rsidRPr="3857055B">
        <w:rPr>
          <w:rFonts w:asciiTheme="minorHAnsi" w:hAnsiTheme="minorHAnsi" w:cstheme="minorBidi"/>
        </w:rPr>
        <w:t xml:space="preserve">Całkowita wartość Przedsięwzięcia wynosi </w:t>
      </w:r>
      <w:r w:rsidR="00CA56F5">
        <w:tab/>
      </w:r>
      <w:r w:rsidRPr="3857055B">
        <w:rPr>
          <w:rFonts w:asciiTheme="minorHAnsi" w:hAnsiTheme="minorHAnsi" w:cstheme="minorBidi"/>
        </w:rPr>
        <w:t>,</w:t>
      </w:r>
      <w:r w:rsidR="00CA56F5">
        <w:tab/>
      </w:r>
      <w:r w:rsidRPr="3857055B">
        <w:rPr>
          <w:rFonts w:asciiTheme="minorHAnsi" w:hAnsiTheme="minorHAnsi" w:cstheme="minorBidi"/>
        </w:rPr>
        <w:t xml:space="preserve">zł </w:t>
      </w:r>
      <w:r w:rsidRPr="3857055B">
        <w:rPr>
          <w:rFonts w:asciiTheme="minorHAnsi" w:eastAsia="Calibri" w:hAnsiTheme="minorHAnsi" w:cstheme="minorBidi"/>
        </w:rPr>
        <w:t>(słownie</w:t>
      </w:r>
      <w:r w:rsidR="00CA56F5" w:rsidRPr="3857055B">
        <w:rPr>
          <w:rFonts w:asciiTheme="minorHAnsi" w:eastAsia="Calibri" w:hAnsiTheme="minorHAnsi" w:cstheme="minorBidi"/>
        </w:rPr>
        <w:t>:</w:t>
      </w:r>
      <w:r w:rsidR="00CA56F5">
        <w:rPr>
          <w:rFonts w:eastAsia="Calibri"/>
        </w:rPr>
        <w:tab/>
      </w:r>
      <w:r w:rsidRPr="3857055B">
        <w:rPr>
          <w:rFonts w:asciiTheme="minorHAnsi" w:eastAsia="Calibri" w:hAnsiTheme="minorHAnsi" w:cstheme="minorBidi"/>
        </w:rPr>
        <w:t>).</w:t>
      </w:r>
    </w:p>
    <w:p w14:paraId="76BC3AE1" w14:textId="1C993898" w:rsidR="006D707C" w:rsidRPr="000E0D99" w:rsidRDefault="071D09C3"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Bidi"/>
        </w:rPr>
      </w:pPr>
      <w:r w:rsidRPr="3AEDB645">
        <w:rPr>
          <w:rFonts w:asciiTheme="minorHAnsi" w:eastAsia="Calibri" w:hAnsiTheme="minorHAnsi" w:cstheme="minorBidi"/>
        </w:rPr>
        <w:t>Całkowita kwota wydatków kwalifikowalnych</w:t>
      </w:r>
      <w:r w:rsidR="51A46755" w:rsidRPr="3AEDB645">
        <w:rPr>
          <w:rFonts w:asciiTheme="minorHAnsi" w:eastAsia="Calibri" w:hAnsiTheme="minorHAnsi" w:cstheme="minorBidi"/>
        </w:rPr>
        <w:t xml:space="preserve"> </w:t>
      </w:r>
      <w:r w:rsidRPr="3AEDB645">
        <w:rPr>
          <w:rFonts w:asciiTheme="minorHAnsi" w:eastAsia="Calibri" w:hAnsiTheme="minorHAnsi" w:cstheme="minorBidi"/>
        </w:rPr>
        <w:t>Przedsięwzięcia</w:t>
      </w:r>
      <w:r w:rsidR="18989EA3" w:rsidRPr="3AEDB645">
        <w:rPr>
          <w:rFonts w:asciiTheme="minorHAnsi" w:eastAsia="Calibri" w:hAnsiTheme="minorHAnsi" w:cstheme="minorBidi"/>
        </w:rPr>
        <w:t xml:space="preserve"> </w:t>
      </w:r>
      <w:r w:rsidRPr="3AEDB645">
        <w:rPr>
          <w:rFonts w:asciiTheme="minorHAnsi" w:eastAsia="Calibri" w:hAnsiTheme="minorHAnsi" w:cstheme="minorBidi"/>
        </w:rPr>
        <w:t>wynosi:</w:t>
      </w:r>
      <w:r w:rsidR="40C8799D">
        <w:tab/>
      </w:r>
      <w:r w:rsidRPr="3AEDB645">
        <w:rPr>
          <w:rFonts w:asciiTheme="minorHAnsi" w:eastAsia="Calibri" w:hAnsiTheme="minorHAnsi" w:cstheme="minorBidi"/>
        </w:rPr>
        <w:t>,</w:t>
      </w:r>
      <w:r w:rsidR="40C8799D">
        <w:tab/>
      </w:r>
      <w:r w:rsidRPr="3AEDB645">
        <w:rPr>
          <w:rFonts w:asciiTheme="minorHAnsi" w:eastAsia="Calibri" w:hAnsiTheme="minorHAnsi" w:cstheme="minorBidi"/>
        </w:rPr>
        <w:t xml:space="preserve"> zł (słownie:</w:t>
      </w:r>
      <w:r w:rsidR="40C8799D">
        <w:tab/>
      </w:r>
      <w:r w:rsidRPr="3AEDB645">
        <w:rPr>
          <w:rFonts w:asciiTheme="minorHAnsi" w:eastAsia="Calibri" w:hAnsiTheme="minorHAnsi" w:cstheme="minorBidi"/>
        </w:rPr>
        <w:t>).</w:t>
      </w:r>
    </w:p>
    <w:p w14:paraId="36BBF000" w14:textId="6822CDD1" w:rsidR="000E0D99" w:rsidRPr="000E0D99" w:rsidRDefault="008444BA"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Bidi"/>
        </w:rPr>
      </w:pPr>
      <w:r w:rsidRPr="60E1E669">
        <w:rPr>
          <w:rFonts w:asciiTheme="minorHAnsi" w:eastAsia="Calibri" w:hAnsiTheme="minorHAnsi" w:cstheme="minorBidi"/>
        </w:rPr>
        <w:t>Kwota wsparcia z</w:t>
      </w:r>
      <w:r w:rsidR="00395695" w:rsidRPr="60E1E669">
        <w:rPr>
          <w:rFonts w:asciiTheme="minorHAnsi" w:eastAsia="Calibri" w:hAnsiTheme="minorHAnsi" w:cstheme="minorBidi"/>
        </w:rPr>
        <w:t>e środków</w:t>
      </w:r>
      <w:r w:rsidR="00604FCE" w:rsidRPr="60E1E669">
        <w:rPr>
          <w:rFonts w:asciiTheme="minorHAnsi" w:eastAsia="Calibri" w:hAnsiTheme="minorHAnsi" w:cstheme="minorBidi"/>
        </w:rPr>
        <w:t xml:space="preserve"> </w:t>
      </w:r>
      <w:r w:rsidRPr="60E1E669">
        <w:rPr>
          <w:rFonts w:asciiTheme="minorHAnsi" w:eastAsia="Calibri" w:hAnsiTheme="minorHAnsi" w:cstheme="minorBidi"/>
        </w:rPr>
        <w:t xml:space="preserve">Krajowego Planu Odbudowy i Zwiększania Odporności wynosi </w:t>
      </w:r>
      <w:r>
        <w:tab/>
      </w:r>
      <w:r w:rsidRPr="60E1E669">
        <w:rPr>
          <w:rFonts w:asciiTheme="minorHAnsi" w:eastAsia="Calibri" w:hAnsiTheme="minorHAnsi" w:cstheme="minorBidi"/>
        </w:rPr>
        <w:t>,</w:t>
      </w:r>
      <w:r>
        <w:tab/>
      </w:r>
      <w:r w:rsidRPr="60E1E669">
        <w:rPr>
          <w:rFonts w:asciiTheme="minorHAnsi" w:eastAsia="Calibri" w:hAnsiTheme="minorHAnsi" w:cstheme="minorBidi"/>
        </w:rPr>
        <w:t xml:space="preserve"> zł (słownie:</w:t>
      </w:r>
      <w:r>
        <w:tab/>
      </w:r>
      <w:r w:rsidRPr="60E1E669">
        <w:rPr>
          <w:rFonts w:asciiTheme="minorHAnsi" w:eastAsia="Calibri" w:hAnsiTheme="minorHAnsi" w:cstheme="minorBidi"/>
        </w:rPr>
        <w:t>)</w:t>
      </w:r>
      <w:r w:rsidR="00156132" w:rsidRPr="60E1E669">
        <w:rPr>
          <w:rFonts w:asciiTheme="minorHAnsi" w:eastAsia="Calibri" w:hAnsiTheme="minorHAnsi" w:cstheme="minorBidi"/>
        </w:rPr>
        <w:t>.</w:t>
      </w:r>
    </w:p>
    <w:p w14:paraId="4674299B" w14:textId="5BB7DDDC" w:rsidR="000E0D99" w:rsidRPr="000E0D99" w:rsidRDefault="1217FCBF"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Bidi"/>
        </w:rPr>
      </w:pPr>
      <w:r w:rsidRPr="3AEDB645">
        <w:rPr>
          <w:rFonts w:asciiTheme="minorHAnsi" w:hAnsiTheme="minorHAnsi" w:cstheme="minorBidi"/>
        </w:rPr>
        <w:t>Kwota wsparcia</w:t>
      </w:r>
      <w:r w:rsidR="564139FF" w:rsidRPr="3AEDB645">
        <w:rPr>
          <w:rFonts w:asciiTheme="minorHAnsi" w:hAnsiTheme="minorHAnsi" w:cstheme="minorBidi"/>
        </w:rPr>
        <w:t xml:space="preserve"> </w:t>
      </w:r>
      <w:r w:rsidR="6D3AC9DA" w:rsidRPr="3AEDB645">
        <w:rPr>
          <w:rFonts w:asciiTheme="minorHAnsi" w:hAnsiTheme="minorHAnsi" w:cstheme="minorBidi"/>
        </w:rPr>
        <w:t xml:space="preserve">przeznaczona na finansowanie </w:t>
      </w:r>
      <w:r w:rsidRPr="3AEDB645">
        <w:rPr>
          <w:rFonts w:asciiTheme="minorHAnsi" w:hAnsiTheme="minorHAnsi" w:cstheme="minorBidi"/>
        </w:rPr>
        <w:t xml:space="preserve">podatku </w:t>
      </w:r>
      <w:r w:rsidR="657D5520" w:rsidRPr="3AEDB645">
        <w:rPr>
          <w:rFonts w:asciiTheme="minorHAnsi" w:hAnsiTheme="minorHAnsi" w:cstheme="minorBidi"/>
        </w:rPr>
        <w:t>VAT</w:t>
      </w:r>
      <w:r w:rsidR="16654FE0" w:rsidRPr="3AEDB645">
        <w:rPr>
          <w:rFonts w:asciiTheme="minorHAnsi" w:hAnsiTheme="minorHAnsi" w:cstheme="minorBidi"/>
        </w:rPr>
        <w:t xml:space="preserve"> od</w:t>
      </w:r>
      <w:r w:rsidRPr="3AEDB645">
        <w:rPr>
          <w:rFonts w:asciiTheme="minorHAnsi" w:hAnsiTheme="minorHAnsi" w:cstheme="minorBidi"/>
        </w:rPr>
        <w:t xml:space="preserve"> </w:t>
      </w:r>
      <w:r w:rsidR="6D3AC9DA" w:rsidRPr="3AEDB645">
        <w:rPr>
          <w:rFonts w:asciiTheme="minorHAnsi" w:hAnsiTheme="minorHAnsi" w:cstheme="minorBidi"/>
        </w:rPr>
        <w:t>wydatków</w:t>
      </w:r>
      <w:r w:rsidR="3D1E8399" w:rsidRPr="3AEDB645">
        <w:rPr>
          <w:rFonts w:asciiTheme="minorHAnsi" w:hAnsiTheme="minorHAnsi" w:cstheme="minorBidi"/>
        </w:rPr>
        <w:t xml:space="preserve"> </w:t>
      </w:r>
      <w:r w:rsidR="00232605">
        <w:rPr>
          <w:rFonts w:asciiTheme="minorHAnsi" w:hAnsiTheme="minorHAnsi" w:cstheme="minorBidi"/>
        </w:rPr>
        <w:t xml:space="preserve">kwalifikowalnych </w:t>
      </w:r>
      <w:r w:rsidR="3D1E8399" w:rsidRPr="3AEDB645">
        <w:rPr>
          <w:rFonts w:asciiTheme="minorHAnsi" w:hAnsiTheme="minorHAnsi" w:cstheme="minorBidi"/>
        </w:rPr>
        <w:t xml:space="preserve">poniesionych </w:t>
      </w:r>
      <w:r w:rsidR="005936F7">
        <w:rPr>
          <w:rFonts w:asciiTheme="minorHAnsi" w:hAnsiTheme="minorHAnsi" w:cstheme="minorBidi"/>
        </w:rPr>
        <w:t xml:space="preserve">po dacie </w:t>
      </w:r>
      <w:r w:rsidR="3D1E8399" w:rsidRPr="3AEDB645">
        <w:rPr>
          <w:rFonts w:asciiTheme="minorHAnsi" w:hAnsiTheme="minorHAnsi" w:cstheme="minorBidi"/>
        </w:rPr>
        <w:t>otrzymani</w:t>
      </w:r>
      <w:r w:rsidR="00C82A00">
        <w:rPr>
          <w:rFonts w:asciiTheme="minorHAnsi" w:hAnsiTheme="minorHAnsi" w:cstheme="minorBidi"/>
        </w:rPr>
        <w:t>a pierwszej</w:t>
      </w:r>
      <w:r w:rsidR="3D1E8399" w:rsidRPr="3AEDB645">
        <w:rPr>
          <w:rFonts w:asciiTheme="minorHAnsi" w:hAnsiTheme="minorHAnsi" w:cstheme="minorBidi"/>
        </w:rPr>
        <w:t xml:space="preserve"> zaliczki z PFR</w:t>
      </w:r>
      <w:r w:rsidR="6F593F37" w:rsidRPr="3AEDB645">
        <w:rPr>
          <w:rFonts w:asciiTheme="minorHAnsi" w:hAnsiTheme="minorHAnsi" w:cstheme="minorBidi"/>
        </w:rPr>
        <w:t>,</w:t>
      </w:r>
      <w:r w:rsidR="6D3AC9DA" w:rsidRPr="3AEDB645">
        <w:rPr>
          <w:rFonts w:asciiTheme="minorHAnsi" w:hAnsiTheme="minorHAnsi" w:cstheme="minorBidi"/>
        </w:rPr>
        <w:t xml:space="preserve"> </w:t>
      </w:r>
      <w:r w:rsidRPr="3AEDB645">
        <w:rPr>
          <w:rFonts w:asciiTheme="minorHAnsi" w:hAnsiTheme="minorHAnsi" w:cstheme="minorBidi"/>
        </w:rPr>
        <w:t xml:space="preserve">wynosi </w:t>
      </w:r>
      <w:r w:rsidR="005F5A7F">
        <w:tab/>
      </w:r>
      <w:r w:rsidRPr="3AEDB645">
        <w:rPr>
          <w:rFonts w:asciiTheme="minorHAnsi" w:hAnsiTheme="minorHAnsi" w:cstheme="minorBidi"/>
        </w:rPr>
        <w:t xml:space="preserve"> zł (słownie:</w:t>
      </w:r>
      <w:r w:rsidR="65EC952B" w:rsidRPr="3AEDB645">
        <w:rPr>
          <w:rFonts w:asciiTheme="minorHAnsi" w:hAnsiTheme="minorHAnsi" w:cstheme="minorBidi"/>
        </w:rPr>
        <w:t xml:space="preserve"> </w:t>
      </w:r>
      <w:r w:rsidR="005F5A7F">
        <w:tab/>
      </w:r>
      <w:r w:rsidR="009814BC">
        <w:t>)</w:t>
      </w:r>
      <w:r w:rsidR="5B3C19FF" w:rsidRPr="3AEDB645">
        <w:rPr>
          <w:rFonts w:asciiTheme="minorHAnsi" w:hAnsiTheme="minorHAnsi" w:cstheme="minorBidi"/>
        </w:rPr>
        <w:t>.</w:t>
      </w:r>
    </w:p>
    <w:p w14:paraId="77369925" w14:textId="3B70F978" w:rsidR="00C96E07" w:rsidRPr="000E0D99" w:rsidRDefault="00C96E07"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0E0D99">
        <w:rPr>
          <w:rFonts w:asciiTheme="minorHAnsi" w:hAnsiTheme="minorHAnsi" w:cstheme="minorHAnsi"/>
        </w:rPr>
        <w:t>Ostateczny odbiorca wsparcia</w:t>
      </w:r>
      <w:r w:rsidR="001D78A9">
        <w:rPr>
          <w:rFonts w:asciiTheme="minorHAnsi" w:hAnsiTheme="minorHAnsi" w:cstheme="minorHAnsi"/>
        </w:rPr>
        <w:t>,</w:t>
      </w:r>
      <w:r w:rsidRPr="000E0D99">
        <w:rPr>
          <w:rFonts w:asciiTheme="minorHAnsi" w:hAnsiTheme="minorHAnsi" w:cstheme="minorHAnsi"/>
        </w:rPr>
        <w:t xml:space="preserve"> </w:t>
      </w:r>
      <w:r w:rsidR="00DD2BC5" w:rsidRPr="000E0D99">
        <w:rPr>
          <w:rFonts w:asciiTheme="minorHAnsi" w:hAnsiTheme="minorHAnsi" w:cstheme="minorHAnsi"/>
        </w:rPr>
        <w:t>Partnerzy</w:t>
      </w:r>
      <w:r w:rsidR="00DD2BC5" w:rsidRPr="000E0D99">
        <w:rPr>
          <w:rFonts w:asciiTheme="minorHAnsi" w:hAnsiTheme="minorHAnsi" w:cstheme="minorHAnsi"/>
          <w:vertAlign w:val="superscript"/>
        </w:rPr>
        <w:footnoteReference w:id="4"/>
      </w:r>
      <w:r w:rsidR="00DD2BC5" w:rsidRPr="000E0D99">
        <w:rPr>
          <w:rFonts w:asciiTheme="minorHAnsi" w:hAnsiTheme="minorHAnsi" w:cstheme="minorHAnsi"/>
        </w:rPr>
        <w:t xml:space="preserve"> </w:t>
      </w:r>
      <w:r w:rsidR="00502F44" w:rsidRPr="000E0D99">
        <w:rPr>
          <w:rFonts w:asciiTheme="minorHAnsi" w:hAnsiTheme="minorHAnsi" w:cstheme="minorHAnsi"/>
        </w:rPr>
        <w:t>i/lub</w:t>
      </w:r>
      <w:r w:rsidR="00DD2BC5" w:rsidRPr="000E0D99">
        <w:rPr>
          <w:rFonts w:asciiTheme="minorHAnsi" w:hAnsiTheme="minorHAnsi" w:cstheme="minorHAnsi"/>
        </w:rPr>
        <w:t xml:space="preserve"> Podmioty upoważnione do ponoszenia wydatków </w:t>
      </w:r>
      <w:r w:rsidRPr="000E0D99">
        <w:rPr>
          <w:rFonts w:asciiTheme="minorHAnsi" w:hAnsiTheme="minorHAnsi" w:cstheme="minorHAnsi"/>
        </w:rPr>
        <w:t>nie mo</w:t>
      </w:r>
      <w:r w:rsidR="00DD2BC5" w:rsidRPr="000E0D99">
        <w:rPr>
          <w:rFonts w:asciiTheme="minorHAnsi" w:hAnsiTheme="minorHAnsi" w:cstheme="minorHAnsi"/>
        </w:rPr>
        <w:t>gą</w:t>
      </w:r>
      <w:r w:rsidRPr="000E0D99">
        <w:rPr>
          <w:rFonts w:asciiTheme="minorHAnsi" w:hAnsiTheme="minorHAnsi" w:cstheme="minorHAnsi"/>
        </w:rPr>
        <w:t xml:space="preserve"> przeznaczać otrzymanego wsparcia na cele inne niż związane z </w:t>
      </w:r>
      <w:r w:rsidR="12E25F05" w:rsidRPr="000E0D99">
        <w:rPr>
          <w:rFonts w:asciiTheme="minorHAnsi" w:hAnsiTheme="minorHAnsi" w:cstheme="minorHAnsi"/>
        </w:rPr>
        <w:lastRenderedPageBreak/>
        <w:t xml:space="preserve">realizacją </w:t>
      </w:r>
      <w:r w:rsidRPr="000E0D99">
        <w:rPr>
          <w:rFonts w:asciiTheme="minorHAnsi" w:hAnsiTheme="minorHAnsi" w:cstheme="minorHAnsi"/>
        </w:rPr>
        <w:t>Przedsięwzięci</w:t>
      </w:r>
      <w:r w:rsidR="01895F9C" w:rsidRPr="000E0D99">
        <w:rPr>
          <w:rFonts w:asciiTheme="minorHAnsi" w:hAnsiTheme="minorHAnsi" w:cstheme="minorHAnsi"/>
        </w:rPr>
        <w:t>a</w:t>
      </w:r>
      <w:r w:rsidRPr="000E0D99">
        <w:rPr>
          <w:rFonts w:asciiTheme="minorHAnsi" w:hAnsiTheme="minorHAnsi" w:cstheme="minorHAnsi"/>
        </w:rPr>
        <w:t xml:space="preserve">. Wydatki przeznaczone na cele inne niż wskazane we Wniosku nie zostaną uznane za </w:t>
      </w:r>
      <w:r w:rsidR="3256BC5A" w:rsidRPr="000E0D99">
        <w:rPr>
          <w:rFonts w:asciiTheme="minorHAnsi" w:hAnsiTheme="minorHAnsi" w:cstheme="minorHAnsi"/>
        </w:rPr>
        <w:t xml:space="preserve">wydatki </w:t>
      </w:r>
      <w:r w:rsidRPr="000E0D99">
        <w:rPr>
          <w:rFonts w:asciiTheme="minorHAnsi" w:hAnsiTheme="minorHAnsi" w:cstheme="minorHAnsi"/>
        </w:rPr>
        <w:t>kwalifikowalne przez Jednostkę wspierającą</w:t>
      </w:r>
      <w:r w:rsidR="00755C60" w:rsidRPr="000E0D99">
        <w:rPr>
          <w:rFonts w:asciiTheme="minorHAnsi" w:hAnsiTheme="minorHAnsi" w:cstheme="minorHAnsi"/>
        </w:rPr>
        <w:t>.</w:t>
      </w:r>
    </w:p>
    <w:p w14:paraId="1B97A9DD" w14:textId="17A9B6E7" w:rsidR="000E0D99" w:rsidRPr="00DB312B" w:rsidRDefault="00F65CEE" w:rsidP="00CA0DE2">
      <w:pPr>
        <w:pStyle w:val="Pisma"/>
        <w:numPr>
          <w:ilvl w:val="0"/>
          <w:numId w:val="2"/>
        </w:numPr>
        <w:suppressAutoHyphens w:val="0"/>
        <w:autoSpaceDE/>
        <w:spacing w:line="360" w:lineRule="auto"/>
        <w:ind w:left="357" w:hanging="357"/>
        <w:jc w:val="left"/>
        <w:rPr>
          <w:rFonts w:asciiTheme="minorHAnsi" w:hAnsiTheme="minorHAnsi"/>
          <w:sz w:val="24"/>
        </w:rPr>
      </w:pPr>
      <w:r w:rsidRPr="7D161C08">
        <w:rPr>
          <w:rFonts w:asciiTheme="minorHAnsi" w:hAnsiTheme="minorHAnsi"/>
          <w:sz w:val="24"/>
        </w:rPr>
        <w:t>Ostateczny odbiorca wsparcia zobowiązany jest do zapewnienia finansowania Przedsięwzięcia</w:t>
      </w:r>
      <w:r>
        <w:rPr>
          <w:rFonts w:asciiTheme="minorHAnsi" w:hAnsiTheme="minorHAnsi"/>
          <w:sz w:val="24"/>
        </w:rPr>
        <w:t xml:space="preserve">, w tym do pokrycia podatku </w:t>
      </w:r>
      <w:r w:rsidRPr="3AEDB645">
        <w:rPr>
          <w:rFonts w:asciiTheme="minorHAnsi" w:hAnsiTheme="minorHAnsi"/>
          <w:sz w:val="24"/>
        </w:rPr>
        <w:t>od towarów i usług (VAT). Podatek VAT nie może być finansowany ze środków RRF.</w:t>
      </w:r>
    </w:p>
    <w:p w14:paraId="15BB6286" w14:textId="56810242" w:rsidR="00DF4FED" w:rsidRPr="000E0D99" w:rsidRDefault="1B2FAA4F" w:rsidP="00CA0DE2">
      <w:pPr>
        <w:pStyle w:val="Pisma"/>
        <w:numPr>
          <w:ilvl w:val="0"/>
          <w:numId w:val="2"/>
        </w:numPr>
        <w:suppressAutoHyphens w:val="0"/>
        <w:autoSpaceDE/>
        <w:spacing w:line="360" w:lineRule="auto"/>
        <w:ind w:left="357" w:hanging="357"/>
        <w:jc w:val="left"/>
        <w:rPr>
          <w:rFonts w:asciiTheme="minorHAnsi" w:hAnsiTheme="minorHAnsi" w:cstheme="minorHAnsi"/>
          <w:sz w:val="24"/>
        </w:rPr>
      </w:pPr>
      <w:r w:rsidRPr="000E0D99">
        <w:rPr>
          <w:rFonts w:asciiTheme="minorHAnsi" w:hAnsiTheme="minorHAnsi"/>
          <w:sz w:val="24"/>
        </w:rPr>
        <w:t xml:space="preserve">Ostateczny odbiorca wsparcia zobowiązuje się pokryć w pełnym zakresie wszelkie </w:t>
      </w:r>
      <w:r w:rsidRPr="000E0D99">
        <w:rPr>
          <w:rFonts w:asciiTheme="minorHAnsi" w:hAnsiTheme="minorHAnsi" w:cstheme="minorHAnsi"/>
          <w:sz w:val="24"/>
        </w:rPr>
        <w:t>wydatki niekwalifikowalne w ramach Przedsięwzięcia</w:t>
      </w:r>
    </w:p>
    <w:p w14:paraId="59B27418" w14:textId="77777777" w:rsidR="000E0D99" w:rsidRPr="000E0D99" w:rsidRDefault="5BCAC3FE" w:rsidP="00CA0DE2">
      <w:pPr>
        <w:pStyle w:val="Akapitzlist"/>
        <w:numPr>
          <w:ilvl w:val="0"/>
          <w:numId w:val="2"/>
        </w:numPr>
        <w:spacing w:line="360" w:lineRule="auto"/>
        <w:ind w:left="357" w:hanging="357"/>
        <w:rPr>
          <w:rFonts w:asciiTheme="minorHAnsi" w:hAnsiTheme="minorHAnsi" w:cstheme="minorHAnsi"/>
        </w:rPr>
      </w:pPr>
      <w:r w:rsidRPr="000E0D99">
        <w:rPr>
          <w:rFonts w:asciiTheme="minorHAnsi" w:hAnsiTheme="minorHAnsi" w:cstheme="minorHAnsi"/>
        </w:rPr>
        <w:t>Wydatki</w:t>
      </w:r>
      <w:r w:rsidR="10FD9106" w:rsidRPr="000E0D99">
        <w:rPr>
          <w:rFonts w:asciiTheme="minorHAnsi" w:hAnsiTheme="minorHAnsi" w:cstheme="minorHAnsi"/>
        </w:rPr>
        <w:t>,</w:t>
      </w:r>
      <w:r w:rsidR="778168FB" w:rsidRPr="000E0D99">
        <w:rPr>
          <w:rFonts w:asciiTheme="minorHAnsi" w:hAnsiTheme="minorHAnsi" w:cstheme="minorHAnsi"/>
        </w:rPr>
        <w:t xml:space="preserve"> o których mowa w ust</w:t>
      </w:r>
      <w:r w:rsidR="122F0C5B" w:rsidRPr="000E0D99">
        <w:rPr>
          <w:rFonts w:asciiTheme="minorHAnsi" w:hAnsiTheme="minorHAnsi" w:cstheme="minorHAnsi"/>
        </w:rPr>
        <w:t>.</w:t>
      </w:r>
      <w:r w:rsidR="778168FB" w:rsidRPr="000E0D99">
        <w:rPr>
          <w:rFonts w:asciiTheme="minorHAnsi" w:hAnsiTheme="minorHAnsi" w:cstheme="minorHAnsi"/>
        </w:rPr>
        <w:t xml:space="preserve"> </w:t>
      </w:r>
      <w:r w:rsidR="00DD2BC5" w:rsidRPr="000E0D99">
        <w:rPr>
          <w:rFonts w:asciiTheme="minorHAnsi" w:hAnsiTheme="minorHAnsi" w:cstheme="minorHAnsi"/>
        </w:rPr>
        <w:t>4-6</w:t>
      </w:r>
      <w:r w:rsidR="004439B4" w:rsidRPr="000E0D99">
        <w:rPr>
          <w:rFonts w:asciiTheme="minorHAnsi" w:hAnsiTheme="minorHAnsi" w:cstheme="minorHAnsi"/>
        </w:rPr>
        <w:t xml:space="preserve"> i 7</w:t>
      </w:r>
      <w:r w:rsidR="1D86A9E5" w:rsidRPr="000E0D99">
        <w:rPr>
          <w:rFonts w:asciiTheme="minorHAnsi" w:hAnsiTheme="minorHAnsi" w:cstheme="minorHAnsi"/>
        </w:rPr>
        <w:t>,</w:t>
      </w:r>
      <w:r w:rsidR="2DA56506" w:rsidRPr="000E0D99">
        <w:rPr>
          <w:rFonts w:asciiTheme="minorHAnsi" w:hAnsiTheme="minorHAnsi" w:cstheme="minorHAnsi"/>
        </w:rPr>
        <w:t xml:space="preserve"> przeznaczone są na realizację Przedsięwzięcia zgodnie z Wnioskiem</w:t>
      </w:r>
      <w:r w:rsidRPr="000E0D99">
        <w:rPr>
          <w:rFonts w:asciiTheme="minorHAnsi" w:hAnsiTheme="minorHAnsi" w:cstheme="minorHAnsi"/>
        </w:rPr>
        <w:t>.</w:t>
      </w:r>
    </w:p>
    <w:p w14:paraId="23A8D012" w14:textId="7F9A3364" w:rsidR="00DD2BC5" w:rsidRPr="000E0D99" w:rsidRDefault="00DD2BC5" w:rsidP="00CA0DE2">
      <w:pPr>
        <w:pStyle w:val="Akapitzlist"/>
        <w:numPr>
          <w:ilvl w:val="0"/>
          <w:numId w:val="2"/>
        </w:numPr>
        <w:spacing w:line="360" w:lineRule="auto"/>
        <w:ind w:left="357" w:hanging="357"/>
        <w:rPr>
          <w:rFonts w:asciiTheme="minorHAnsi" w:hAnsiTheme="minorHAnsi" w:cstheme="minorHAnsi"/>
        </w:rPr>
      </w:pPr>
      <w:r w:rsidRPr="000E0D99">
        <w:rPr>
          <w:rFonts w:asciiTheme="minorHAnsi" w:hAnsiTheme="minorHAnsi" w:cstheme="minorHAnsi"/>
        </w:rPr>
        <w:t>Podmiotami uprawnionymi do ponoszenia wydatków są podmioty wskazane we Wniosku. Tymi podmiotami są:</w:t>
      </w:r>
    </w:p>
    <w:p w14:paraId="1E42F75E" w14:textId="77777777" w:rsidR="00DD2BC5" w:rsidRPr="000E0D99" w:rsidRDefault="00DD2BC5" w:rsidP="00CA0DE2">
      <w:pPr>
        <w:pStyle w:val="Akapitzlist"/>
        <w:numPr>
          <w:ilvl w:val="1"/>
          <w:numId w:val="37"/>
        </w:numPr>
        <w:spacing w:line="360" w:lineRule="auto"/>
        <w:ind w:left="714" w:hanging="357"/>
        <w:rPr>
          <w:rFonts w:asciiTheme="minorHAnsi" w:hAnsiTheme="minorHAnsi" w:cstheme="minorHAnsi"/>
        </w:rPr>
      </w:pPr>
      <w:r w:rsidRPr="000E0D99">
        <w:rPr>
          <w:rFonts w:asciiTheme="minorHAnsi" w:hAnsiTheme="minorHAnsi" w:cstheme="minorHAnsi"/>
        </w:rPr>
        <w:t>Ostateczny odbiorca wsparcia;</w:t>
      </w:r>
    </w:p>
    <w:p w14:paraId="14EEC3D9" w14:textId="77777777" w:rsidR="000E0D99" w:rsidRPr="000E0D99" w:rsidRDefault="00DD2BC5" w:rsidP="00CA0DE2">
      <w:pPr>
        <w:pStyle w:val="Akapitzlist"/>
        <w:numPr>
          <w:ilvl w:val="1"/>
          <w:numId w:val="37"/>
        </w:numPr>
        <w:spacing w:line="360" w:lineRule="auto"/>
        <w:ind w:left="714" w:hanging="357"/>
        <w:rPr>
          <w:rFonts w:asciiTheme="minorHAnsi" w:hAnsiTheme="minorHAnsi" w:cstheme="minorHAnsi"/>
        </w:rPr>
      </w:pPr>
      <w:r w:rsidRPr="000E0D99">
        <w:rPr>
          <w:rFonts w:asciiTheme="minorHAnsi" w:hAnsiTheme="minorHAnsi" w:cstheme="minorHAnsi"/>
        </w:rPr>
        <w:t>Partner;</w:t>
      </w:r>
    </w:p>
    <w:p w14:paraId="1011455F" w14:textId="48BCFACF" w:rsidR="00C77D10" w:rsidRPr="000E0D99" w:rsidRDefault="00DD2BC5" w:rsidP="00CA0DE2">
      <w:pPr>
        <w:pStyle w:val="Akapitzlist"/>
        <w:numPr>
          <w:ilvl w:val="1"/>
          <w:numId w:val="37"/>
        </w:numPr>
        <w:spacing w:line="360" w:lineRule="auto"/>
        <w:ind w:left="714" w:hanging="357"/>
        <w:rPr>
          <w:rFonts w:asciiTheme="minorHAnsi" w:hAnsiTheme="minorHAnsi" w:cstheme="minorHAnsi"/>
        </w:rPr>
      </w:pPr>
      <w:r w:rsidRPr="000E0D99">
        <w:rPr>
          <w:rFonts w:asciiTheme="minorHAnsi" w:hAnsiTheme="minorHAnsi" w:cstheme="minorHAnsi"/>
        </w:rPr>
        <w:t xml:space="preserve">Podmiot upoważniony do ponoszenia wydatków wskazany w załączniku nr </w:t>
      </w:r>
      <w:r w:rsidR="000E0D99" w:rsidRPr="000E0D99">
        <w:rPr>
          <w:rFonts w:asciiTheme="minorHAnsi" w:hAnsiTheme="minorHAnsi" w:cstheme="minorHAnsi"/>
        </w:rPr>
        <w:t>8</w:t>
      </w:r>
      <w:r w:rsidRPr="000E0D99">
        <w:rPr>
          <w:rFonts w:asciiTheme="minorHAnsi" w:hAnsiTheme="minorHAnsi" w:cstheme="minorHAnsi"/>
        </w:rPr>
        <w:t xml:space="preserve"> do Porozumienia.</w:t>
      </w:r>
    </w:p>
    <w:p w14:paraId="37720E1B" w14:textId="052CABA8" w:rsidR="00DF4FED" w:rsidRPr="006C1F30" w:rsidRDefault="2DA56506" w:rsidP="00CA0DE2">
      <w:pPr>
        <w:pStyle w:val="Akapitzlist"/>
        <w:numPr>
          <w:ilvl w:val="0"/>
          <w:numId w:val="2"/>
        </w:numPr>
        <w:spacing w:line="360" w:lineRule="auto"/>
        <w:ind w:left="357" w:hanging="357"/>
        <w:rPr>
          <w:rFonts w:asciiTheme="minorHAnsi" w:hAnsiTheme="minorHAnsi"/>
        </w:rPr>
      </w:pPr>
      <w:r w:rsidRPr="41F468E6">
        <w:rPr>
          <w:rFonts w:asciiTheme="minorHAnsi" w:hAnsiTheme="minorHAnsi"/>
        </w:rPr>
        <w:t xml:space="preserve">Wydatki ponoszone przez </w:t>
      </w:r>
      <w:r w:rsidR="00DD2BC5">
        <w:rPr>
          <w:rFonts w:asciiTheme="minorHAnsi" w:hAnsiTheme="minorHAnsi"/>
        </w:rPr>
        <w:t>podmioty wskazane w ust. 1</w:t>
      </w:r>
      <w:r w:rsidR="000E0D99">
        <w:rPr>
          <w:rFonts w:asciiTheme="minorHAnsi" w:hAnsiTheme="minorHAnsi"/>
        </w:rPr>
        <w:t>2</w:t>
      </w:r>
      <w:r w:rsidR="00FF6072" w:rsidRPr="41F468E6">
        <w:rPr>
          <w:rFonts w:asciiTheme="minorHAnsi" w:hAnsiTheme="minorHAnsi"/>
        </w:rPr>
        <w:t xml:space="preserve"> </w:t>
      </w:r>
      <w:r w:rsidRPr="41F468E6">
        <w:rPr>
          <w:rFonts w:asciiTheme="minorHAnsi" w:hAnsiTheme="minorHAnsi"/>
        </w:rPr>
        <w:t>wykraczające poza maksymalną kwotę wydatków kwalifikowalnych, określoną w ust.</w:t>
      </w:r>
      <w:r w:rsidR="00FB42CD" w:rsidRPr="41F468E6">
        <w:rPr>
          <w:rFonts w:asciiTheme="minorHAnsi" w:hAnsiTheme="minorHAnsi"/>
        </w:rPr>
        <w:t xml:space="preserve"> 5</w:t>
      </w:r>
      <w:r w:rsidRPr="41F468E6">
        <w:rPr>
          <w:rFonts w:asciiTheme="minorHAnsi" w:hAnsiTheme="minorHAnsi"/>
        </w:rPr>
        <w:t xml:space="preserve">, w tym wydatki wynikające ze wzrostu kosztu całkowitego realizacji Przedsięwzięcia po </w:t>
      </w:r>
      <w:r w:rsidR="5BCAC3FE" w:rsidRPr="41F468E6">
        <w:rPr>
          <w:rFonts w:asciiTheme="minorHAnsi" w:hAnsiTheme="minorHAnsi"/>
        </w:rPr>
        <w:t xml:space="preserve">zawarciu </w:t>
      </w:r>
      <w:r w:rsidR="00909F18" w:rsidRPr="41F468E6">
        <w:rPr>
          <w:rFonts w:asciiTheme="minorHAnsi" w:hAnsiTheme="minorHAnsi"/>
        </w:rPr>
        <w:t>P</w:t>
      </w:r>
      <w:r w:rsidRPr="41F468E6">
        <w:rPr>
          <w:rFonts w:asciiTheme="minorHAnsi" w:hAnsiTheme="minorHAnsi"/>
        </w:rPr>
        <w:t>orozumienia</w:t>
      </w:r>
      <w:r w:rsidR="00D16179">
        <w:rPr>
          <w:rFonts w:asciiTheme="minorHAnsi" w:hAnsiTheme="minorHAnsi" w:cstheme="minorBidi"/>
        </w:rPr>
        <w:t>,</w:t>
      </w:r>
      <w:r w:rsidR="00200B19">
        <w:rPr>
          <w:rFonts w:asciiTheme="minorHAnsi" w:hAnsiTheme="minorHAnsi" w:cstheme="minorBidi"/>
        </w:rPr>
        <w:t xml:space="preserve"> </w:t>
      </w:r>
      <w:r w:rsidRPr="41F468E6">
        <w:rPr>
          <w:rFonts w:asciiTheme="minorHAnsi" w:hAnsiTheme="minorHAnsi"/>
        </w:rPr>
        <w:t>są wydatkami niekwalifikowalnym</w:t>
      </w:r>
      <w:r w:rsidR="00D16179">
        <w:rPr>
          <w:rFonts w:asciiTheme="minorHAnsi" w:hAnsiTheme="minorHAnsi"/>
        </w:rPr>
        <w:t>i.</w:t>
      </w:r>
    </w:p>
    <w:p w14:paraId="2D93F79A" w14:textId="3310F7C4" w:rsidR="00DF4FED" w:rsidRPr="006C1F30" w:rsidRDefault="1B2FAA4F" w:rsidP="00CA0DE2">
      <w:pPr>
        <w:pStyle w:val="Akapitzlist"/>
        <w:numPr>
          <w:ilvl w:val="0"/>
          <w:numId w:val="2"/>
        </w:numPr>
        <w:tabs>
          <w:tab w:val="left" w:leader="dot" w:pos="1276"/>
          <w:tab w:val="left" w:leader="dot" w:pos="1843"/>
          <w:tab w:val="left" w:leader="dot" w:pos="8364"/>
        </w:tabs>
        <w:spacing w:line="360" w:lineRule="auto"/>
        <w:ind w:left="357" w:hanging="357"/>
        <w:rPr>
          <w:rFonts w:asciiTheme="minorHAnsi" w:hAnsiTheme="minorHAnsi"/>
        </w:rPr>
      </w:pPr>
      <w:r w:rsidRPr="41F468E6">
        <w:rPr>
          <w:rFonts w:asciiTheme="minorHAnsi" w:hAnsiTheme="minorHAnsi"/>
        </w:rPr>
        <w:t xml:space="preserve">Dla Przedsięwzięcia objętego pomocą publiczną albo pomocą de minimis, wsparcie jest przekazywane i rozliczane zgodnie z zasadami </w:t>
      </w:r>
      <w:r w:rsidR="4613DFA7" w:rsidRPr="41F468E6">
        <w:rPr>
          <w:rFonts w:asciiTheme="minorHAnsi" w:hAnsiTheme="minorHAnsi"/>
        </w:rPr>
        <w:t>P</w:t>
      </w:r>
      <w:r w:rsidRPr="41F468E6">
        <w:rPr>
          <w:rFonts w:asciiTheme="minorHAnsi" w:hAnsiTheme="minorHAnsi"/>
        </w:rPr>
        <w:t>lanu rozwojowego odpowiednim rozporządzeniem właściwego ministra albo decyzją Komisji Europejskiej nr</w:t>
      </w:r>
      <w:r>
        <w:tab/>
      </w:r>
      <w:r w:rsidR="1EA6F2C7" w:rsidRPr="41F468E6">
        <w:rPr>
          <w:rFonts w:asciiTheme="minorHAnsi" w:hAnsiTheme="minorHAnsi" w:cstheme="minorBidi"/>
        </w:rPr>
        <w:t xml:space="preserve"> </w:t>
      </w:r>
      <w:r w:rsidRPr="41F468E6">
        <w:rPr>
          <w:rFonts w:asciiTheme="minorHAnsi" w:hAnsiTheme="minorHAnsi"/>
        </w:rPr>
        <w:t>z dnia</w:t>
      </w:r>
      <w:r>
        <w:tab/>
      </w:r>
      <w:r w:rsidR="00F56517" w:rsidRPr="41F468E6">
        <w:rPr>
          <w:rFonts w:asciiTheme="minorHAnsi" w:hAnsiTheme="minorHAnsi"/>
        </w:rPr>
        <w:t xml:space="preserve"> </w:t>
      </w:r>
      <w:r w:rsidRPr="41F468E6">
        <w:rPr>
          <w:rFonts w:asciiTheme="minorHAnsi" w:hAnsiTheme="minorHAnsi"/>
        </w:rPr>
        <w:t>20</w:t>
      </w:r>
      <w:r>
        <w:tab/>
      </w:r>
      <w:r w:rsidR="00F56517" w:rsidRPr="41F468E6">
        <w:rPr>
          <w:rFonts w:asciiTheme="minorHAnsi" w:hAnsiTheme="minorHAnsi"/>
        </w:rPr>
        <w:t xml:space="preserve"> </w:t>
      </w:r>
      <w:r w:rsidRPr="41F468E6">
        <w:rPr>
          <w:rFonts w:asciiTheme="minorHAnsi" w:hAnsiTheme="minorHAnsi"/>
        </w:rPr>
        <w:t xml:space="preserve">r. w sprawie zatwierdzenia pomocy indywidualnej oraz na warunkach określonych w </w:t>
      </w:r>
      <w:r w:rsidR="507B6B32" w:rsidRPr="41F468E6">
        <w:rPr>
          <w:rFonts w:asciiTheme="minorHAnsi" w:hAnsiTheme="minorHAnsi"/>
        </w:rPr>
        <w:t>P</w:t>
      </w:r>
      <w:r w:rsidRPr="41F468E6">
        <w:rPr>
          <w:rFonts w:asciiTheme="minorHAnsi" w:hAnsiTheme="minorHAnsi"/>
        </w:rPr>
        <w:t xml:space="preserve">orozumieniu. Ewentualna zmiana kwoty wsparcia, o której mowa w ust. </w:t>
      </w:r>
      <w:r w:rsidR="00FB42CD" w:rsidRPr="41F468E6">
        <w:rPr>
          <w:rFonts w:asciiTheme="minorHAnsi" w:hAnsiTheme="minorHAnsi"/>
        </w:rPr>
        <w:t>6</w:t>
      </w:r>
      <w:r w:rsidR="00E85F70">
        <w:rPr>
          <w:rFonts w:asciiTheme="minorHAnsi" w:hAnsiTheme="minorHAnsi"/>
        </w:rPr>
        <w:t xml:space="preserve"> i 7</w:t>
      </w:r>
      <w:r w:rsidR="000479A6">
        <w:rPr>
          <w:rFonts w:asciiTheme="minorHAnsi" w:hAnsiTheme="minorHAnsi"/>
        </w:rPr>
        <w:t>,</w:t>
      </w:r>
      <w:r w:rsidRPr="41F468E6">
        <w:rPr>
          <w:rFonts w:asciiTheme="minorHAnsi" w:hAnsiTheme="minorHAnsi"/>
        </w:rPr>
        <w:t xml:space="preserve"> nie może spowodować przekroczenia dopuszczalnego maksymalnego poziomu intensywności wsparcia określonego dla danego rodzaju pomocy w rozporządzeniu albo decyzji, o których mowa w zdaniu pierwszym.</w:t>
      </w:r>
    </w:p>
    <w:p w14:paraId="4DBF77F9" w14:textId="6706A09A" w:rsidR="00670E0F" w:rsidRDefault="757F71F9" w:rsidP="00670E0F">
      <w:pPr>
        <w:pStyle w:val="Akapitzlist"/>
        <w:numPr>
          <w:ilvl w:val="0"/>
          <w:numId w:val="2"/>
        </w:numPr>
        <w:tabs>
          <w:tab w:val="left" w:leader="dot" w:pos="1276"/>
          <w:tab w:val="left" w:leader="dot" w:pos="1843"/>
          <w:tab w:val="left" w:leader="dot" w:pos="8364"/>
        </w:tabs>
        <w:spacing w:line="360" w:lineRule="auto"/>
        <w:ind w:left="357" w:hanging="357"/>
        <w:rPr>
          <w:rFonts w:ascii="Calibri" w:hAnsi="Calibri" w:cs="Calibri"/>
        </w:rPr>
      </w:pPr>
      <w:r w:rsidRPr="3AEDB645">
        <w:rPr>
          <w:rFonts w:ascii="Calibri" w:hAnsi="Calibri" w:cs="Calibri"/>
        </w:rPr>
        <w:t>Ostateczny odbiorca wsparcia zobowiązuje się do realizacji Przedsięwzięcia zgodnie i w oparciu o Wniosek oraz harmonogram płatności</w:t>
      </w:r>
      <w:r w:rsidR="26CB2A75" w:rsidRPr="3AEDB645">
        <w:rPr>
          <w:rFonts w:ascii="Calibri" w:hAnsi="Calibri" w:cs="Calibri"/>
        </w:rPr>
        <w:t xml:space="preserve"> </w:t>
      </w:r>
      <w:r w:rsidRPr="3AEDB645">
        <w:rPr>
          <w:rFonts w:ascii="Calibri" w:hAnsi="Calibri" w:cs="Calibri"/>
        </w:rPr>
        <w:t xml:space="preserve">realizacji Przedsięwzięcia. Ww. </w:t>
      </w:r>
      <w:r w:rsidR="3C400F74" w:rsidRPr="3AEDB645">
        <w:rPr>
          <w:rFonts w:ascii="Calibri" w:eastAsia="Calibri" w:hAnsi="Calibri" w:cs="Calibri"/>
        </w:rPr>
        <w:t>harmonogram opracowan</w:t>
      </w:r>
      <w:r w:rsidR="000F00AB">
        <w:rPr>
          <w:rFonts w:ascii="Calibri" w:eastAsia="Calibri" w:hAnsi="Calibri" w:cs="Calibri"/>
        </w:rPr>
        <w:t>y</w:t>
      </w:r>
      <w:r w:rsidRPr="3AEDB645">
        <w:rPr>
          <w:rFonts w:ascii="Calibri" w:hAnsi="Calibri" w:cs="Calibri"/>
        </w:rPr>
        <w:t xml:space="preserve"> przez Ostatecznego odbiorcę wsparcia na podstawie Wniosku</w:t>
      </w:r>
      <w:r w:rsidR="3C400F74" w:rsidRPr="3AEDB645">
        <w:rPr>
          <w:rFonts w:ascii="Calibri" w:eastAsia="Calibri" w:hAnsi="Calibri" w:cs="Calibri"/>
        </w:rPr>
        <w:t xml:space="preserve"> stanowi</w:t>
      </w:r>
      <w:r w:rsidR="001D78A9">
        <w:rPr>
          <w:rFonts w:ascii="Calibri" w:hAnsi="Calibri"/>
        </w:rPr>
        <w:t xml:space="preserve"> </w:t>
      </w:r>
      <w:r w:rsidRPr="3AEDB645">
        <w:rPr>
          <w:rFonts w:ascii="Calibri" w:hAnsi="Calibri"/>
        </w:rPr>
        <w:t>załącznik nr</w:t>
      </w:r>
      <w:r w:rsidRPr="3AEDB645">
        <w:rPr>
          <w:rFonts w:ascii="Calibri" w:hAnsi="Calibri"/>
          <w:color w:val="FF0000"/>
        </w:rPr>
        <w:t xml:space="preserve"> </w:t>
      </w:r>
      <w:r w:rsidR="26CB2A75" w:rsidRPr="3AEDB645">
        <w:rPr>
          <w:rFonts w:ascii="Calibri" w:eastAsia="Calibri" w:hAnsi="Calibri" w:cs="Calibri"/>
          <w:color w:val="000000" w:themeColor="text1"/>
        </w:rPr>
        <w:t>4</w:t>
      </w:r>
      <w:r w:rsidRPr="3AEDB645">
        <w:rPr>
          <w:rFonts w:ascii="Calibri" w:hAnsi="Calibri" w:cs="Calibri"/>
        </w:rPr>
        <w:t xml:space="preserve"> do Porozumienia.</w:t>
      </w:r>
    </w:p>
    <w:p w14:paraId="6D73C34F" w14:textId="72FFCD86" w:rsidR="006415CD" w:rsidRPr="006C1F30" w:rsidRDefault="006415CD" w:rsidP="00B61812">
      <w:pPr>
        <w:pStyle w:val="Nagwek2"/>
      </w:pPr>
      <w:r w:rsidRPr="006C1F30">
        <w:lastRenderedPageBreak/>
        <w:t>§ 3.</w:t>
      </w:r>
      <w:r w:rsidR="00C93EA1" w:rsidRPr="006C1F30">
        <w:t xml:space="preserve"> </w:t>
      </w:r>
      <w:r w:rsidR="00C93EA1" w:rsidRPr="00B61812">
        <w:t>Obowiązki</w:t>
      </w:r>
      <w:r w:rsidR="00C93EA1" w:rsidRPr="006C1F30">
        <w:t xml:space="preserve"> Ostatecznego odbiorcy wsparcia</w:t>
      </w:r>
    </w:p>
    <w:p w14:paraId="39FD98D9" w14:textId="77777777" w:rsidR="005B2E61" w:rsidRDefault="2B6B670E"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6C1F30">
        <w:rPr>
          <w:rFonts w:asciiTheme="minorHAnsi" w:hAnsiTheme="minorHAnsi"/>
        </w:rPr>
        <w:t>W związku z realizacją Pr</w:t>
      </w:r>
      <w:r w:rsidR="79CD0CC8" w:rsidRPr="006C1F30">
        <w:rPr>
          <w:rFonts w:asciiTheme="minorHAnsi" w:hAnsiTheme="minorHAnsi"/>
        </w:rPr>
        <w:t>zedsięwzięcia</w:t>
      </w:r>
      <w:r w:rsidR="41182C75" w:rsidRPr="006C1F30">
        <w:rPr>
          <w:rFonts w:asciiTheme="minorHAnsi" w:hAnsiTheme="minorHAnsi"/>
        </w:rPr>
        <w:t>,</w:t>
      </w:r>
      <w:r w:rsidRPr="006C1F30">
        <w:rPr>
          <w:rFonts w:asciiTheme="minorHAnsi" w:hAnsiTheme="minorHAnsi"/>
        </w:rPr>
        <w:t xml:space="preserve"> </w:t>
      </w:r>
      <w:r w:rsidR="79CD0CC8" w:rsidRPr="006C1F30">
        <w:rPr>
          <w:rFonts w:asciiTheme="minorHAnsi" w:hAnsiTheme="minorHAnsi"/>
        </w:rPr>
        <w:t>Ostateczny odbiorca wsparcia</w:t>
      </w:r>
      <w:r w:rsidRPr="006C1F30">
        <w:rPr>
          <w:rFonts w:asciiTheme="minorHAnsi" w:hAnsiTheme="minorHAnsi"/>
        </w:rPr>
        <w:t xml:space="preserve"> zobowiązuje się w szczególności do:</w:t>
      </w:r>
    </w:p>
    <w:p w14:paraId="558319E2" w14:textId="77777777" w:rsidR="005B2E61" w:rsidRDefault="566F8260"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monitorowania i </w:t>
      </w:r>
      <w:r w:rsidR="006415CD" w:rsidRPr="005B2E61">
        <w:rPr>
          <w:rFonts w:asciiTheme="minorHAnsi" w:hAnsiTheme="minorHAnsi"/>
        </w:rPr>
        <w:t>osiągnięcia wskaźników określonych we Wniosku;</w:t>
      </w:r>
    </w:p>
    <w:p w14:paraId="1AFFFE0E" w14:textId="77777777" w:rsidR="005B2E61" w:rsidRDefault="6A77462A"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terminowej realizacji Pr</w:t>
      </w:r>
      <w:r w:rsidR="2B6F5C57" w:rsidRPr="005B2E61">
        <w:rPr>
          <w:rFonts w:asciiTheme="minorHAnsi" w:hAnsiTheme="minorHAnsi"/>
        </w:rPr>
        <w:t>zedsięwzięcia</w:t>
      </w:r>
      <w:r w:rsidRPr="005B2E61">
        <w:rPr>
          <w:rFonts w:asciiTheme="minorHAnsi" w:hAnsiTheme="minorHAnsi"/>
        </w:rPr>
        <w:t>;</w:t>
      </w:r>
    </w:p>
    <w:p w14:paraId="45FD4F23" w14:textId="77777777" w:rsidR="005B2E61"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stosowania </w:t>
      </w:r>
      <w:r w:rsidR="317862FB" w:rsidRPr="005B2E61">
        <w:rPr>
          <w:rFonts w:asciiTheme="minorHAnsi" w:hAnsiTheme="minorHAnsi"/>
        </w:rPr>
        <w:t>dokumentów</w:t>
      </w:r>
      <w:r w:rsidRPr="005B2E61">
        <w:rPr>
          <w:rFonts w:asciiTheme="minorHAnsi" w:hAnsiTheme="minorHAnsi"/>
        </w:rPr>
        <w:t xml:space="preserve">, o których mowa w § </w:t>
      </w:r>
      <w:r w:rsidR="008D7BEF" w:rsidRPr="005B2E61">
        <w:rPr>
          <w:rFonts w:asciiTheme="minorHAnsi" w:hAnsiTheme="minorHAnsi"/>
        </w:rPr>
        <w:t>5</w:t>
      </w:r>
      <w:r w:rsidRPr="005B2E61">
        <w:rPr>
          <w:rFonts w:asciiTheme="minorHAnsi" w:hAnsiTheme="minorHAnsi"/>
        </w:rPr>
        <w:t xml:space="preserve"> i na zasadach tam opisanych;</w:t>
      </w:r>
    </w:p>
    <w:p w14:paraId="0C28EFE7" w14:textId="4C305871" w:rsidR="005B2E61" w:rsidRDefault="5D7378E6" w:rsidP="3AEDB645">
      <w:pPr>
        <w:pStyle w:val="Tekstpodstawowy"/>
        <w:numPr>
          <w:ilvl w:val="1"/>
          <w:numId w:val="29"/>
        </w:numPr>
        <w:tabs>
          <w:tab w:val="clear" w:pos="900"/>
        </w:tabs>
        <w:autoSpaceDE w:val="0"/>
        <w:spacing w:line="360" w:lineRule="auto"/>
        <w:ind w:left="737" w:hanging="397"/>
        <w:jc w:val="left"/>
        <w:rPr>
          <w:rFonts w:asciiTheme="minorHAnsi" w:hAnsiTheme="minorHAnsi"/>
        </w:rPr>
      </w:pPr>
      <w:r w:rsidRPr="3AEDB645">
        <w:rPr>
          <w:rFonts w:asciiTheme="minorHAnsi" w:hAnsiTheme="minorHAnsi"/>
        </w:rPr>
        <w:t>rozliczenia</w:t>
      </w:r>
      <w:r w:rsidR="008949AF">
        <w:rPr>
          <w:rFonts w:asciiTheme="minorHAnsi" w:hAnsiTheme="minorHAnsi"/>
        </w:rPr>
        <w:t xml:space="preserve"> całości</w:t>
      </w:r>
      <w:r w:rsidRPr="3AEDB645">
        <w:rPr>
          <w:rFonts w:asciiTheme="minorHAnsi" w:hAnsiTheme="minorHAnsi"/>
        </w:rPr>
        <w:t xml:space="preserve"> </w:t>
      </w:r>
      <w:r w:rsidR="79368398" w:rsidRPr="3AEDB645">
        <w:rPr>
          <w:rFonts w:asciiTheme="minorHAnsi" w:hAnsiTheme="minorHAnsi"/>
        </w:rPr>
        <w:t xml:space="preserve">wsparcia </w:t>
      </w:r>
      <w:r w:rsidR="62C7E5E9" w:rsidRPr="3AEDB645">
        <w:rPr>
          <w:rFonts w:asciiTheme="minorHAnsi" w:hAnsiTheme="minorHAnsi"/>
        </w:rPr>
        <w:t xml:space="preserve">udzielonego po otrzymaniu zaliczki z PFR </w:t>
      </w:r>
      <w:r w:rsidRPr="3AEDB645">
        <w:rPr>
          <w:rFonts w:asciiTheme="minorHAnsi" w:hAnsiTheme="minorHAnsi"/>
        </w:rPr>
        <w:t>na zasadach opisanych w §</w:t>
      </w:r>
      <w:r w:rsidR="5C0E7319" w:rsidRPr="3AEDB645">
        <w:rPr>
          <w:rFonts w:asciiTheme="minorHAnsi" w:hAnsiTheme="minorHAnsi"/>
        </w:rPr>
        <w:t xml:space="preserve"> </w:t>
      </w:r>
      <w:r w:rsidR="69CA2420" w:rsidRPr="3AEDB645">
        <w:rPr>
          <w:rFonts w:asciiTheme="minorHAnsi" w:hAnsiTheme="minorHAnsi" w:cstheme="minorBidi"/>
        </w:rPr>
        <w:t>8</w:t>
      </w:r>
      <w:r w:rsidR="5C0E7319" w:rsidRPr="3AEDB645">
        <w:rPr>
          <w:rFonts w:asciiTheme="minorHAnsi" w:hAnsiTheme="minorHAnsi"/>
        </w:rPr>
        <w:t>;</w:t>
      </w:r>
    </w:p>
    <w:p w14:paraId="71E8A26B" w14:textId="12DD3F86" w:rsidR="00FF35BE" w:rsidRPr="00FF35BE" w:rsidRDefault="62C7E5E9" w:rsidP="3AEDB645">
      <w:pPr>
        <w:pStyle w:val="Tekstpodstawowy"/>
        <w:numPr>
          <w:ilvl w:val="1"/>
          <w:numId w:val="29"/>
        </w:numPr>
        <w:tabs>
          <w:tab w:val="clear" w:pos="900"/>
        </w:tabs>
        <w:autoSpaceDE w:val="0"/>
        <w:spacing w:line="360" w:lineRule="auto"/>
        <w:ind w:left="737" w:hanging="397"/>
        <w:jc w:val="left"/>
        <w:rPr>
          <w:rFonts w:asciiTheme="minorHAnsi" w:hAnsiTheme="minorHAnsi"/>
        </w:rPr>
      </w:pPr>
      <w:r w:rsidRPr="3AEDB645">
        <w:rPr>
          <w:rFonts w:asciiTheme="minorHAnsi" w:hAnsiTheme="minorHAnsi"/>
        </w:rPr>
        <w:t>złożenia wniosku o płatność w celu wykazania kwot poniesionych/planowanych do poniesienia</w:t>
      </w:r>
      <w:r w:rsidR="006C79E3">
        <w:rPr>
          <w:rFonts w:asciiTheme="minorHAnsi" w:hAnsiTheme="minorHAnsi"/>
        </w:rPr>
        <w:t xml:space="preserve"> (w tym podatku VAT)</w:t>
      </w:r>
      <w:r w:rsidRPr="3AEDB645">
        <w:rPr>
          <w:rFonts w:asciiTheme="minorHAnsi" w:hAnsiTheme="minorHAnsi"/>
        </w:rPr>
        <w:t xml:space="preserve"> przed </w:t>
      </w:r>
      <w:r w:rsidR="00B34358">
        <w:rPr>
          <w:rFonts w:asciiTheme="minorHAnsi" w:hAnsiTheme="minorHAnsi"/>
        </w:rPr>
        <w:t xml:space="preserve">datą </w:t>
      </w:r>
      <w:r w:rsidRPr="3AEDB645">
        <w:rPr>
          <w:rFonts w:asciiTheme="minorHAnsi" w:hAnsiTheme="minorHAnsi"/>
        </w:rPr>
        <w:t>otrzymani</w:t>
      </w:r>
      <w:r w:rsidR="00B34358">
        <w:rPr>
          <w:rFonts w:asciiTheme="minorHAnsi" w:hAnsiTheme="minorHAnsi"/>
        </w:rPr>
        <w:t>a</w:t>
      </w:r>
      <w:r w:rsidRPr="3AEDB645">
        <w:rPr>
          <w:rFonts w:asciiTheme="minorHAnsi" w:hAnsiTheme="minorHAnsi"/>
        </w:rPr>
        <w:t xml:space="preserve"> </w:t>
      </w:r>
      <w:r w:rsidR="00B215D1">
        <w:rPr>
          <w:rFonts w:asciiTheme="minorHAnsi" w:hAnsiTheme="minorHAnsi"/>
        </w:rPr>
        <w:t xml:space="preserve">pierwszej </w:t>
      </w:r>
      <w:r w:rsidRPr="3AEDB645">
        <w:rPr>
          <w:rFonts w:asciiTheme="minorHAnsi" w:hAnsiTheme="minorHAnsi"/>
        </w:rPr>
        <w:t xml:space="preserve">zaliczki z PFR na zasadach opisanych w § </w:t>
      </w:r>
      <w:r w:rsidRPr="3AEDB645">
        <w:rPr>
          <w:rFonts w:asciiTheme="minorHAnsi" w:hAnsiTheme="minorHAnsi" w:cstheme="minorBidi"/>
        </w:rPr>
        <w:t>8;</w:t>
      </w:r>
      <w:r w:rsidRPr="3AEDB645">
        <w:rPr>
          <w:rFonts w:asciiTheme="minorHAnsi" w:hAnsiTheme="minorHAnsi"/>
        </w:rPr>
        <w:t xml:space="preserve">  </w:t>
      </w:r>
    </w:p>
    <w:p w14:paraId="4585C237" w14:textId="77777777" w:rsidR="005B2E61" w:rsidRDefault="006415CD"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poddania się kontroli na zasadach opisanych w § </w:t>
      </w:r>
      <w:r w:rsidR="00233C55" w:rsidRPr="005B2E61">
        <w:rPr>
          <w:rFonts w:asciiTheme="minorHAnsi" w:hAnsiTheme="minorHAnsi" w:cstheme="minorHAnsi"/>
          <w:iCs/>
        </w:rPr>
        <w:t>15</w:t>
      </w:r>
      <w:r w:rsidR="00F5021C" w:rsidRPr="005B2E61">
        <w:rPr>
          <w:rFonts w:asciiTheme="minorHAnsi" w:hAnsiTheme="minorHAnsi"/>
        </w:rPr>
        <w:t>;</w:t>
      </w:r>
    </w:p>
    <w:p w14:paraId="334A2C2D" w14:textId="5D03C508" w:rsidR="005B2E61"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przetwarzania danych osobowych zgodnie z RODO;</w:t>
      </w:r>
    </w:p>
    <w:p w14:paraId="739FD382" w14:textId="77777777" w:rsidR="005B2E61" w:rsidRDefault="13DE44B0"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 xml:space="preserve">zachowania </w:t>
      </w:r>
      <w:r w:rsidR="613CA883" w:rsidRPr="005B2E61">
        <w:rPr>
          <w:rFonts w:asciiTheme="minorHAnsi" w:hAnsiTheme="minorHAnsi"/>
        </w:rPr>
        <w:t>efektów</w:t>
      </w:r>
      <w:r w:rsidR="6E968303" w:rsidRPr="005B2E61">
        <w:rPr>
          <w:rFonts w:asciiTheme="minorHAnsi" w:hAnsiTheme="minorHAnsi"/>
        </w:rPr>
        <w:t xml:space="preserve"> </w:t>
      </w:r>
      <w:r w:rsidR="5FB46BAC" w:rsidRPr="005B2E61">
        <w:rPr>
          <w:rFonts w:asciiTheme="minorHAnsi" w:hAnsiTheme="minorHAnsi"/>
        </w:rPr>
        <w:t xml:space="preserve">długoterminowych </w:t>
      </w:r>
      <w:r w:rsidR="27E81B1F" w:rsidRPr="005B2E61">
        <w:rPr>
          <w:rFonts w:asciiTheme="minorHAnsi" w:hAnsiTheme="minorHAnsi"/>
        </w:rPr>
        <w:t>Przedsięwzięcia</w:t>
      </w:r>
      <w:r w:rsidRPr="005B2E61">
        <w:rPr>
          <w:rFonts w:asciiTheme="minorHAnsi" w:hAnsiTheme="minorHAnsi"/>
        </w:rPr>
        <w:t xml:space="preserve"> </w:t>
      </w:r>
      <w:r w:rsidR="1F62B974" w:rsidRPr="005B2E61">
        <w:rPr>
          <w:rFonts w:asciiTheme="minorHAnsi" w:hAnsiTheme="minorHAnsi"/>
        </w:rPr>
        <w:t>i/</w:t>
      </w:r>
      <w:r w:rsidRPr="005B2E61">
        <w:rPr>
          <w:rFonts w:asciiTheme="minorHAnsi" w:hAnsiTheme="minorHAnsi"/>
        </w:rPr>
        <w:t>lub rezultatów, o ile tak przewiduje Wniosek</w:t>
      </w:r>
      <w:r w:rsidR="00A85021" w:rsidRPr="005B2E61">
        <w:rPr>
          <w:rFonts w:asciiTheme="minorHAnsi" w:hAnsiTheme="minorHAnsi"/>
        </w:rPr>
        <w:t>;</w:t>
      </w:r>
    </w:p>
    <w:p w14:paraId="34A96781" w14:textId="77777777" w:rsidR="005B2E61" w:rsidRDefault="00A85021"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rPr>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2902C991" w:rsidRPr="005B2E61">
        <w:rPr>
          <w:rFonts w:asciiTheme="minorHAnsi" w:hAnsiTheme="minorHAnsi"/>
        </w:rPr>
        <w:t>;</w:t>
      </w:r>
    </w:p>
    <w:p w14:paraId="3692FBB9" w14:textId="77777777" w:rsidR="00065B1A" w:rsidRDefault="31313B3D"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5B2E61">
        <w:rPr>
          <w:rFonts w:asciiTheme="minorHAnsi" w:hAnsiTheme="minorHAnsi" w:cstheme="minorBidi"/>
        </w:rPr>
        <w:t>r</w:t>
      </w:r>
      <w:r w:rsidR="436C6E56" w:rsidRPr="005B2E61">
        <w:rPr>
          <w:rFonts w:asciiTheme="minorHAnsi" w:hAnsiTheme="minorHAnsi" w:cstheme="minorBidi"/>
        </w:rPr>
        <w:t>ealizacji</w:t>
      </w:r>
      <w:r w:rsidR="2902C991" w:rsidRPr="005B2E61">
        <w:rPr>
          <w:rFonts w:asciiTheme="minorHAnsi" w:hAnsiTheme="minorHAnsi"/>
        </w:rPr>
        <w:t xml:space="preserve"> działań informacyjnych i promocyjnych na zasadach opisanych w §</w:t>
      </w:r>
      <w:r w:rsidR="1B65B2DB" w:rsidRPr="005B2E61">
        <w:rPr>
          <w:rFonts w:asciiTheme="minorHAnsi" w:hAnsiTheme="minorHAnsi"/>
        </w:rPr>
        <w:t xml:space="preserve"> </w:t>
      </w:r>
      <w:r w:rsidR="00233C55" w:rsidRPr="005B2E61">
        <w:rPr>
          <w:rFonts w:asciiTheme="minorHAnsi" w:hAnsiTheme="minorHAnsi" w:cstheme="minorBidi"/>
        </w:rPr>
        <w:t xml:space="preserve">19 </w:t>
      </w:r>
      <w:r w:rsidR="00FD3F0F" w:rsidRPr="005B2E61">
        <w:rPr>
          <w:rFonts w:asciiTheme="minorHAnsi" w:hAnsiTheme="minorHAnsi" w:cstheme="minorBidi"/>
        </w:rPr>
        <w:t>Porozumienia</w:t>
      </w:r>
      <w:r w:rsidR="00065B1A">
        <w:rPr>
          <w:rFonts w:asciiTheme="minorHAnsi" w:hAnsiTheme="minorHAnsi"/>
        </w:rPr>
        <w:t>;</w:t>
      </w:r>
    </w:p>
    <w:p w14:paraId="2D179E31" w14:textId="4C840D70" w:rsidR="005B2E61" w:rsidRDefault="00065B1A" w:rsidP="009B6678">
      <w:pPr>
        <w:pStyle w:val="Tekstpodstawowy"/>
        <w:numPr>
          <w:ilvl w:val="1"/>
          <w:numId w:val="29"/>
        </w:numPr>
        <w:tabs>
          <w:tab w:val="clear" w:pos="900"/>
        </w:tabs>
        <w:autoSpaceDE w:val="0"/>
        <w:spacing w:line="360" w:lineRule="auto"/>
        <w:ind w:left="737" w:hanging="397"/>
        <w:jc w:val="left"/>
        <w:rPr>
          <w:rFonts w:asciiTheme="minorHAnsi" w:hAnsiTheme="minorHAnsi"/>
        </w:rPr>
      </w:pPr>
      <w:r w:rsidRPr="00065B1A">
        <w:rPr>
          <w:rFonts w:asciiTheme="minorHAnsi" w:hAnsiTheme="minorHAnsi"/>
        </w:rPr>
        <w:t>realizacji Przedsięwzięcia zgodnie z obszarami i celami określonymi w załączniku do decyzji wykonawczej Rady (UE) 2021/0164</w:t>
      </w:r>
      <w:r w:rsidR="0055758A">
        <w:rPr>
          <w:rFonts w:asciiTheme="minorHAnsi" w:hAnsiTheme="minorHAnsi"/>
        </w:rPr>
        <w:t>,</w:t>
      </w:r>
      <w:r w:rsidR="006F667D" w:rsidRPr="006F667D">
        <w:rPr>
          <w:rFonts w:ascii="Calibri" w:eastAsia="Calibri" w:hAnsi="Calibri"/>
          <w:sz w:val="22"/>
          <w:szCs w:val="22"/>
        </w:rPr>
        <w:t xml:space="preserve"> </w:t>
      </w:r>
      <w:r w:rsidR="006F667D" w:rsidRPr="006F667D">
        <w:rPr>
          <w:rFonts w:asciiTheme="minorHAnsi" w:hAnsiTheme="minorHAnsi"/>
        </w:rPr>
        <w:t>zatwierdzającej Krajowy Plan Odbudowy i Zwiększania Odporności dla Polski</w:t>
      </w:r>
      <w:r w:rsidR="006F667D">
        <w:rPr>
          <w:rFonts w:asciiTheme="minorHAnsi" w:hAnsiTheme="minorHAnsi"/>
        </w:rPr>
        <w:t xml:space="preserve">. </w:t>
      </w:r>
    </w:p>
    <w:p w14:paraId="72C0135E" w14:textId="77777777" w:rsidR="005B2E61" w:rsidRPr="005B2E61" w:rsidRDefault="006415CD"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rPr>
        <w:t>W przypadku dokonania zmian w Pr</w:t>
      </w:r>
      <w:r w:rsidR="0008408F" w:rsidRPr="005B2E61">
        <w:rPr>
          <w:rFonts w:asciiTheme="minorHAnsi" w:hAnsiTheme="minorHAnsi"/>
        </w:rPr>
        <w:t>zedsięwzięciu</w:t>
      </w:r>
      <w:r w:rsidRPr="005B2E61">
        <w:rPr>
          <w:rFonts w:asciiTheme="minorHAnsi" w:hAnsiTheme="minorHAnsi"/>
        </w:rPr>
        <w:t xml:space="preserve">, o których mowa w § </w:t>
      </w:r>
      <w:r w:rsidR="00233C55" w:rsidRPr="005B2E61">
        <w:rPr>
          <w:rFonts w:asciiTheme="minorHAnsi" w:hAnsiTheme="minorHAnsi" w:cstheme="minorHAnsi"/>
        </w:rPr>
        <w:t>20</w:t>
      </w:r>
      <w:r w:rsidRPr="005B2E61">
        <w:rPr>
          <w:rFonts w:asciiTheme="minorHAnsi" w:hAnsiTheme="minorHAnsi"/>
        </w:rPr>
        <w:t xml:space="preserve">, </w:t>
      </w:r>
      <w:r w:rsidR="0008408F" w:rsidRPr="005B2E61">
        <w:rPr>
          <w:rFonts w:asciiTheme="minorHAnsi" w:hAnsiTheme="minorHAnsi"/>
        </w:rPr>
        <w:t>Ostateczny odbiorca wsparcia realizuje</w:t>
      </w:r>
      <w:r w:rsidRPr="005B2E61">
        <w:rPr>
          <w:rFonts w:asciiTheme="minorHAnsi" w:hAnsiTheme="minorHAnsi"/>
        </w:rPr>
        <w:t xml:space="preserve"> Pr</w:t>
      </w:r>
      <w:r w:rsidR="0008408F" w:rsidRPr="005B2E61">
        <w:rPr>
          <w:rFonts w:asciiTheme="minorHAnsi" w:hAnsiTheme="minorHAnsi"/>
        </w:rPr>
        <w:t>zedsięwzięcie</w:t>
      </w:r>
      <w:r w:rsidRPr="005B2E61">
        <w:rPr>
          <w:rFonts w:asciiTheme="minorHAnsi" w:hAnsiTheme="minorHAnsi"/>
        </w:rPr>
        <w:t xml:space="preserve"> zgodnie z aktualnym Wnioskiem.</w:t>
      </w:r>
    </w:p>
    <w:p w14:paraId="4BCE9058" w14:textId="77777777" w:rsidR="005B2E61" w:rsidRDefault="3CEF2A42"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rPr>
        <w:t>Ostateczny odbiorca wsparcia</w:t>
      </w:r>
      <w:r w:rsidR="37A5D003" w:rsidRPr="005B2E61">
        <w:rPr>
          <w:rFonts w:asciiTheme="minorHAnsi" w:hAnsiTheme="minorHAnsi"/>
        </w:rPr>
        <w:t xml:space="preserve"> zobowiązuje się niezwłocznie i pisemnie poinformować </w:t>
      </w:r>
      <w:r w:rsidRPr="005B2E61">
        <w:rPr>
          <w:rFonts w:asciiTheme="minorHAnsi" w:hAnsiTheme="minorHAnsi"/>
        </w:rPr>
        <w:t>Jednostkę wspierającą</w:t>
      </w:r>
      <w:r w:rsidR="37A5D003" w:rsidRPr="005B2E61">
        <w:rPr>
          <w:rFonts w:asciiTheme="minorHAnsi" w:hAnsiTheme="minorHAnsi"/>
        </w:rPr>
        <w:t xml:space="preserve"> o</w:t>
      </w:r>
      <w:r w:rsidR="20C678BE" w:rsidRPr="005B2E61">
        <w:rPr>
          <w:rFonts w:asciiTheme="minorHAnsi" w:hAnsiTheme="minorHAnsi"/>
        </w:rPr>
        <w:t xml:space="preserve"> wszelkich okolicznościach, które mogą mi</w:t>
      </w:r>
      <w:r w:rsidR="5C3F2F4A" w:rsidRPr="005B2E61">
        <w:rPr>
          <w:rFonts w:asciiTheme="minorHAnsi" w:hAnsiTheme="minorHAnsi"/>
        </w:rPr>
        <w:t>eć</w:t>
      </w:r>
      <w:r w:rsidR="20C678BE" w:rsidRPr="005B2E61">
        <w:rPr>
          <w:rFonts w:asciiTheme="minorHAnsi" w:hAnsiTheme="minorHAnsi"/>
        </w:rPr>
        <w:t xml:space="preserve"> wpływ na </w:t>
      </w:r>
      <w:r w:rsidR="37A5D003" w:rsidRPr="005B2E61">
        <w:rPr>
          <w:rFonts w:asciiTheme="minorHAnsi" w:hAnsiTheme="minorHAnsi"/>
        </w:rPr>
        <w:t>realizacj</w:t>
      </w:r>
      <w:r w:rsidR="78C3F020" w:rsidRPr="005B2E61">
        <w:rPr>
          <w:rFonts w:asciiTheme="minorHAnsi" w:hAnsiTheme="minorHAnsi"/>
        </w:rPr>
        <w:t>ę</w:t>
      </w:r>
      <w:r w:rsidR="37A5D003" w:rsidRPr="005B2E61">
        <w:rPr>
          <w:rFonts w:asciiTheme="minorHAnsi" w:hAnsiTheme="minorHAnsi"/>
        </w:rPr>
        <w:t xml:space="preserve"> Pr</w:t>
      </w:r>
      <w:r w:rsidRPr="005B2E61">
        <w:rPr>
          <w:rFonts w:asciiTheme="minorHAnsi" w:hAnsiTheme="minorHAnsi"/>
        </w:rPr>
        <w:t>zedsięwzięcia</w:t>
      </w:r>
      <w:r w:rsidR="37A5D003" w:rsidRPr="005B2E61">
        <w:rPr>
          <w:rFonts w:asciiTheme="minorHAnsi" w:hAnsiTheme="minorHAnsi"/>
        </w:rPr>
        <w:t>, w szczególności o zamiarze zaprzestania jego realizacji.</w:t>
      </w:r>
    </w:p>
    <w:p w14:paraId="5FD7CDBE" w14:textId="635E5332" w:rsidR="005B2E61" w:rsidRPr="005B2E61"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rPr>
        <w:lastRenderedPageBreak/>
        <w:t>Ostateczny odbiorca wsparcia</w:t>
      </w:r>
      <w:r w:rsidR="005936F7">
        <w:rPr>
          <w:rFonts w:asciiTheme="minorHAnsi" w:hAnsiTheme="minorHAnsi"/>
        </w:rPr>
        <w:t xml:space="preserve">, </w:t>
      </w:r>
      <w:r w:rsidR="00252798">
        <w:rPr>
          <w:rFonts w:asciiTheme="minorHAnsi" w:hAnsiTheme="minorHAnsi"/>
        </w:rPr>
        <w:t xml:space="preserve">Partner i/lub </w:t>
      </w:r>
      <w:r w:rsidR="00F625AE">
        <w:rPr>
          <w:rFonts w:asciiTheme="minorHAnsi" w:hAnsiTheme="minorHAnsi"/>
        </w:rPr>
        <w:t>P</w:t>
      </w:r>
      <w:r w:rsidR="00252798">
        <w:rPr>
          <w:rFonts w:asciiTheme="minorHAnsi" w:hAnsiTheme="minorHAnsi"/>
        </w:rPr>
        <w:t xml:space="preserve">odmiot upoważniony do ponoszenia wydatków </w:t>
      </w:r>
      <w:r w:rsidR="00883621">
        <w:rPr>
          <w:rFonts w:asciiTheme="minorHAnsi" w:hAnsiTheme="minorHAnsi"/>
        </w:rPr>
        <w:t xml:space="preserve">będący </w:t>
      </w:r>
      <w:r w:rsidR="007D3DEA" w:rsidRPr="005B2E61">
        <w:rPr>
          <w:rFonts w:asciiTheme="minorHAnsi" w:hAnsiTheme="minorHAnsi"/>
        </w:rPr>
        <w:t>państwow</w:t>
      </w:r>
      <w:r w:rsidR="00883621">
        <w:rPr>
          <w:rFonts w:asciiTheme="minorHAnsi" w:hAnsiTheme="minorHAnsi"/>
        </w:rPr>
        <w:t>ą</w:t>
      </w:r>
      <w:r w:rsidR="007D3DEA" w:rsidRPr="005B2E61">
        <w:rPr>
          <w:rFonts w:asciiTheme="minorHAnsi" w:hAnsiTheme="minorHAnsi"/>
        </w:rPr>
        <w:t xml:space="preserve"> jednostk</w:t>
      </w:r>
      <w:r w:rsidR="00883621">
        <w:rPr>
          <w:rFonts w:asciiTheme="minorHAnsi" w:hAnsiTheme="minorHAnsi"/>
        </w:rPr>
        <w:t>ą</w:t>
      </w:r>
      <w:r w:rsidR="007D3DEA" w:rsidRPr="005B2E61">
        <w:rPr>
          <w:rFonts w:asciiTheme="minorHAnsi" w:hAnsiTheme="minorHAnsi"/>
        </w:rPr>
        <w:t xml:space="preserve"> budżeto</w:t>
      </w:r>
      <w:r w:rsidR="00883621">
        <w:rPr>
          <w:rFonts w:asciiTheme="minorHAnsi" w:hAnsiTheme="minorHAnsi"/>
        </w:rPr>
        <w:t xml:space="preserve">wą </w:t>
      </w:r>
      <w:r w:rsidRPr="005B2E61">
        <w:rPr>
          <w:rFonts w:asciiTheme="minorHAnsi" w:hAnsiTheme="minorHAnsi"/>
        </w:rPr>
        <w:t>gromadz</w:t>
      </w:r>
      <w:r w:rsidR="00883621">
        <w:rPr>
          <w:rFonts w:asciiTheme="minorHAnsi" w:hAnsiTheme="minorHAnsi"/>
        </w:rPr>
        <w:t>i</w:t>
      </w:r>
      <w:r w:rsidRPr="005B2E61">
        <w:rPr>
          <w:rFonts w:asciiTheme="minorHAnsi" w:hAnsiTheme="minorHAnsi"/>
        </w:rPr>
        <w:t xml:space="preserve"> środki otrzymane od PFR na wydzielony</w:t>
      </w:r>
      <w:r w:rsidR="00883621">
        <w:rPr>
          <w:rFonts w:asciiTheme="minorHAnsi" w:hAnsiTheme="minorHAnsi"/>
        </w:rPr>
        <w:t>m</w:t>
      </w:r>
      <w:r w:rsidRPr="005B2E61">
        <w:rPr>
          <w:rFonts w:asciiTheme="minorHAnsi" w:hAnsiTheme="minorHAnsi"/>
        </w:rPr>
        <w:t xml:space="preserve"> </w:t>
      </w:r>
      <w:r w:rsidRPr="005B2E61">
        <w:rPr>
          <w:rFonts w:asciiTheme="minorHAnsi" w:eastAsiaTheme="minorEastAsia" w:hAnsiTheme="minorHAnsi"/>
        </w:rPr>
        <w:t>rachunk</w:t>
      </w:r>
      <w:r w:rsidR="00883621">
        <w:rPr>
          <w:rFonts w:asciiTheme="minorHAnsi" w:eastAsiaTheme="minorEastAsia" w:hAnsiTheme="minorHAnsi"/>
        </w:rPr>
        <w:t>u</w:t>
      </w:r>
      <w:r w:rsidRPr="005B2E61">
        <w:rPr>
          <w:rFonts w:asciiTheme="minorHAnsi" w:eastAsiaTheme="minorEastAsia" w:hAnsiTheme="minorHAnsi"/>
        </w:rPr>
        <w:t xml:space="preserve"> dochodów</w:t>
      </w:r>
      <w:r w:rsidR="00586DCD" w:rsidRPr="005B2E61">
        <w:rPr>
          <w:rFonts w:asciiTheme="minorHAnsi" w:eastAsiaTheme="minorEastAsia" w:hAnsiTheme="minorHAnsi"/>
        </w:rPr>
        <w:t>.</w:t>
      </w:r>
    </w:p>
    <w:p w14:paraId="470B17BD" w14:textId="51283B11" w:rsidR="005B2E61" w:rsidRDefault="1BCCCE2E" w:rsidP="3AEDB645">
      <w:pPr>
        <w:pStyle w:val="Tekstpodstawowy"/>
        <w:numPr>
          <w:ilvl w:val="0"/>
          <w:numId w:val="29"/>
        </w:numPr>
        <w:tabs>
          <w:tab w:val="clear" w:pos="900"/>
        </w:tabs>
        <w:autoSpaceDE w:val="0"/>
        <w:spacing w:line="360" w:lineRule="auto"/>
        <w:ind w:left="357" w:hanging="357"/>
        <w:jc w:val="left"/>
        <w:rPr>
          <w:rFonts w:asciiTheme="minorHAnsi" w:hAnsiTheme="minorHAnsi"/>
        </w:rPr>
      </w:pPr>
      <w:r w:rsidRPr="3AEDB645">
        <w:rPr>
          <w:rFonts w:asciiTheme="minorHAnsi" w:hAnsiTheme="minorHAnsi"/>
        </w:rPr>
        <w:t>Ś</w:t>
      </w:r>
      <w:r w:rsidR="02162258" w:rsidRPr="3AEDB645">
        <w:rPr>
          <w:rFonts w:asciiTheme="minorHAnsi" w:hAnsiTheme="minorHAnsi"/>
        </w:rPr>
        <w:t>rodki</w:t>
      </w:r>
      <w:r w:rsidR="67D8E3D4" w:rsidRPr="3AEDB645">
        <w:rPr>
          <w:rFonts w:asciiTheme="minorHAnsi" w:hAnsiTheme="minorHAnsi"/>
        </w:rPr>
        <w:t xml:space="preserve"> otrzymane od PFR</w:t>
      </w:r>
      <w:r w:rsidR="590C4A71" w:rsidRPr="3AEDB645">
        <w:rPr>
          <w:rFonts w:asciiTheme="minorHAnsi" w:hAnsiTheme="minorHAnsi"/>
        </w:rPr>
        <w:t>,</w:t>
      </w:r>
      <w:r w:rsidR="382C74CD" w:rsidRPr="3AEDB645">
        <w:rPr>
          <w:rFonts w:asciiTheme="minorHAnsi" w:hAnsiTheme="minorHAnsi"/>
        </w:rPr>
        <w:t xml:space="preserve"> </w:t>
      </w:r>
      <w:r w:rsidR="5F349A70" w:rsidRPr="3AEDB645">
        <w:rPr>
          <w:rFonts w:asciiTheme="minorHAnsi" w:eastAsiaTheme="minorEastAsia" w:hAnsiTheme="minorHAnsi"/>
        </w:rPr>
        <w:t>w tym środki na finansowanie podatku VAT,</w:t>
      </w:r>
      <w:r w:rsidR="67D8E3D4" w:rsidRPr="3AEDB645">
        <w:rPr>
          <w:rFonts w:asciiTheme="minorHAnsi" w:hAnsiTheme="minorHAnsi"/>
        </w:rPr>
        <w:t xml:space="preserve"> </w:t>
      </w:r>
      <w:r w:rsidR="5C69AE92" w:rsidRPr="3AEDB645">
        <w:rPr>
          <w:rFonts w:asciiTheme="minorHAnsi" w:hAnsiTheme="minorHAnsi"/>
        </w:rPr>
        <w:t>gromadzone są</w:t>
      </w:r>
      <w:r w:rsidR="361A8123" w:rsidRPr="3AEDB645">
        <w:rPr>
          <w:rFonts w:asciiTheme="minorHAnsi" w:hAnsiTheme="minorHAnsi"/>
        </w:rPr>
        <w:t xml:space="preserve"> przez państwow</w:t>
      </w:r>
      <w:r w:rsidR="33CB07C9" w:rsidRPr="3AEDB645">
        <w:rPr>
          <w:rFonts w:asciiTheme="minorHAnsi" w:hAnsiTheme="minorHAnsi"/>
        </w:rPr>
        <w:t>ą</w:t>
      </w:r>
      <w:r w:rsidR="361A8123" w:rsidRPr="3AEDB645">
        <w:rPr>
          <w:rFonts w:asciiTheme="minorHAnsi" w:hAnsiTheme="minorHAnsi"/>
        </w:rPr>
        <w:t xml:space="preserve"> jednost</w:t>
      </w:r>
      <w:r w:rsidR="33CB07C9" w:rsidRPr="3AEDB645">
        <w:rPr>
          <w:rFonts w:asciiTheme="minorHAnsi" w:hAnsiTheme="minorHAnsi"/>
        </w:rPr>
        <w:t xml:space="preserve">kę </w:t>
      </w:r>
      <w:r w:rsidR="361A8123" w:rsidRPr="3AEDB645">
        <w:rPr>
          <w:rFonts w:asciiTheme="minorHAnsi" w:hAnsiTheme="minorHAnsi"/>
        </w:rPr>
        <w:t>budżetow</w:t>
      </w:r>
      <w:r w:rsidR="33CB07C9" w:rsidRPr="3AEDB645">
        <w:rPr>
          <w:rFonts w:asciiTheme="minorHAnsi" w:hAnsiTheme="minorHAnsi"/>
        </w:rPr>
        <w:t>ą</w:t>
      </w:r>
      <w:r w:rsidR="5C69AE92" w:rsidRPr="3AEDB645">
        <w:rPr>
          <w:rFonts w:asciiTheme="minorHAnsi" w:hAnsiTheme="minorHAnsi"/>
        </w:rPr>
        <w:t xml:space="preserve"> </w:t>
      </w:r>
      <w:r w:rsidR="67D8E3D4" w:rsidRPr="3AEDB645">
        <w:rPr>
          <w:rFonts w:asciiTheme="minorHAnsi" w:hAnsiTheme="minorHAnsi"/>
        </w:rPr>
        <w:t xml:space="preserve">na wydzielonym </w:t>
      </w:r>
      <w:r w:rsidR="67D8E3D4" w:rsidRPr="3AEDB645">
        <w:rPr>
          <w:rFonts w:asciiTheme="minorHAnsi" w:eastAsiaTheme="minorEastAsia" w:hAnsiTheme="minorHAnsi"/>
        </w:rPr>
        <w:t>rachunku dochodów</w:t>
      </w:r>
      <w:r w:rsidR="4B3F9524" w:rsidRPr="3AEDB645">
        <w:rPr>
          <w:rFonts w:asciiTheme="minorHAnsi" w:eastAsiaTheme="minorEastAsia" w:hAnsiTheme="minorHAnsi"/>
        </w:rPr>
        <w:t xml:space="preserve"> </w:t>
      </w:r>
      <w:r w:rsidR="67D8E3D4" w:rsidRPr="3AEDB645">
        <w:rPr>
          <w:rFonts w:asciiTheme="minorHAnsi" w:eastAsiaTheme="minorEastAsia" w:hAnsiTheme="minorHAnsi"/>
        </w:rPr>
        <w:t xml:space="preserve">i </w:t>
      </w:r>
      <w:r w:rsidR="02162258" w:rsidRPr="3AEDB645">
        <w:rPr>
          <w:rFonts w:asciiTheme="minorHAnsi" w:eastAsiaTheme="minorEastAsia" w:hAnsiTheme="minorHAnsi"/>
        </w:rPr>
        <w:t>przeznacza</w:t>
      </w:r>
      <w:r w:rsidR="77796EC3" w:rsidRPr="3AEDB645">
        <w:rPr>
          <w:rFonts w:asciiTheme="minorHAnsi" w:eastAsiaTheme="minorEastAsia" w:hAnsiTheme="minorHAnsi"/>
        </w:rPr>
        <w:t>ne</w:t>
      </w:r>
      <w:r w:rsidR="67D8E3D4" w:rsidRPr="3AEDB645">
        <w:rPr>
          <w:rFonts w:asciiTheme="minorHAnsi" w:eastAsiaTheme="minorEastAsia" w:hAnsiTheme="minorHAnsi"/>
        </w:rPr>
        <w:t xml:space="preserve"> na wydatki związane z realizacją Przedsięwzięcia objętego wsparciem z planu rozwojowego, w ramach planu finansowego tego rachunku.</w:t>
      </w:r>
      <w:r w:rsidR="2042DE7B" w:rsidRPr="3AEDB645">
        <w:rPr>
          <w:rFonts w:asciiTheme="minorHAnsi" w:eastAsiaTheme="minorEastAsia" w:hAnsiTheme="minorHAnsi" w:cstheme="minorBidi"/>
        </w:rPr>
        <w:t xml:space="preserve"> </w:t>
      </w:r>
    </w:p>
    <w:p w14:paraId="3EB277CB" w14:textId="49103F43" w:rsidR="005B2E61" w:rsidRPr="005B2E61" w:rsidRDefault="6B6984F6"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247A4C20">
        <w:rPr>
          <w:rFonts w:asciiTheme="minorHAnsi" w:eastAsia="Aptos" w:hAnsiTheme="minorHAnsi"/>
        </w:rPr>
        <w:t xml:space="preserve">Ostateczny odbiorca wsparcia zobowiązuje się do osiągnięcia wartości docelowych wskaźników </w:t>
      </w:r>
      <w:r w:rsidRPr="00BF651F">
        <w:rPr>
          <w:rFonts w:asciiTheme="minorHAnsi" w:eastAsia="Aptos" w:hAnsiTheme="minorHAnsi"/>
        </w:rPr>
        <w:t xml:space="preserve">wskazanych we Wniosku. </w:t>
      </w:r>
      <w:r w:rsidR="5E3777FE" w:rsidRPr="00BF651F">
        <w:rPr>
          <w:rFonts w:ascii="Segoe UI" w:eastAsia="Calibri" w:hAnsi="Segoe UI" w:cs="Segoe UI"/>
          <w:sz w:val="18"/>
          <w:szCs w:val="18"/>
        </w:rPr>
        <w:t>I</w:t>
      </w:r>
      <w:r w:rsidR="5E3777FE" w:rsidRPr="00BF651F">
        <w:rPr>
          <w:rFonts w:asciiTheme="minorHAnsi" w:eastAsia="Aptos" w:hAnsiTheme="minorHAnsi"/>
        </w:rPr>
        <w:t>ch nieosiągnięcie w okresie realizacji Przedsięwzięcia będzie skutkować uznaniem całości wydatków za niekwalifikowalne. Niezachowanie wartości osiągniętych wskaźników w terminie określonym w § 2</w:t>
      </w:r>
      <w:r w:rsidR="2C4353A4" w:rsidRPr="00BF651F">
        <w:rPr>
          <w:rFonts w:asciiTheme="minorHAnsi" w:eastAsia="Aptos" w:hAnsiTheme="minorHAnsi"/>
        </w:rPr>
        <w:t>2</w:t>
      </w:r>
      <w:r w:rsidR="5E3777FE" w:rsidRPr="00BF651F">
        <w:rPr>
          <w:rFonts w:asciiTheme="minorHAnsi" w:eastAsia="Aptos" w:hAnsiTheme="minorHAnsi"/>
        </w:rPr>
        <w:t xml:space="preserve"> ust. 1 będzie skutkować korektą finansową</w:t>
      </w:r>
      <w:r w:rsidR="0055758A">
        <w:rPr>
          <w:rFonts w:asciiTheme="minorHAnsi" w:eastAsia="Aptos" w:hAnsiTheme="minorHAnsi"/>
        </w:rPr>
        <w:t>,</w:t>
      </w:r>
      <w:r w:rsidR="5E3777FE" w:rsidRPr="00BF651F">
        <w:rPr>
          <w:rFonts w:asciiTheme="minorHAnsi" w:eastAsia="Aptos" w:hAnsiTheme="minorHAnsi"/>
        </w:rPr>
        <w:t xml:space="preserve"> ustaloną zgodnie z zasadami określonymi w § 1</w:t>
      </w:r>
      <w:r w:rsidR="5D2157C2" w:rsidRPr="00BF651F">
        <w:rPr>
          <w:rFonts w:asciiTheme="minorHAnsi" w:eastAsia="Aptos" w:hAnsiTheme="minorHAnsi"/>
        </w:rPr>
        <w:t>5</w:t>
      </w:r>
      <w:r w:rsidR="33BADADF" w:rsidRPr="00BF651F">
        <w:rPr>
          <w:rFonts w:asciiTheme="minorHAnsi" w:eastAsia="Aptos" w:hAnsiTheme="minorHAnsi"/>
        </w:rPr>
        <w:t xml:space="preserve"> ust. 19</w:t>
      </w:r>
      <w:r w:rsidR="005A3150">
        <w:rPr>
          <w:rFonts w:asciiTheme="minorHAnsi" w:eastAsia="Aptos" w:hAnsiTheme="minorHAnsi"/>
        </w:rPr>
        <w:t xml:space="preserve"> niniejszego Porozumienia</w:t>
      </w:r>
      <w:r w:rsidR="5E3777FE" w:rsidRPr="00BF651F">
        <w:rPr>
          <w:rFonts w:asciiTheme="minorHAnsi" w:eastAsia="Aptos" w:hAnsiTheme="minorHAnsi"/>
        </w:rPr>
        <w:t>.</w:t>
      </w:r>
    </w:p>
    <w:p w14:paraId="1D2F1A00" w14:textId="229B665B" w:rsidR="5FDB7AB9" w:rsidRPr="005B2E61"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rPr>
      </w:pPr>
      <w:r w:rsidRPr="005B2E61">
        <w:rPr>
          <w:rFonts w:asciiTheme="minorHAnsi" w:hAnsiTheme="minorHAnsi"/>
          <w:color w:val="000000" w:themeColor="text1"/>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FA3FAE" w:rsidRPr="005B2E61">
        <w:rPr>
          <w:rFonts w:asciiTheme="minorHAnsi" w:hAnsiTheme="minorHAnsi" w:cstheme="minorHAnsi"/>
          <w:color w:val="000000" w:themeColor="text1"/>
        </w:rPr>
        <w:t xml:space="preserve">od dnia jego otrzymania </w:t>
      </w:r>
      <w:r w:rsidRPr="005B2E61">
        <w:rPr>
          <w:rFonts w:asciiTheme="minorHAnsi" w:hAnsiTheme="minorHAnsi"/>
          <w:color w:val="000000" w:themeColor="text1"/>
        </w:rPr>
        <w:t xml:space="preserve">może zgłosić do niego uwagi lub zwrócić się o przekazanie stosownych wyjaśnień. </w:t>
      </w:r>
      <w:r w:rsidRPr="005B2E61">
        <w:rPr>
          <w:rFonts w:asciiTheme="minorHAnsi" w:hAnsiTheme="minorHAnsi"/>
        </w:rPr>
        <w:t>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8F0E02" w:rsidRDefault="00CF1666" w:rsidP="00B61812">
      <w:pPr>
        <w:pStyle w:val="Nagwek2"/>
      </w:pPr>
      <w:r w:rsidRPr="008F0E02">
        <w:t xml:space="preserve">§ </w:t>
      </w:r>
      <w:r w:rsidR="006415CD" w:rsidRPr="008F0E02">
        <w:t>4</w:t>
      </w:r>
      <w:r w:rsidRPr="008F0E02">
        <w:t>.</w:t>
      </w:r>
      <w:r w:rsidR="00C93EA1" w:rsidRPr="008F0E02">
        <w:t xml:space="preserve"> </w:t>
      </w:r>
      <w:r w:rsidR="00C93EA1" w:rsidRPr="00B61812">
        <w:t>Okres</w:t>
      </w:r>
      <w:r w:rsidR="00C93EA1" w:rsidRPr="008F0E02">
        <w:t xml:space="preserve"> realizacji Przedsięwzięcia</w:t>
      </w:r>
    </w:p>
    <w:p w14:paraId="2D07B44B" w14:textId="5EEDA5AD" w:rsidR="00872185" w:rsidRPr="00872185" w:rsidRDefault="00CF1666" w:rsidP="009B6678">
      <w:pPr>
        <w:pStyle w:val="Akapitzlist"/>
        <w:numPr>
          <w:ilvl w:val="0"/>
          <w:numId w:val="30"/>
        </w:numPr>
        <w:spacing w:before="120" w:after="120" w:line="360" w:lineRule="auto"/>
        <w:ind w:left="357" w:hanging="357"/>
        <w:rPr>
          <w:rFonts w:asciiTheme="minorHAnsi" w:hAnsiTheme="minorHAnsi" w:cstheme="minorHAnsi"/>
        </w:rPr>
      </w:pPr>
      <w:r w:rsidRPr="00872185">
        <w:rPr>
          <w:rFonts w:asciiTheme="minorHAnsi" w:hAnsiTheme="minorHAnsi" w:cstheme="minorHAnsi"/>
        </w:rPr>
        <w:t>Okres realizacji Pr</w:t>
      </w:r>
      <w:r w:rsidR="003B2AD8" w:rsidRPr="00872185">
        <w:rPr>
          <w:rFonts w:asciiTheme="minorHAnsi" w:hAnsiTheme="minorHAnsi" w:cstheme="minorHAnsi"/>
        </w:rPr>
        <w:t>zedsięwzięcia</w:t>
      </w:r>
      <w:r w:rsidR="005F53D2" w:rsidRPr="00872185">
        <w:rPr>
          <w:rFonts w:asciiTheme="minorHAnsi" w:hAnsiTheme="minorHAnsi" w:cstheme="minorHAnsi"/>
        </w:rPr>
        <w:t xml:space="preserve"> w zakresie rzeczowym</w:t>
      </w:r>
      <w:r w:rsidRPr="00872185">
        <w:rPr>
          <w:rFonts w:asciiTheme="minorHAnsi" w:hAnsiTheme="minorHAnsi" w:cstheme="minorHAnsi"/>
        </w:rPr>
        <w:t xml:space="preserve"> jest zgodny z okresem wskazanym we Wniosku</w:t>
      </w:r>
      <w:r w:rsidR="58860957" w:rsidRPr="00872185">
        <w:rPr>
          <w:rFonts w:asciiTheme="minorHAnsi" w:hAnsiTheme="minorHAnsi" w:cstheme="minorHAnsi"/>
        </w:rPr>
        <w:t>,</w:t>
      </w:r>
      <w:r w:rsidR="003B2AD8" w:rsidRPr="00872185">
        <w:rPr>
          <w:rFonts w:asciiTheme="minorHAnsi" w:hAnsiTheme="minorHAnsi" w:cstheme="minorHAnsi"/>
        </w:rPr>
        <w:t xml:space="preserve"> tj.: </w:t>
      </w:r>
      <w:r w:rsidR="003B2AD8" w:rsidRPr="006C736A">
        <w:rPr>
          <w:rFonts w:asciiTheme="minorHAnsi" w:hAnsiTheme="minorHAnsi" w:cstheme="minorHAnsi"/>
        </w:rPr>
        <w:t xml:space="preserve">od dnia </w:t>
      </w:r>
      <w:r w:rsidR="00872185" w:rsidRPr="006C736A">
        <w:rPr>
          <w:rFonts w:asciiTheme="minorHAnsi" w:hAnsiTheme="minorHAnsi" w:cstheme="minorHAnsi"/>
        </w:rPr>
        <w:t>…………………………</w:t>
      </w:r>
      <w:r w:rsidR="00072001">
        <w:rPr>
          <w:rFonts w:asciiTheme="minorHAnsi" w:hAnsiTheme="minorHAnsi" w:cstheme="minorHAnsi"/>
        </w:rPr>
        <w:t xml:space="preserve"> </w:t>
      </w:r>
      <w:r w:rsidR="007C23F8" w:rsidRPr="006C736A">
        <w:rPr>
          <w:rFonts w:asciiTheme="minorHAnsi" w:hAnsiTheme="minorHAnsi" w:cstheme="minorHAnsi"/>
        </w:rPr>
        <w:t>r</w:t>
      </w:r>
      <w:r w:rsidR="003B2AD8" w:rsidRPr="006C736A">
        <w:rPr>
          <w:rFonts w:asciiTheme="minorHAnsi" w:hAnsiTheme="minorHAnsi" w:cstheme="minorHAnsi"/>
        </w:rPr>
        <w:t>. do dnia</w:t>
      </w:r>
      <w:r w:rsidR="00F56517" w:rsidRPr="006C736A">
        <w:rPr>
          <w:rFonts w:asciiTheme="minorHAnsi" w:hAnsiTheme="minorHAnsi" w:cstheme="minorHAnsi"/>
        </w:rPr>
        <w:t xml:space="preserve"> </w:t>
      </w:r>
      <w:r w:rsidR="00872185" w:rsidRPr="006C736A">
        <w:rPr>
          <w:rFonts w:asciiTheme="minorHAnsi" w:hAnsiTheme="minorHAnsi" w:cstheme="minorHAnsi"/>
        </w:rPr>
        <w:t>……………………</w:t>
      </w:r>
      <w:r w:rsidR="00072001">
        <w:rPr>
          <w:rFonts w:asciiTheme="minorHAnsi" w:hAnsiTheme="minorHAnsi" w:cstheme="minorHAnsi"/>
        </w:rPr>
        <w:t xml:space="preserve"> </w:t>
      </w:r>
      <w:r w:rsidR="007C23F8" w:rsidRPr="006C736A">
        <w:rPr>
          <w:rFonts w:asciiTheme="minorHAnsi" w:hAnsiTheme="minorHAnsi" w:cstheme="minorHAnsi"/>
        </w:rPr>
        <w:t>r.</w:t>
      </w:r>
    </w:p>
    <w:p w14:paraId="53E6FCDE" w14:textId="5D75488C" w:rsidR="00872185" w:rsidRDefault="2188E186" w:rsidP="00CA0DE2">
      <w:pPr>
        <w:pStyle w:val="Akapitzlist"/>
        <w:numPr>
          <w:ilvl w:val="0"/>
          <w:numId w:val="30"/>
        </w:numPr>
        <w:spacing w:line="360" w:lineRule="auto"/>
        <w:ind w:left="357" w:hanging="357"/>
        <w:rPr>
          <w:rFonts w:asciiTheme="minorHAnsi" w:hAnsiTheme="minorHAnsi" w:cstheme="minorHAnsi"/>
        </w:rPr>
      </w:pPr>
      <w:r w:rsidRPr="00872185">
        <w:rPr>
          <w:rFonts w:asciiTheme="minorHAnsi" w:hAnsiTheme="minorHAnsi" w:cstheme="minorHAnsi"/>
        </w:rPr>
        <w:t xml:space="preserve">Okres kwalifikowalności wydatków Przedsięwzięcia rozpoczyna się w dniu </w:t>
      </w:r>
      <w:r w:rsidR="00072001" w:rsidRPr="006C736A">
        <w:rPr>
          <w:rFonts w:asciiTheme="minorHAnsi" w:hAnsiTheme="minorHAnsi" w:cstheme="minorHAnsi"/>
        </w:rPr>
        <w:t>……………………</w:t>
      </w:r>
      <w:r w:rsidR="00072001">
        <w:rPr>
          <w:rFonts w:asciiTheme="minorHAnsi" w:hAnsiTheme="minorHAnsi" w:cstheme="minorHAnsi"/>
        </w:rPr>
        <w:t xml:space="preserve"> </w:t>
      </w:r>
      <w:r w:rsidRPr="00872185">
        <w:rPr>
          <w:rFonts w:asciiTheme="minorHAnsi" w:hAnsiTheme="minorHAnsi" w:cstheme="minorHAnsi"/>
        </w:rPr>
        <w:t>r. i kończy się</w:t>
      </w:r>
      <w:r w:rsidR="131833DD" w:rsidRPr="00872185">
        <w:rPr>
          <w:rFonts w:asciiTheme="minorHAnsi" w:hAnsiTheme="minorHAnsi" w:cstheme="minorHAnsi"/>
        </w:rPr>
        <w:t xml:space="preserve"> </w:t>
      </w:r>
      <w:r w:rsidRPr="00872185">
        <w:rPr>
          <w:rFonts w:asciiTheme="minorHAnsi" w:hAnsiTheme="minorHAnsi" w:cstheme="minorHAnsi"/>
        </w:rPr>
        <w:t xml:space="preserve">w dniu </w:t>
      </w:r>
      <w:r w:rsidR="00072001" w:rsidRPr="006C736A">
        <w:rPr>
          <w:rFonts w:asciiTheme="minorHAnsi" w:hAnsiTheme="minorHAnsi" w:cstheme="minorHAnsi"/>
        </w:rPr>
        <w:t>……………………</w:t>
      </w:r>
      <w:r w:rsidR="00072001">
        <w:rPr>
          <w:rFonts w:asciiTheme="minorHAnsi" w:hAnsiTheme="minorHAnsi" w:cstheme="minorHAnsi"/>
        </w:rPr>
        <w:t xml:space="preserve"> </w:t>
      </w:r>
      <w:r w:rsidRPr="00872185">
        <w:rPr>
          <w:rFonts w:asciiTheme="minorHAnsi" w:hAnsiTheme="minorHAnsi" w:cstheme="minorHAnsi"/>
        </w:rPr>
        <w:t xml:space="preserve">r. Wydatki </w:t>
      </w:r>
      <w:r w:rsidR="5357957B" w:rsidRPr="00872185">
        <w:rPr>
          <w:rFonts w:asciiTheme="minorHAnsi" w:hAnsiTheme="minorHAnsi" w:cstheme="minorHAnsi"/>
        </w:rPr>
        <w:t xml:space="preserve">faktycznie </w:t>
      </w:r>
      <w:r w:rsidRPr="00872185">
        <w:rPr>
          <w:rFonts w:asciiTheme="minorHAnsi" w:hAnsiTheme="minorHAnsi" w:cstheme="minorHAnsi"/>
        </w:rPr>
        <w:t xml:space="preserve">poniesione przed rozpoczęciem lub po zakończeniu okresu kwalifikowalności wydatków dla </w:t>
      </w:r>
      <w:r w:rsidR="6609CE4C" w:rsidRPr="00872185">
        <w:rPr>
          <w:rFonts w:asciiTheme="minorHAnsi" w:hAnsiTheme="minorHAnsi" w:cstheme="minorHAnsi"/>
        </w:rPr>
        <w:t>P</w:t>
      </w:r>
      <w:r w:rsidRPr="00872185">
        <w:rPr>
          <w:rFonts w:asciiTheme="minorHAnsi" w:hAnsiTheme="minorHAnsi" w:cstheme="minorHAnsi"/>
        </w:rPr>
        <w:t>rzedsięwzięcia będą uznane za niekwalifikowalne.</w:t>
      </w:r>
    </w:p>
    <w:p w14:paraId="694E56F0" w14:textId="77777777" w:rsidR="00872185" w:rsidRPr="00872185" w:rsidRDefault="00A55A91" w:rsidP="00CA0DE2">
      <w:pPr>
        <w:pStyle w:val="Akapitzlist"/>
        <w:numPr>
          <w:ilvl w:val="0"/>
          <w:numId w:val="30"/>
        </w:numPr>
        <w:spacing w:line="360" w:lineRule="auto"/>
        <w:ind w:left="357" w:hanging="357"/>
        <w:rPr>
          <w:rFonts w:asciiTheme="minorHAnsi" w:hAnsiTheme="minorHAnsi" w:cstheme="minorHAnsi"/>
        </w:rPr>
      </w:pPr>
      <w:r w:rsidRPr="00872185">
        <w:rPr>
          <w:rFonts w:asciiTheme="minorHAnsi" w:hAnsiTheme="minorHAnsi"/>
        </w:rPr>
        <w:lastRenderedPageBreak/>
        <w:t>Porozumienie obowiązuje</w:t>
      </w:r>
      <w:r w:rsidR="13756476" w:rsidRPr="00872185">
        <w:rPr>
          <w:rFonts w:asciiTheme="minorHAnsi" w:hAnsiTheme="minorHAnsi"/>
        </w:rPr>
        <w:t xml:space="preserve"> od dnia jego zawarcia do dnia wykonania przez obie </w:t>
      </w:r>
      <w:r w:rsidRPr="00872185">
        <w:rPr>
          <w:rFonts w:asciiTheme="minorHAnsi" w:hAnsiTheme="minorHAnsi"/>
        </w:rPr>
        <w:t xml:space="preserve">Strony Porozumienia </w:t>
      </w:r>
      <w:r w:rsidR="13756476" w:rsidRPr="00872185">
        <w:rPr>
          <w:rFonts w:asciiTheme="minorHAnsi" w:hAnsiTheme="minorHAnsi"/>
        </w:rPr>
        <w:t>wszystkich obowiązków z nie</w:t>
      </w:r>
      <w:r w:rsidR="0949B021" w:rsidRPr="00872185">
        <w:rPr>
          <w:rFonts w:asciiTheme="minorHAnsi" w:hAnsiTheme="minorHAnsi"/>
        </w:rPr>
        <w:t>go</w:t>
      </w:r>
      <w:r w:rsidR="13756476" w:rsidRPr="00872185">
        <w:rPr>
          <w:rFonts w:asciiTheme="minorHAnsi" w:hAnsiTheme="minorHAnsi"/>
        </w:rPr>
        <w:t xml:space="preserve"> wynikających, w tym wynikających z </w:t>
      </w:r>
      <w:r w:rsidR="35646F44" w:rsidRPr="00872185">
        <w:rPr>
          <w:rFonts w:asciiTheme="minorHAnsi" w:hAnsiTheme="minorHAnsi"/>
        </w:rPr>
        <w:t>utrzymania</w:t>
      </w:r>
      <w:r w:rsidR="4ACDE0F4" w:rsidRPr="00872185">
        <w:rPr>
          <w:rFonts w:asciiTheme="minorHAnsi" w:hAnsiTheme="minorHAnsi"/>
        </w:rPr>
        <w:t xml:space="preserve"> efektów długoterminowych</w:t>
      </w:r>
      <w:r w:rsidR="2963148D" w:rsidRPr="00872185">
        <w:rPr>
          <w:rFonts w:asciiTheme="minorHAnsi" w:hAnsiTheme="minorHAnsi"/>
        </w:rPr>
        <w:t xml:space="preserve"> P</w:t>
      </w:r>
      <w:r w:rsidR="13756476" w:rsidRPr="00872185">
        <w:rPr>
          <w:rFonts w:asciiTheme="minorHAnsi" w:hAnsiTheme="minorHAnsi"/>
        </w:rPr>
        <w:t>rzedsięwzięcia.</w:t>
      </w:r>
    </w:p>
    <w:p w14:paraId="3E671415" w14:textId="7D3EE675" w:rsidR="00872185" w:rsidRDefault="11500590" w:rsidP="00CA0DE2">
      <w:pPr>
        <w:pStyle w:val="Akapitzlist"/>
        <w:numPr>
          <w:ilvl w:val="0"/>
          <w:numId w:val="30"/>
        </w:numPr>
        <w:spacing w:line="360" w:lineRule="auto"/>
        <w:ind w:left="357" w:hanging="357"/>
        <w:rPr>
          <w:rFonts w:asciiTheme="minorHAnsi" w:hAnsiTheme="minorHAnsi" w:cstheme="minorBidi"/>
        </w:rPr>
      </w:pPr>
      <w:r w:rsidRPr="3AEDB645">
        <w:rPr>
          <w:rFonts w:asciiTheme="minorHAnsi" w:hAnsiTheme="minorHAnsi" w:cstheme="minorBidi"/>
        </w:rPr>
        <w:t>Rozliczeniu</w:t>
      </w:r>
      <w:r w:rsidR="7AF27370" w:rsidRPr="3AEDB645">
        <w:rPr>
          <w:rFonts w:asciiTheme="minorHAnsi" w:hAnsiTheme="minorHAnsi" w:cstheme="minorBidi"/>
        </w:rPr>
        <w:t>/</w:t>
      </w:r>
      <w:r w:rsidR="531ED58E" w:rsidRPr="3AEDB645">
        <w:rPr>
          <w:rFonts w:asciiTheme="minorHAnsi" w:hAnsiTheme="minorHAnsi" w:cstheme="minorBidi"/>
        </w:rPr>
        <w:t>poświadczeniu</w:t>
      </w:r>
      <w:r w:rsidRPr="3AEDB645">
        <w:rPr>
          <w:rFonts w:asciiTheme="minorHAnsi" w:hAnsiTheme="minorHAnsi" w:cstheme="minorBidi"/>
        </w:rPr>
        <w:t xml:space="preserve"> wydatków podlegają jedynie wydatki kwalifikowalne, poniesione w ramach </w:t>
      </w:r>
      <w:r w:rsidR="7E9827B8" w:rsidRPr="3AEDB645">
        <w:rPr>
          <w:rFonts w:asciiTheme="minorHAnsi" w:hAnsiTheme="minorHAnsi" w:cstheme="minorBidi"/>
        </w:rPr>
        <w:t>P</w:t>
      </w:r>
      <w:r w:rsidRPr="3AEDB645">
        <w:rPr>
          <w:rFonts w:asciiTheme="minorHAnsi" w:hAnsiTheme="minorHAnsi" w:cstheme="minorBidi"/>
        </w:rPr>
        <w:t>rzedsięwzięcia</w:t>
      </w:r>
      <w:r w:rsidR="1E778DBF" w:rsidRPr="3AEDB645">
        <w:rPr>
          <w:rFonts w:asciiTheme="minorHAnsi" w:hAnsiTheme="minorHAnsi" w:cstheme="minorBidi"/>
        </w:rPr>
        <w:t>.</w:t>
      </w:r>
    </w:p>
    <w:p w14:paraId="7DB143E3" w14:textId="203C2513" w:rsidR="00CA2DD8" w:rsidRPr="00872185" w:rsidRDefault="03806EE5" w:rsidP="00CA0DE2">
      <w:pPr>
        <w:pStyle w:val="Akapitzlist"/>
        <w:numPr>
          <w:ilvl w:val="0"/>
          <w:numId w:val="30"/>
        </w:numPr>
        <w:spacing w:line="360" w:lineRule="auto"/>
        <w:ind w:left="357" w:hanging="357"/>
        <w:rPr>
          <w:rFonts w:asciiTheme="minorHAnsi" w:hAnsiTheme="minorHAnsi" w:cstheme="minorHAnsi"/>
        </w:rPr>
      </w:pPr>
      <w:r w:rsidRPr="00872185">
        <w:rPr>
          <w:rStyle w:val="cf01"/>
          <w:rFonts w:asciiTheme="minorHAnsi" w:eastAsia="Segoe UI" w:hAnsiTheme="minorHAnsi"/>
          <w:sz w:val="24"/>
        </w:rPr>
        <w:t>Okres kwalifikowalności wydatków wskazany w ust. 2 nie może rozpocząć się wcześniej niż 1 lutego 2020 r., a jego zakończenie nie może nastąpić później niż w dniu zakończenia</w:t>
      </w:r>
      <w:r w:rsidR="00CA2DD8" w:rsidRPr="00872185">
        <w:rPr>
          <w:rStyle w:val="cf01"/>
          <w:rFonts w:asciiTheme="minorHAnsi" w:eastAsia="Segoe UI" w:hAnsiTheme="minorHAnsi"/>
          <w:sz w:val="24"/>
        </w:rPr>
        <w:t xml:space="preserve"> </w:t>
      </w:r>
      <w:r w:rsidRPr="00872185">
        <w:rPr>
          <w:rStyle w:val="cf01"/>
          <w:rFonts w:asciiTheme="minorHAnsi" w:eastAsia="Segoe UI" w:hAnsiTheme="minorHAnsi"/>
          <w:sz w:val="24"/>
        </w:rPr>
        <w:t>okresu kwalifikowalności wydatków dla Krajowego Planu Odbudowy i Zwiększania Odporności.</w:t>
      </w:r>
    </w:p>
    <w:p w14:paraId="0D1C349E" w14:textId="628C2AA4" w:rsidR="00DE6070" w:rsidRPr="008F0E02" w:rsidRDefault="00DE6070" w:rsidP="00B61812">
      <w:pPr>
        <w:pStyle w:val="Nagwek2"/>
      </w:pPr>
      <w:r w:rsidRPr="008F0E02">
        <w:t xml:space="preserve">§ </w:t>
      </w:r>
      <w:r w:rsidR="008D7BEF" w:rsidRPr="008F0E02">
        <w:t>5</w:t>
      </w:r>
      <w:r w:rsidRPr="008F0E02">
        <w:t xml:space="preserve">. </w:t>
      </w:r>
      <w:r w:rsidR="00C93EA1" w:rsidRPr="00B61812">
        <w:t>Stosowanie</w:t>
      </w:r>
      <w:r w:rsidR="00C93EA1" w:rsidRPr="008F0E02">
        <w:t xml:space="preserve"> wytycznych i innych dokumentów</w:t>
      </w:r>
    </w:p>
    <w:p w14:paraId="37C7C424" w14:textId="2A242733" w:rsidR="00DB66E9" w:rsidRPr="00955676" w:rsidRDefault="00955676" w:rsidP="00CA0DE2">
      <w:pPr>
        <w:pStyle w:val="Tekstpodstawowy"/>
        <w:numPr>
          <w:ilvl w:val="0"/>
          <w:numId w:val="31"/>
        </w:numPr>
        <w:tabs>
          <w:tab w:val="clear" w:pos="900"/>
        </w:tabs>
        <w:autoSpaceDE w:val="0"/>
        <w:spacing w:line="360" w:lineRule="auto"/>
        <w:ind w:left="357" w:hanging="357"/>
        <w:jc w:val="left"/>
        <w:rPr>
          <w:rFonts w:asciiTheme="minorHAnsi" w:hAnsiTheme="minorHAnsi"/>
        </w:rPr>
      </w:pPr>
      <w:r w:rsidRPr="001B065E">
        <w:rPr>
          <w:rFonts w:asciiTheme="minorHAnsi" w:hAnsiTheme="minorHAnsi"/>
        </w:rPr>
        <w:t>Ostateczny odbiorca wsparcia w imieniu swoim</w:t>
      </w:r>
      <w:r w:rsidR="00517B74" w:rsidRPr="001B065E">
        <w:rPr>
          <w:rFonts w:asciiTheme="minorHAnsi" w:hAnsiTheme="minorHAnsi"/>
        </w:rPr>
        <w:t xml:space="preserve"> Partnerów</w:t>
      </w:r>
      <w:r w:rsidR="00517B74" w:rsidRPr="001B065E">
        <w:rPr>
          <w:rFonts w:asciiTheme="minorHAnsi" w:hAnsiTheme="minorHAnsi"/>
          <w:vertAlign w:val="superscript"/>
        </w:rPr>
        <w:t xml:space="preserve"> </w:t>
      </w:r>
      <w:r w:rsidRPr="001B065E">
        <w:rPr>
          <w:rFonts w:asciiTheme="minorHAnsi" w:hAnsiTheme="minorHAnsi"/>
          <w:vertAlign w:val="superscript"/>
        </w:rPr>
        <w:footnoteReference w:id="5"/>
      </w:r>
      <w:r w:rsidR="00884297" w:rsidRPr="001B065E">
        <w:rPr>
          <w:rFonts w:asciiTheme="minorHAnsi" w:hAnsiTheme="minorHAnsi"/>
        </w:rPr>
        <w:t xml:space="preserve"> i/lub Podmiotów upoważnionych do ponoszenia wydatków</w:t>
      </w:r>
      <w:r w:rsidRPr="001B065E">
        <w:rPr>
          <w:rFonts w:asciiTheme="minorHAnsi" w:hAnsiTheme="minorHAnsi"/>
        </w:rPr>
        <w:t>,</w:t>
      </w:r>
      <w:r w:rsidR="2626E680" w:rsidRPr="001B065E">
        <w:rPr>
          <w:rFonts w:asciiTheme="minorHAnsi" w:hAnsiTheme="minorHAnsi"/>
        </w:rPr>
        <w:t xml:space="preserve"> oświadcza</w:t>
      </w:r>
      <w:r w:rsidR="2626E680" w:rsidRPr="00955676">
        <w:rPr>
          <w:rFonts w:asciiTheme="minorHAnsi" w:hAnsiTheme="minorHAnsi"/>
        </w:rPr>
        <w:t>, że zapoznał się z treścią</w:t>
      </w:r>
      <w:r w:rsidR="6D16654A" w:rsidRPr="00955676">
        <w:rPr>
          <w:rFonts w:asciiTheme="minorHAnsi" w:hAnsiTheme="minorHAnsi"/>
        </w:rPr>
        <w:t xml:space="preserve"> aktualnych</w:t>
      </w:r>
      <w:r w:rsidR="2CA7CFD6" w:rsidRPr="00955676">
        <w:rPr>
          <w:rFonts w:asciiTheme="minorHAnsi" w:hAnsiTheme="minorHAnsi"/>
        </w:rPr>
        <w:t>:</w:t>
      </w:r>
    </w:p>
    <w:p w14:paraId="4281DD1E" w14:textId="3191CFFB" w:rsidR="00DB66E9" w:rsidRPr="00BF651F" w:rsidRDefault="2F48F7F7"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BF651F">
        <w:rPr>
          <w:rFonts w:asciiTheme="minorHAnsi" w:hAnsiTheme="minorHAnsi"/>
        </w:rPr>
        <w:t>Zasad kwalifikowania w</w:t>
      </w:r>
      <w:r w:rsidR="46093569" w:rsidRPr="00BF651F">
        <w:rPr>
          <w:rFonts w:asciiTheme="minorHAnsi" w:hAnsiTheme="minorHAnsi"/>
        </w:rPr>
        <w:t>ydatków</w:t>
      </w:r>
      <w:r w:rsidRPr="00BF651F">
        <w:rPr>
          <w:rFonts w:asciiTheme="minorHAnsi" w:hAnsiTheme="minorHAnsi"/>
        </w:rPr>
        <w:t xml:space="preserve"> w </w:t>
      </w:r>
      <w:r w:rsidR="00C758B5" w:rsidRPr="00BF651F">
        <w:rPr>
          <w:rFonts w:asciiTheme="minorHAnsi" w:hAnsiTheme="minorHAnsi"/>
        </w:rPr>
        <w:t>P</w:t>
      </w:r>
      <w:r w:rsidRPr="00BF651F">
        <w:rPr>
          <w:rFonts w:asciiTheme="minorHAnsi" w:hAnsiTheme="minorHAnsi"/>
        </w:rPr>
        <w:t xml:space="preserve">rzedsięwzięciach realizowanych w ramach </w:t>
      </w:r>
      <w:r w:rsidR="00C758B5" w:rsidRPr="00BF651F">
        <w:rPr>
          <w:rFonts w:asciiTheme="minorHAnsi" w:hAnsiTheme="minorHAnsi"/>
        </w:rPr>
        <w:t>I</w:t>
      </w:r>
      <w:r w:rsidRPr="00BF651F">
        <w:rPr>
          <w:rFonts w:asciiTheme="minorHAnsi" w:hAnsiTheme="minorHAnsi"/>
        </w:rPr>
        <w:t>nwestycji C</w:t>
      </w:r>
      <w:r w:rsidR="00955676" w:rsidRPr="00BF651F">
        <w:rPr>
          <w:rFonts w:asciiTheme="minorHAnsi" w:hAnsiTheme="minorHAnsi"/>
        </w:rPr>
        <w:t>2</w:t>
      </w:r>
      <w:r w:rsidRPr="00BF651F">
        <w:rPr>
          <w:rFonts w:asciiTheme="minorHAnsi" w:hAnsiTheme="minorHAnsi"/>
        </w:rPr>
        <w:t>.1.1 Krajowego Planu Odbudowy i Zwiększania Odporności</w:t>
      </w:r>
      <w:r w:rsidR="000E3DFC" w:rsidRPr="00BF651F">
        <w:rPr>
          <w:rFonts w:asciiTheme="minorHAnsi" w:hAnsiTheme="minorHAnsi"/>
        </w:rPr>
        <w:t xml:space="preserve"> stanowiących </w:t>
      </w:r>
      <w:r w:rsidR="00620432" w:rsidRPr="00BF651F">
        <w:rPr>
          <w:rFonts w:asciiTheme="minorHAnsi" w:hAnsiTheme="minorHAnsi"/>
        </w:rPr>
        <w:t>z</w:t>
      </w:r>
      <w:r w:rsidR="000E3DFC" w:rsidRPr="00BF651F">
        <w:rPr>
          <w:rFonts w:asciiTheme="minorHAnsi" w:hAnsiTheme="minorHAnsi"/>
        </w:rPr>
        <w:t xml:space="preserve">ałącznik nr </w:t>
      </w:r>
      <w:r w:rsidR="003C7D5C" w:rsidRPr="00BF651F">
        <w:rPr>
          <w:rFonts w:asciiTheme="minorHAnsi" w:hAnsiTheme="minorHAnsi" w:cstheme="minorBidi"/>
        </w:rPr>
        <w:t>9</w:t>
      </w:r>
      <w:r w:rsidR="007060A1" w:rsidRPr="00BF651F">
        <w:rPr>
          <w:rFonts w:asciiTheme="minorHAnsi" w:hAnsiTheme="minorHAnsi"/>
        </w:rPr>
        <w:t xml:space="preserve"> do Porozumienia</w:t>
      </w:r>
      <w:r w:rsidR="008D7BEF" w:rsidRPr="00BF651F">
        <w:rPr>
          <w:rFonts w:asciiTheme="minorHAnsi" w:hAnsiTheme="minorHAnsi"/>
        </w:rPr>
        <w:t>;</w:t>
      </w:r>
    </w:p>
    <w:p w14:paraId="25E71535" w14:textId="77777777" w:rsidR="00DB66E9" w:rsidRDefault="00D66C9C"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eastAsia="Calibri" w:hAnsiTheme="minorHAnsi"/>
          <w:color w:val="000000" w:themeColor="text1"/>
        </w:rPr>
        <w:t>Wytycznych dotyczących realizacji zasad równościowych w ramach funduszy unijnych na lata 2021-2027</w:t>
      </w:r>
      <w:r w:rsidR="008D7BEF" w:rsidRPr="00DB66E9">
        <w:rPr>
          <w:rFonts w:asciiTheme="minorHAnsi" w:eastAsia="Calibri" w:hAnsiTheme="minorHAnsi"/>
          <w:color w:val="000000" w:themeColor="text1"/>
        </w:rPr>
        <w:t>;</w:t>
      </w:r>
    </w:p>
    <w:p w14:paraId="77736683" w14:textId="77777777" w:rsidR="00DB66E9" w:rsidRDefault="0DAA7B2D"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color w:val="000000" w:themeColor="text1"/>
        </w:rPr>
        <w:t>Podręcznika dla Beneficjenta</w:t>
      </w:r>
      <w:r w:rsidR="00F06952" w:rsidRPr="00DB66E9">
        <w:rPr>
          <w:rFonts w:asciiTheme="minorHAnsi" w:hAnsiTheme="minorHAnsi"/>
          <w:color w:val="000000" w:themeColor="text1"/>
        </w:rPr>
        <w:t>,</w:t>
      </w:r>
      <w:r w:rsidRPr="00DB66E9">
        <w:rPr>
          <w:rFonts w:asciiTheme="minorHAnsi" w:hAnsiTheme="minorHAnsi"/>
          <w:color w:val="000000" w:themeColor="text1"/>
        </w:rPr>
        <w:t xml:space="preserve"> </w:t>
      </w:r>
      <w:r w:rsidR="00A85C27" w:rsidRPr="00DB66E9">
        <w:rPr>
          <w:rFonts w:asciiTheme="minorHAnsi" w:hAnsiTheme="minorHAnsi"/>
          <w:color w:val="000000" w:themeColor="text1"/>
        </w:rPr>
        <w:t xml:space="preserve">pn. </w:t>
      </w:r>
      <w:r w:rsidR="002E667A" w:rsidRPr="00DB66E9">
        <w:rPr>
          <w:rFonts w:asciiTheme="minorHAnsi" w:hAnsiTheme="minorHAnsi"/>
          <w:color w:val="000000" w:themeColor="text1"/>
        </w:rPr>
        <w:t>„</w:t>
      </w:r>
      <w:r w:rsidR="08C4AD00" w:rsidRPr="00DB66E9">
        <w:rPr>
          <w:rFonts w:asciiTheme="minorHAnsi" w:hAnsiTheme="minorHAnsi"/>
          <w:color w:val="000000" w:themeColor="text1"/>
        </w:rPr>
        <w:t>Zgodność</w:t>
      </w:r>
      <w:r w:rsidRPr="00DB66E9">
        <w:rPr>
          <w:rFonts w:asciiTheme="minorHAnsi" w:hAnsiTheme="minorHAnsi"/>
          <w:color w:val="000000" w:themeColor="text1"/>
        </w:rPr>
        <w:t xml:space="preserve"> przedsięwzięć finansowanych ze środków Unii Europejskiej, w tym realizowanych w ramach Krajowego Planu Odbudowy i Zwiększania Odporności, z zasadą „nie czyń znaczącej szkody” - zasadą DNSH</w:t>
      </w:r>
      <w:r w:rsidR="72D1C722" w:rsidRPr="00DB66E9">
        <w:rPr>
          <w:rFonts w:asciiTheme="minorHAnsi" w:hAnsiTheme="minorHAnsi"/>
          <w:color w:val="000000" w:themeColor="text1"/>
        </w:rPr>
        <w:t>”</w:t>
      </w:r>
      <w:r w:rsidR="72E228E1" w:rsidRPr="00DB66E9">
        <w:rPr>
          <w:rFonts w:asciiTheme="minorHAnsi" w:hAnsiTheme="minorHAnsi"/>
          <w:color w:val="000000" w:themeColor="text1"/>
        </w:rPr>
        <w:t>;</w:t>
      </w:r>
    </w:p>
    <w:p w14:paraId="70393CC9" w14:textId="77777777" w:rsidR="00DB66E9" w:rsidRPr="00DB66E9" w:rsidRDefault="002E667A"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color w:val="000000" w:themeColor="text1"/>
        </w:rPr>
        <w:t>„</w:t>
      </w:r>
      <w:r w:rsidR="0DFF1B7C" w:rsidRPr="00DB66E9">
        <w:rPr>
          <w:rFonts w:asciiTheme="minorHAnsi" w:hAnsiTheme="minorHAnsi"/>
          <w:color w:val="000000" w:themeColor="text1"/>
        </w:rPr>
        <w:t>Strategią Promocji i Informacji Krajowego Planu Odbudowy i Zwiększania Odporności</w:t>
      </w:r>
      <w:r w:rsidR="486E4D5C" w:rsidRPr="00DB66E9">
        <w:rPr>
          <w:rFonts w:asciiTheme="minorHAnsi" w:hAnsiTheme="minorHAnsi"/>
          <w:color w:val="000000" w:themeColor="text1"/>
        </w:rPr>
        <w:t>”</w:t>
      </w:r>
      <w:r w:rsidR="0DFF1B7C" w:rsidRPr="00DB66E9">
        <w:rPr>
          <w:rFonts w:asciiTheme="minorHAnsi" w:hAnsiTheme="minorHAnsi"/>
          <w:color w:val="000000" w:themeColor="text1"/>
        </w:rPr>
        <w:t xml:space="preserve"> a także </w:t>
      </w:r>
      <w:r w:rsidRPr="00DB66E9">
        <w:rPr>
          <w:rFonts w:asciiTheme="minorHAnsi" w:hAnsiTheme="minorHAnsi"/>
          <w:color w:val="000000" w:themeColor="text1"/>
        </w:rPr>
        <w:t>„</w:t>
      </w:r>
      <w:r w:rsidR="0DFF1B7C" w:rsidRPr="00DB66E9">
        <w:rPr>
          <w:rFonts w:asciiTheme="minorHAnsi" w:hAnsiTheme="minorHAnsi"/>
          <w:color w:val="000000" w:themeColor="text1"/>
        </w:rPr>
        <w:t>Księgą Identyfikacji Wizualnej</w:t>
      </w:r>
      <w:r w:rsidRPr="00DB66E9">
        <w:rPr>
          <w:rFonts w:asciiTheme="minorHAnsi" w:hAnsiTheme="minorHAnsi"/>
          <w:color w:val="000000" w:themeColor="text1"/>
        </w:rPr>
        <w:t>”</w:t>
      </w:r>
      <w:r w:rsidR="0DFF1B7C" w:rsidRPr="00DB66E9">
        <w:rPr>
          <w:rFonts w:asciiTheme="minorHAnsi" w:hAnsiTheme="minorHAnsi"/>
          <w:color w:val="000000" w:themeColor="text1"/>
        </w:rPr>
        <w:t xml:space="preserve"> KPO</w:t>
      </w:r>
      <w:r w:rsidR="00BB0F44" w:rsidRPr="00DB66E9">
        <w:rPr>
          <w:rFonts w:asciiTheme="minorHAnsi" w:hAnsiTheme="minorHAnsi"/>
          <w:color w:val="000000" w:themeColor="text1"/>
        </w:rPr>
        <w:t>;</w:t>
      </w:r>
    </w:p>
    <w:p w14:paraId="4C283BD2" w14:textId="77777777" w:rsidR="00DB66E9" w:rsidRDefault="002E667A"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color w:val="000000" w:themeColor="text1"/>
        </w:rPr>
        <w:t>„</w:t>
      </w:r>
      <w:r w:rsidR="00F95BAE" w:rsidRPr="00DB66E9">
        <w:rPr>
          <w:rFonts w:asciiTheme="minorHAnsi" w:hAnsiTheme="minorHAnsi"/>
          <w:color w:val="000000" w:themeColor="text1"/>
        </w:rPr>
        <w:t>Horyzontalnych zasad i kryteriów wyboru przedsięwzięć dla Krajowego Planu Odbudowy i Zwiększania Odporności</w:t>
      </w:r>
      <w:r w:rsidRPr="00DB66E9">
        <w:rPr>
          <w:rFonts w:asciiTheme="minorHAnsi" w:hAnsiTheme="minorHAnsi"/>
          <w:color w:val="000000" w:themeColor="text1"/>
        </w:rPr>
        <w:t>”</w:t>
      </w:r>
      <w:r w:rsidR="72E228E1" w:rsidRPr="00DB66E9">
        <w:rPr>
          <w:rFonts w:asciiTheme="minorHAnsi" w:hAnsiTheme="minorHAnsi"/>
          <w:color w:val="000000" w:themeColor="text1"/>
        </w:rPr>
        <w:t>;</w:t>
      </w:r>
    </w:p>
    <w:p w14:paraId="029207A0" w14:textId="77777777" w:rsidR="00DB66E9" w:rsidRDefault="002E667A" w:rsidP="00CA0DE2">
      <w:pPr>
        <w:pStyle w:val="Tekstpodstawowy"/>
        <w:numPr>
          <w:ilvl w:val="1"/>
          <w:numId w:val="31"/>
        </w:numPr>
        <w:tabs>
          <w:tab w:val="clear" w:pos="900"/>
        </w:tabs>
        <w:autoSpaceDE w:val="0"/>
        <w:spacing w:line="360" w:lineRule="auto"/>
        <w:ind w:left="737" w:hanging="397"/>
        <w:jc w:val="left"/>
        <w:rPr>
          <w:rFonts w:asciiTheme="minorHAnsi" w:hAnsiTheme="minorHAnsi"/>
        </w:rPr>
      </w:pPr>
      <w:r w:rsidRPr="00DB66E9">
        <w:rPr>
          <w:rFonts w:asciiTheme="minorHAnsi" w:hAnsiTheme="minorHAnsi"/>
        </w:rPr>
        <w:t>„</w:t>
      </w:r>
      <w:r w:rsidR="00CC5EA9" w:rsidRPr="00DB66E9">
        <w:rPr>
          <w:rFonts w:asciiTheme="minorHAnsi" w:hAnsiTheme="minorHAnsi"/>
        </w:rPr>
        <w:t>Stawek procentowych korekt finansowych i pomniejszeń dla poszczególnych kategorii nieprawidłowości indywidualnych stosowane w zamówieniach</w:t>
      </w:r>
      <w:r w:rsidRPr="00DB66E9">
        <w:rPr>
          <w:rFonts w:asciiTheme="minorHAnsi" w:hAnsiTheme="minorHAnsi"/>
        </w:rPr>
        <w:t>”</w:t>
      </w:r>
      <w:r w:rsidR="5D5D708B" w:rsidRPr="00DB66E9">
        <w:rPr>
          <w:rFonts w:asciiTheme="minorHAnsi" w:hAnsiTheme="minorHAnsi"/>
        </w:rPr>
        <w:t>,</w:t>
      </w:r>
      <w:r w:rsidR="00CC5EA9" w:rsidRPr="00DB66E9">
        <w:rPr>
          <w:rFonts w:asciiTheme="minorHAnsi" w:hAnsiTheme="minorHAnsi"/>
        </w:rPr>
        <w:t xml:space="preserve"> stanowiących załącznik do </w:t>
      </w:r>
      <w:r w:rsidRPr="00DB66E9">
        <w:rPr>
          <w:rFonts w:asciiTheme="minorHAnsi" w:hAnsiTheme="minorHAnsi"/>
        </w:rPr>
        <w:t>„</w:t>
      </w:r>
      <w:r w:rsidR="00CC5EA9" w:rsidRPr="00DB66E9">
        <w:rPr>
          <w:rFonts w:asciiTheme="minorHAnsi" w:hAnsiTheme="minorHAnsi"/>
        </w:rPr>
        <w:t>Wytycznych dotyczących sposobu korygowania nieprawidłowych wydatków na lata 2021-2027</w:t>
      </w:r>
      <w:r w:rsidRPr="00DB66E9">
        <w:rPr>
          <w:rFonts w:asciiTheme="minorHAnsi" w:hAnsiTheme="minorHAnsi"/>
        </w:rPr>
        <w:t>”</w:t>
      </w:r>
    </w:p>
    <w:p w14:paraId="285F13B5" w14:textId="03883479" w:rsidR="00DB66E9" w:rsidRDefault="007060A1" w:rsidP="00CA0DE2">
      <w:pPr>
        <w:pStyle w:val="Tekstpodstawowy"/>
        <w:tabs>
          <w:tab w:val="clear" w:pos="900"/>
        </w:tabs>
        <w:autoSpaceDE w:val="0"/>
        <w:spacing w:line="360" w:lineRule="auto"/>
        <w:ind w:left="357"/>
        <w:jc w:val="left"/>
        <w:rPr>
          <w:rFonts w:asciiTheme="minorHAnsi" w:hAnsiTheme="minorHAnsi"/>
        </w:rPr>
      </w:pPr>
      <w:r w:rsidRPr="41F468E6">
        <w:rPr>
          <w:rFonts w:asciiTheme="minorHAnsi" w:hAnsiTheme="minorHAnsi"/>
        </w:rPr>
        <w:lastRenderedPageBreak/>
        <w:t xml:space="preserve">- </w:t>
      </w:r>
      <w:r w:rsidR="256E38DF" w:rsidRPr="41F468E6">
        <w:rPr>
          <w:rFonts w:asciiTheme="minorHAnsi" w:hAnsiTheme="minorHAnsi"/>
        </w:rPr>
        <w:t xml:space="preserve">oraz zobowiązuje się do ich stosowania </w:t>
      </w:r>
      <w:r w:rsidR="00393CE5" w:rsidRPr="41F468E6">
        <w:rPr>
          <w:rFonts w:asciiTheme="minorHAnsi" w:hAnsiTheme="minorHAnsi"/>
        </w:rPr>
        <w:t>(</w:t>
      </w:r>
      <w:r w:rsidR="007E5356" w:rsidRPr="41F468E6">
        <w:rPr>
          <w:rFonts w:asciiTheme="minorHAnsi" w:hAnsiTheme="minorHAnsi"/>
        </w:rPr>
        <w:t>przy czym te</w:t>
      </w:r>
      <w:r w:rsidRPr="41F468E6">
        <w:rPr>
          <w:rFonts w:asciiTheme="minorHAnsi" w:hAnsiTheme="minorHAnsi"/>
        </w:rPr>
        <w:t xml:space="preserve">, </w:t>
      </w:r>
      <w:r w:rsidR="00510F4B" w:rsidRPr="41F468E6">
        <w:rPr>
          <w:rFonts w:asciiTheme="minorHAnsi" w:hAnsiTheme="minorHAnsi"/>
        </w:rPr>
        <w:t>o których mowa w pkt 2</w:t>
      </w:r>
      <w:r w:rsidR="002635A3" w:rsidRPr="41F468E6">
        <w:rPr>
          <w:rFonts w:asciiTheme="minorHAnsi" w:hAnsiTheme="minorHAnsi"/>
        </w:rPr>
        <w:t xml:space="preserve"> i </w:t>
      </w:r>
      <w:r w:rsidR="00510F4B" w:rsidRPr="41F468E6">
        <w:rPr>
          <w:rFonts w:asciiTheme="minorHAnsi" w:hAnsiTheme="minorHAnsi"/>
        </w:rPr>
        <w:t>6 stosuje się odpowiednio)</w:t>
      </w:r>
      <w:r w:rsidR="256E38DF" w:rsidRPr="41F468E6">
        <w:rPr>
          <w:rFonts w:asciiTheme="minorHAnsi" w:hAnsiTheme="minorHAnsi"/>
        </w:rPr>
        <w:t xml:space="preserve"> podczas realizacji Pr</w:t>
      </w:r>
      <w:r w:rsidR="3B107A55" w:rsidRPr="41F468E6">
        <w:rPr>
          <w:rFonts w:asciiTheme="minorHAnsi" w:hAnsiTheme="minorHAnsi"/>
        </w:rPr>
        <w:t>zedsięwzięcia</w:t>
      </w:r>
      <w:r w:rsidR="00C758B5" w:rsidRPr="41F468E6">
        <w:rPr>
          <w:rFonts w:asciiTheme="minorHAnsi" w:hAnsiTheme="minorHAnsi"/>
        </w:rPr>
        <w:t>,</w:t>
      </w:r>
      <w:r w:rsidR="00C758B5" w:rsidRPr="41F468E6">
        <w:rPr>
          <w:rFonts w:asciiTheme="minorHAnsi" w:hAnsiTheme="minorHAnsi"/>
          <w:sz w:val="28"/>
          <w:szCs w:val="28"/>
        </w:rPr>
        <w:t xml:space="preserve"> </w:t>
      </w:r>
      <w:r w:rsidR="00C758B5" w:rsidRPr="41F468E6">
        <w:rPr>
          <w:rFonts w:asciiTheme="minorHAnsi" w:hAnsiTheme="minorHAnsi"/>
        </w:rPr>
        <w:t xml:space="preserve">a także wyraża zgodę na ich stosowanie </w:t>
      </w:r>
      <w:r w:rsidR="00C758B5" w:rsidRPr="001B065E">
        <w:rPr>
          <w:rFonts w:asciiTheme="minorHAnsi" w:hAnsiTheme="minorHAnsi"/>
        </w:rPr>
        <w:t>przez Jednostkę wspierającą</w:t>
      </w:r>
      <w:r w:rsidR="73995AF6" w:rsidRPr="001B065E">
        <w:rPr>
          <w:rFonts w:asciiTheme="minorHAnsi" w:hAnsiTheme="minorHAnsi"/>
        </w:rPr>
        <w:t>.</w:t>
      </w:r>
      <w:r w:rsidR="57242CAF" w:rsidRPr="001B065E">
        <w:rPr>
          <w:rFonts w:asciiTheme="minorHAnsi" w:hAnsiTheme="minorHAnsi"/>
        </w:rPr>
        <w:t xml:space="preserve"> </w:t>
      </w:r>
      <w:r w:rsidR="4B3DC54F" w:rsidRPr="001B065E">
        <w:rPr>
          <w:rFonts w:asciiTheme="minorHAnsi" w:hAnsiTheme="minorHAnsi"/>
        </w:rPr>
        <w:t>Ostateczny odbiorca wsparcia</w:t>
      </w:r>
      <w:r w:rsidR="64ED0892" w:rsidRPr="001B065E">
        <w:rPr>
          <w:rFonts w:asciiTheme="minorHAnsi" w:hAnsiTheme="minorHAnsi"/>
        </w:rPr>
        <w:t xml:space="preserve"> oświadcza</w:t>
      </w:r>
      <w:r w:rsidR="00F47633" w:rsidRPr="001B065E">
        <w:rPr>
          <w:rFonts w:asciiTheme="minorHAnsi" w:hAnsiTheme="minorHAnsi"/>
        </w:rPr>
        <w:t xml:space="preserve"> imieniu swoim i Partnerów</w:t>
      </w:r>
      <w:r w:rsidR="001B065E" w:rsidRPr="001B065E">
        <w:rPr>
          <w:rFonts w:asciiTheme="minorHAnsi" w:hAnsiTheme="minorHAnsi"/>
        </w:rPr>
        <w:t xml:space="preserve"> </w:t>
      </w:r>
      <w:r w:rsidR="001B065E" w:rsidRPr="00BF651F">
        <w:rPr>
          <w:rFonts w:asciiTheme="minorHAnsi" w:hAnsiTheme="minorHAnsi"/>
        </w:rPr>
        <w:t>i/lub Podmiotów upoważnionych do ponoszenia wydatków</w:t>
      </w:r>
      <w:r w:rsidR="64ED0892" w:rsidRPr="001B065E">
        <w:rPr>
          <w:rFonts w:asciiTheme="minorHAnsi" w:hAnsiTheme="minorHAnsi"/>
        </w:rPr>
        <w:t>,</w:t>
      </w:r>
      <w:r w:rsidR="64ED0892" w:rsidRPr="41F468E6">
        <w:rPr>
          <w:rFonts w:asciiTheme="minorHAnsi" w:hAnsiTheme="minorHAnsi"/>
          <w:i/>
          <w:iCs/>
        </w:rPr>
        <w:t xml:space="preserve"> </w:t>
      </w:r>
      <w:r w:rsidR="64ED0892" w:rsidRPr="41F468E6">
        <w:rPr>
          <w:rFonts w:asciiTheme="minorHAnsi" w:hAnsiTheme="minorHAnsi"/>
        </w:rPr>
        <w:t>że postępowania wszczęte w celu zawarcia umów w ramach Pr</w:t>
      </w:r>
      <w:r w:rsidR="4B3DC54F" w:rsidRPr="41F468E6">
        <w:rPr>
          <w:rFonts w:asciiTheme="minorHAnsi" w:hAnsiTheme="minorHAnsi"/>
        </w:rPr>
        <w:t>zedsięwzięcia</w:t>
      </w:r>
      <w:r w:rsidR="64ED0892" w:rsidRPr="41F468E6">
        <w:rPr>
          <w:rFonts w:asciiTheme="minorHAnsi" w:hAnsiTheme="minorHAnsi"/>
        </w:rPr>
        <w:t xml:space="preserve"> oraz wydatki poniesione przed </w:t>
      </w:r>
      <w:r w:rsidR="00D804C0" w:rsidRPr="41F468E6">
        <w:rPr>
          <w:rFonts w:asciiTheme="minorHAnsi" w:hAnsiTheme="minorHAnsi"/>
        </w:rPr>
        <w:t>zawarci</w:t>
      </w:r>
      <w:r w:rsidR="64ED0892" w:rsidRPr="41F468E6">
        <w:rPr>
          <w:rFonts w:asciiTheme="minorHAnsi" w:hAnsiTheme="minorHAnsi"/>
        </w:rPr>
        <w:t>em niniejsze</w:t>
      </w:r>
      <w:r w:rsidR="4B3DC54F" w:rsidRPr="41F468E6">
        <w:rPr>
          <w:rFonts w:asciiTheme="minorHAnsi" w:hAnsiTheme="minorHAnsi"/>
        </w:rPr>
        <w:t xml:space="preserve">go </w:t>
      </w:r>
      <w:r w:rsidR="31B6158F" w:rsidRPr="41F468E6">
        <w:rPr>
          <w:rFonts w:asciiTheme="minorHAnsi" w:hAnsiTheme="minorHAnsi"/>
        </w:rPr>
        <w:t>P</w:t>
      </w:r>
      <w:r w:rsidR="4B3DC54F" w:rsidRPr="41F468E6">
        <w:rPr>
          <w:rFonts w:asciiTheme="minorHAnsi" w:hAnsiTheme="minorHAnsi"/>
        </w:rPr>
        <w:t>orozumienia</w:t>
      </w:r>
      <w:r w:rsidR="007B6298">
        <w:rPr>
          <w:rFonts w:asciiTheme="minorHAnsi" w:hAnsiTheme="minorHAnsi"/>
        </w:rPr>
        <w:t>,</w:t>
      </w:r>
      <w:r w:rsidR="64ED0892" w:rsidRPr="41F468E6">
        <w:rPr>
          <w:rFonts w:asciiTheme="minorHAnsi" w:hAnsiTheme="minorHAnsi"/>
        </w:rPr>
        <w:t xml:space="preserve"> a dotyczące realizacji Pr</w:t>
      </w:r>
      <w:r w:rsidR="4B3DC54F" w:rsidRPr="41F468E6">
        <w:rPr>
          <w:rFonts w:asciiTheme="minorHAnsi" w:hAnsiTheme="minorHAnsi"/>
        </w:rPr>
        <w:t>zedsięwzięcia</w:t>
      </w:r>
      <w:r w:rsidR="007B6298">
        <w:rPr>
          <w:rFonts w:asciiTheme="minorHAnsi" w:hAnsiTheme="minorHAnsi"/>
        </w:rPr>
        <w:t>,</w:t>
      </w:r>
      <w:r w:rsidR="64ED0892" w:rsidRPr="41F468E6">
        <w:rPr>
          <w:rFonts w:asciiTheme="minorHAnsi" w:hAnsiTheme="minorHAnsi"/>
        </w:rPr>
        <w:t xml:space="preserve"> zostały dokonane zgodnie z</w:t>
      </w:r>
      <w:r w:rsidR="5335E6BF" w:rsidRPr="41F468E6">
        <w:rPr>
          <w:rFonts w:asciiTheme="minorHAnsi" w:hAnsiTheme="minorHAnsi"/>
          <w:i/>
          <w:iCs/>
        </w:rPr>
        <w:t xml:space="preserve"> </w:t>
      </w:r>
      <w:r w:rsidR="5335E6BF" w:rsidRPr="41F468E6">
        <w:rPr>
          <w:rFonts w:asciiTheme="minorHAnsi" w:hAnsiTheme="minorHAnsi"/>
        </w:rPr>
        <w:t>powyższymi dokumentami.</w:t>
      </w:r>
    </w:p>
    <w:p w14:paraId="4B3BAE31" w14:textId="77777777" w:rsidR="00DB66E9" w:rsidRDefault="00C41CCD" w:rsidP="00CA0DE2">
      <w:pPr>
        <w:pStyle w:val="Tekstpodstawowy"/>
        <w:numPr>
          <w:ilvl w:val="0"/>
          <w:numId w:val="31"/>
        </w:numPr>
        <w:tabs>
          <w:tab w:val="clear" w:pos="900"/>
        </w:tabs>
        <w:autoSpaceDE w:val="0"/>
        <w:spacing w:line="360" w:lineRule="auto"/>
        <w:ind w:left="357" w:hanging="357"/>
        <w:jc w:val="left"/>
        <w:rPr>
          <w:rFonts w:asciiTheme="minorHAnsi" w:hAnsiTheme="minorHAnsi"/>
        </w:rPr>
      </w:pPr>
      <w:r w:rsidRPr="00DB66E9">
        <w:rPr>
          <w:rFonts w:ascii="Calibri" w:hAnsi="Calibri" w:cs="Calibri"/>
        </w:rPr>
        <w:t>Dokumenty,</w:t>
      </w:r>
      <w:r w:rsidR="006967D6" w:rsidRPr="00DB66E9">
        <w:rPr>
          <w:rFonts w:ascii="Calibri" w:hAnsi="Calibri" w:cs="Calibri"/>
        </w:rPr>
        <w:t xml:space="preserve"> o których mowa w ust. 1 pkt 2 i 6 dostępne są </w:t>
      </w:r>
      <w:r w:rsidR="006D31E7" w:rsidRPr="00DB66E9">
        <w:rPr>
          <w:rFonts w:ascii="Calibri" w:hAnsi="Calibri" w:cs="Calibri"/>
        </w:rPr>
        <w:t>na Portalu Funduszy Europejskich</w:t>
      </w:r>
      <w:r w:rsidR="00F841B4" w:rsidRPr="00DB66E9">
        <w:rPr>
          <w:rFonts w:ascii="Calibri" w:hAnsi="Calibri" w:cs="Calibri"/>
        </w:rPr>
        <w:t xml:space="preserve">. </w:t>
      </w:r>
      <w:r w:rsidRPr="00DB66E9">
        <w:rPr>
          <w:rFonts w:ascii="Calibri" w:hAnsi="Calibri" w:cs="Calibri"/>
        </w:rPr>
        <w:t>Dokumenty,</w:t>
      </w:r>
      <w:r w:rsidR="00F841B4" w:rsidRPr="00DB66E9">
        <w:rPr>
          <w:rFonts w:ascii="Calibri" w:hAnsi="Calibri" w:cs="Calibri"/>
        </w:rPr>
        <w:t xml:space="preserve"> o których mowa w ust. 1 pkt 3-5 dostępne są</w:t>
      </w:r>
      <w:r w:rsidR="00D450FA" w:rsidRPr="00DB66E9">
        <w:rPr>
          <w:rFonts w:ascii="Calibri" w:hAnsi="Calibri" w:cs="Calibri"/>
        </w:rPr>
        <w:t xml:space="preserve"> na stronie </w:t>
      </w:r>
      <w:hyperlink r:id="rId12" w:history="1">
        <w:r w:rsidR="00D450FA" w:rsidRPr="00DB66E9">
          <w:rPr>
            <w:rStyle w:val="Hipercze"/>
            <w:rFonts w:ascii="Calibri" w:hAnsi="Calibri" w:cs="Calibri"/>
          </w:rPr>
          <w:t>www.kpo.gov.pl</w:t>
        </w:r>
      </w:hyperlink>
      <w:r w:rsidR="00D450FA" w:rsidRPr="00DB66E9">
        <w:rPr>
          <w:rFonts w:ascii="Calibri" w:hAnsi="Calibri" w:cs="Calibri"/>
        </w:rPr>
        <w:t>.</w:t>
      </w:r>
    </w:p>
    <w:p w14:paraId="6DA09769" w14:textId="59317B0C" w:rsidR="00CC5EA9" w:rsidRPr="00DB66E9" w:rsidRDefault="00CC5EA9" w:rsidP="00CA0DE2">
      <w:pPr>
        <w:pStyle w:val="Tekstpodstawowy"/>
        <w:numPr>
          <w:ilvl w:val="0"/>
          <w:numId w:val="31"/>
        </w:numPr>
        <w:tabs>
          <w:tab w:val="clear" w:pos="900"/>
        </w:tabs>
        <w:autoSpaceDE w:val="0"/>
        <w:spacing w:line="360" w:lineRule="auto"/>
        <w:ind w:left="357" w:hanging="357"/>
        <w:jc w:val="left"/>
        <w:rPr>
          <w:rFonts w:asciiTheme="minorHAnsi" w:hAnsiTheme="minorHAnsi"/>
        </w:rPr>
      </w:pPr>
      <w:r w:rsidRPr="00DB66E9">
        <w:rPr>
          <w:rFonts w:ascii="Calibri" w:hAnsi="Calibri" w:cs="Calibri"/>
          <w:color w:val="000000" w:themeColor="text1"/>
        </w:rPr>
        <w:t>W przypadku zmiany</w:t>
      </w:r>
      <w:r w:rsidR="00C758B5" w:rsidRPr="00DB66E9">
        <w:rPr>
          <w:rFonts w:ascii="Calibri" w:hAnsi="Calibri" w:cs="Calibri"/>
          <w:color w:val="000000" w:themeColor="text1"/>
        </w:rPr>
        <w:t xml:space="preserve"> treści dokumentów,</w:t>
      </w:r>
      <w:r w:rsidRPr="00DB66E9">
        <w:rPr>
          <w:rFonts w:ascii="Calibri" w:hAnsi="Calibri" w:cs="Calibri"/>
          <w:color w:val="000000" w:themeColor="text1"/>
        </w:rPr>
        <w:t xml:space="preserve"> o których mowa w ust. 1, Ostateczny odbiorca wsparcia</w:t>
      </w:r>
      <w:r w:rsidR="00883621">
        <w:rPr>
          <w:rFonts w:ascii="Calibri" w:hAnsi="Calibri" w:cs="Calibri"/>
          <w:color w:val="000000" w:themeColor="text1"/>
        </w:rPr>
        <w:t xml:space="preserve"> ma </w:t>
      </w:r>
      <w:r w:rsidRPr="00DB66E9">
        <w:rPr>
          <w:rFonts w:ascii="Calibri" w:hAnsi="Calibri" w:cs="Calibri"/>
          <w:color w:val="000000" w:themeColor="text1"/>
        </w:rPr>
        <w:t>obowiązek stosowania się do ich aktualnej wersji, z zastrzeżeniem przepisów przejściowych i intertemporalnych.</w:t>
      </w:r>
    </w:p>
    <w:p w14:paraId="771C844C" w14:textId="3C4D98C3" w:rsidR="00CF1666" w:rsidRPr="008F0E02" w:rsidRDefault="00CF1666" w:rsidP="00B61812">
      <w:pPr>
        <w:pStyle w:val="Nagwek2"/>
      </w:pPr>
      <w:r w:rsidRPr="008F0E02">
        <w:t xml:space="preserve">§ </w:t>
      </w:r>
      <w:r w:rsidR="008D7BEF" w:rsidRPr="008F0E02">
        <w:t>6</w:t>
      </w:r>
      <w:r w:rsidRPr="008F0E02">
        <w:t>.</w:t>
      </w:r>
      <w:r w:rsidR="008D0079" w:rsidRPr="008F0E02">
        <w:t xml:space="preserve"> </w:t>
      </w:r>
      <w:r w:rsidR="008D0079" w:rsidRPr="00B61812">
        <w:t>Zasady</w:t>
      </w:r>
      <w:r w:rsidR="008D0079" w:rsidRPr="008F0E02">
        <w:t xml:space="preserve"> odpowiedzialności</w:t>
      </w:r>
    </w:p>
    <w:p w14:paraId="5F34C041" w14:textId="42832AEB" w:rsidR="00022D67" w:rsidRPr="00BF651F" w:rsidRDefault="00022D67" w:rsidP="00CA0DE2">
      <w:pPr>
        <w:numPr>
          <w:ilvl w:val="0"/>
          <w:numId w:val="17"/>
        </w:numPr>
        <w:spacing w:after="0" w:line="360" w:lineRule="auto"/>
        <w:rPr>
          <w:rFonts w:asciiTheme="minorHAnsi" w:hAnsiTheme="minorHAnsi"/>
          <w:sz w:val="24"/>
          <w:szCs w:val="24"/>
        </w:rPr>
      </w:pPr>
      <w:r>
        <w:rPr>
          <w:rFonts w:asciiTheme="minorHAnsi" w:hAnsiTheme="minorHAnsi"/>
          <w:sz w:val="24"/>
        </w:rPr>
        <w:t>O</w:t>
      </w:r>
      <w:r w:rsidRPr="00BF651F">
        <w:rPr>
          <w:rFonts w:asciiTheme="minorHAnsi" w:hAnsiTheme="minorHAnsi"/>
          <w:sz w:val="24"/>
          <w:szCs w:val="24"/>
        </w:rPr>
        <w:t>stateczny odbiorca wsparcia ponosi pełną odpowiedzialność wobec Jednostki wspierającej za działania Partnera/Partnerów Przedsięwzięcia i/lub Podmiotów upoważnionych do ponoszenia wydatków w ramach Przedsięwzięcia.</w:t>
      </w:r>
    </w:p>
    <w:p w14:paraId="79F21FE1" w14:textId="03228AD5" w:rsidR="00DB66E9" w:rsidRPr="00BF651F"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sz w:val="24"/>
          <w:szCs w:val="24"/>
        </w:rPr>
        <w:t>Ostateczny odbiorca wsparcia ponosi pełną odpowiedzialność wobec Jednostki wspierającej za działania osób trzecich zaangażowanych w realizację Przedsięwzięcia</w:t>
      </w:r>
      <w:r w:rsidR="311AB80C" w:rsidRPr="00BF651F">
        <w:rPr>
          <w:rFonts w:asciiTheme="minorHAnsi" w:hAnsiTheme="minorHAnsi"/>
          <w:sz w:val="24"/>
          <w:szCs w:val="24"/>
        </w:rPr>
        <w:t>, w szczególności</w:t>
      </w:r>
      <w:r w:rsidRPr="00BF651F">
        <w:rPr>
          <w:rFonts w:asciiTheme="minorHAnsi" w:hAnsiTheme="minorHAnsi"/>
          <w:sz w:val="24"/>
          <w:szCs w:val="24"/>
        </w:rPr>
        <w:t xml:space="preserve"> na podstawie Umowy wykonawczej i ewentualnych umów zawieranych pomiędzy wykonawcą Umowy wykonawczej a jego podwykonawcami.</w:t>
      </w:r>
    </w:p>
    <w:p w14:paraId="441CB52E" w14:textId="1FB56CC8" w:rsidR="00DB66E9" w:rsidRPr="00BF651F"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color w:val="000000" w:themeColor="text1"/>
          <w:sz w:val="24"/>
          <w:szCs w:val="24"/>
        </w:rPr>
        <w:t>Prawa lub obowiązki Ostatecznego odbiorcy wsparcia</w:t>
      </w:r>
      <w:r w:rsidR="007B6298">
        <w:rPr>
          <w:rFonts w:asciiTheme="minorHAnsi" w:hAnsiTheme="minorHAnsi"/>
          <w:color w:val="000000" w:themeColor="text1"/>
          <w:sz w:val="24"/>
          <w:szCs w:val="24"/>
        </w:rPr>
        <w:t>,</w:t>
      </w:r>
      <w:r w:rsidRPr="00BF651F">
        <w:rPr>
          <w:rFonts w:asciiTheme="minorHAnsi" w:hAnsiTheme="minorHAnsi"/>
          <w:color w:val="000000" w:themeColor="text1"/>
          <w:sz w:val="24"/>
          <w:szCs w:val="24"/>
        </w:rPr>
        <w:t xml:space="preserve"> wynikające z Umowy</w:t>
      </w:r>
      <w:r w:rsidR="007B6298">
        <w:rPr>
          <w:rFonts w:asciiTheme="minorHAnsi" w:hAnsiTheme="minorHAnsi"/>
          <w:color w:val="000000" w:themeColor="text1"/>
          <w:sz w:val="24"/>
          <w:szCs w:val="24"/>
        </w:rPr>
        <w:t>,</w:t>
      </w:r>
      <w:r w:rsidRPr="00BF651F">
        <w:rPr>
          <w:rFonts w:asciiTheme="minorHAnsi" w:hAnsiTheme="minorHAnsi"/>
          <w:color w:val="000000" w:themeColor="text1"/>
          <w:sz w:val="24"/>
          <w:szCs w:val="24"/>
        </w:rPr>
        <w:t xml:space="preserve"> nie mogą być przenoszone na osoby trzecie bez zgody Jednostki wspierającej.</w:t>
      </w:r>
    </w:p>
    <w:p w14:paraId="09143FD4" w14:textId="77777777" w:rsidR="00795523"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sz w:val="24"/>
          <w:szCs w:val="24"/>
        </w:rPr>
        <w:t xml:space="preserve">Ostateczny odbiorca wsparcia zobowiązuje się do realizacji Przedsięwzięcia w pełnym zakresie, w </w:t>
      </w:r>
      <w:r w:rsidR="00C776DA" w:rsidRPr="00BF651F">
        <w:rPr>
          <w:rFonts w:asciiTheme="minorHAnsi" w:hAnsiTheme="minorHAnsi"/>
          <w:sz w:val="24"/>
          <w:szCs w:val="24"/>
        </w:rPr>
        <w:t>okresie</w:t>
      </w:r>
      <w:r w:rsidRPr="00BF651F">
        <w:rPr>
          <w:rFonts w:asciiTheme="minorHAnsi" w:hAnsiTheme="minorHAnsi"/>
          <w:sz w:val="24"/>
          <w:szCs w:val="24"/>
        </w:rPr>
        <w:t xml:space="preserv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r w:rsidR="001E3A0D">
        <w:rPr>
          <w:rFonts w:asciiTheme="minorHAnsi" w:hAnsiTheme="minorHAnsi"/>
          <w:sz w:val="24"/>
          <w:szCs w:val="24"/>
        </w:rPr>
        <w:t xml:space="preserve"> </w:t>
      </w:r>
    </w:p>
    <w:p w14:paraId="51E82A7D" w14:textId="6E77E836" w:rsidR="00896C9E" w:rsidRPr="006744BC" w:rsidRDefault="001E3A0D" w:rsidP="00CA0DE2">
      <w:pPr>
        <w:numPr>
          <w:ilvl w:val="0"/>
          <w:numId w:val="17"/>
        </w:numPr>
        <w:tabs>
          <w:tab w:val="clear" w:pos="360"/>
        </w:tabs>
        <w:spacing w:after="0" w:line="360" w:lineRule="auto"/>
        <w:ind w:left="357" w:hanging="357"/>
        <w:rPr>
          <w:rFonts w:asciiTheme="minorHAnsi" w:hAnsiTheme="minorHAnsi"/>
          <w:sz w:val="24"/>
          <w:szCs w:val="24"/>
        </w:rPr>
      </w:pPr>
      <w:r>
        <w:rPr>
          <w:rFonts w:asciiTheme="minorHAnsi" w:hAnsiTheme="minorHAnsi"/>
          <w:sz w:val="24"/>
          <w:szCs w:val="24"/>
        </w:rPr>
        <w:lastRenderedPageBreak/>
        <w:t xml:space="preserve">Ostateczny odbiorca wsparcia </w:t>
      </w:r>
      <w:r w:rsidR="00661882">
        <w:rPr>
          <w:rFonts w:asciiTheme="minorHAnsi" w:hAnsiTheme="minorHAnsi"/>
          <w:sz w:val="24"/>
          <w:szCs w:val="24"/>
        </w:rPr>
        <w:t xml:space="preserve">zobowiązuje się do </w:t>
      </w:r>
      <w:r w:rsidRPr="00896C9E">
        <w:rPr>
          <w:rFonts w:asciiTheme="minorHAnsi" w:hAnsiTheme="minorHAnsi"/>
          <w:sz w:val="24"/>
          <w:szCs w:val="24"/>
        </w:rPr>
        <w:t>dochowania wszelkich starań, by środki przekazywane</w:t>
      </w:r>
      <w:r w:rsidR="00A829C2">
        <w:rPr>
          <w:rFonts w:asciiTheme="minorHAnsi" w:hAnsiTheme="minorHAnsi"/>
          <w:sz w:val="24"/>
          <w:szCs w:val="24"/>
        </w:rPr>
        <w:t xml:space="preserve"> z PFR</w:t>
      </w:r>
      <w:r w:rsidR="00661882">
        <w:rPr>
          <w:rFonts w:asciiTheme="minorHAnsi" w:hAnsiTheme="minorHAnsi"/>
          <w:sz w:val="24"/>
          <w:szCs w:val="24"/>
        </w:rPr>
        <w:t xml:space="preserve"> </w:t>
      </w:r>
      <w:r w:rsidR="00896C9E" w:rsidRPr="00661882">
        <w:rPr>
          <w:rFonts w:asciiTheme="minorHAnsi" w:hAnsiTheme="minorHAnsi"/>
          <w:sz w:val="24"/>
          <w:szCs w:val="24"/>
        </w:rPr>
        <w:t>nie zalegały na rachunk</w:t>
      </w:r>
      <w:r w:rsidR="00661882">
        <w:rPr>
          <w:rFonts w:asciiTheme="minorHAnsi" w:hAnsiTheme="minorHAnsi"/>
          <w:sz w:val="24"/>
          <w:szCs w:val="24"/>
        </w:rPr>
        <w:t>u dochodów</w:t>
      </w:r>
      <w:r w:rsidR="006744BC">
        <w:rPr>
          <w:rFonts w:asciiTheme="minorHAnsi" w:hAnsiTheme="minorHAnsi"/>
          <w:sz w:val="24"/>
          <w:szCs w:val="24"/>
        </w:rPr>
        <w:t xml:space="preserve">, </w:t>
      </w:r>
      <w:r w:rsidR="00896C9E" w:rsidRPr="006744BC">
        <w:rPr>
          <w:rFonts w:asciiTheme="minorHAnsi" w:hAnsiTheme="minorHAnsi"/>
          <w:sz w:val="24"/>
          <w:szCs w:val="24"/>
        </w:rPr>
        <w:t>gdyż stanowi to naruszenie obowiązujących zasad gospodarowania środkami publicznymi, wynikających z ustawy o finansach publicznych.</w:t>
      </w:r>
    </w:p>
    <w:p w14:paraId="10CAB5DB" w14:textId="12DB5363" w:rsidR="00AA2F06" w:rsidRPr="00BF651F" w:rsidRDefault="00390471" w:rsidP="00CA0DE2">
      <w:pPr>
        <w:numPr>
          <w:ilvl w:val="0"/>
          <w:numId w:val="17"/>
        </w:numPr>
        <w:tabs>
          <w:tab w:val="clear" w:pos="360"/>
        </w:tabs>
        <w:spacing w:after="0" w:line="360" w:lineRule="auto"/>
        <w:ind w:left="357" w:hanging="357"/>
        <w:rPr>
          <w:rFonts w:asciiTheme="minorHAnsi" w:hAnsiTheme="minorHAnsi"/>
          <w:sz w:val="24"/>
          <w:szCs w:val="24"/>
        </w:rPr>
      </w:pPr>
      <w:r w:rsidRPr="00BF651F">
        <w:rPr>
          <w:rFonts w:asciiTheme="minorHAnsi" w:hAnsiTheme="minorHAnsi"/>
          <w:sz w:val="24"/>
          <w:szCs w:val="24"/>
        </w:rPr>
        <w:t>Jednostka wspierająca nie ponosi odpowiedzialności wobec osób trzecich za szkody powstałe w</w:t>
      </w:r>
      <w:r w:rsidR="00EB28F9">
        <w:rPr>
          <w:rFonts w:asciiTheme="minorHAnsi" w:hAnsiTheme="minorHAnsi"/>
          <w:sz w:val="24"/>
          <w:szCs w:val="24"/>
        </w:rPr>
        <w:t xml:space="preserve"> </w:t>
      </w:r>
      <w:r w:rsidRPr="00BF651F">
        <w:rPr>
          <w:rFonts w:asciiTheme="minorHAnsi" w:hAnsiTheme="minorHAnsi"/>
          <w:sz w:val="24"/>
          <w:szCs w:val="24"/>
        </w:rPr>
        <w:t xml:space="preserve">związku z realizacją Przedsięwzięcia. </w:t>
      </w:r>
      <w:r w:rsidR="00AA2F06" w:rsidRPr="00BF651F">
        <w:rPr>
          <w:rFonts w:asciiTheme="minorHAnsi" w:hAnsiTheme="minorHAnsi"/>
          <w:sz w:val="24"/>
          <w:szCs w:val="24"/>
        </w:rPr>
        <w:t>Jednostka wspierająca nie ponosi odpowiedzialności za działania lub zaniechania Ostatecznego odbiorcy wsparcia wobec Partnera/ów, Podmiotów upoważnionych do ponoszenia wydatków oraz Partnera/ów, Podmiotów upoważnionych do ponoszenia wydatków wobec Ostatecznego odbiorcy wsparcia</w:t>
      </w:r>
      <w:r w:rsidR="00AA2F06" w:rsidRPr="00BF651F">
        <w:rPr>
          <w:rFonts w:asciiTheme="minorHAnsi" w:hAnsiTheme="minorHAnsi"/>
          <w:sz w:val="24"/>
          <w:szCs w:val="24"/>
          <w:vertAlign w:val="superscript"/>
        </w:rPr>
        <w:footnoteReference w:id="6"/>
      </w:r>
      <w:r w:rsidR="00AA2F06" w:rsidRPr="00BF651F">
        <w:rPr>
          <w:rFonts w:asciiTheme="minorHAnsi" w:hAnsiTheme="minorHAnsi"/>
          <w:sz w:val="24"/>
          <w:szCs w:val="24"/>
        </w:rPr>
        <w:t>.</w:t>
      </w:r>
    </w:p>
    <w:p w14:paraId="774CF8C6" w14:textId="77777777" w:rsidR="00AA2F06" w:rsidRPr="00BF651F" w:rsidRDefault="00AA2F06" w:rsidP="00CA0DE2">
      <w:pPr>
        <w:pStyle w:val="Akapitzlist"/>
        <w:numPr>
          <w:ilvl w:val="0"/>
          <w:numId w:val="17"/>
        </w:numPr>
        <w:spacing w:line="360" w:lineRule="auto"/>
        <w:rPr>
          <w:rFonts w:asciiTheme="minorHAnsi" w:hAnsiTheme="minorHAnsi"/>
          <w:color w:val="000000" w:themeColor="text1"/>
        </w:rPr>
      </w:pPr>
      <w:r w:rsidRPr="00BF651F">
        <w:rPr>
          <w:rFonts w:asciiTheme="minorHAnsi" w:hAnsiTheme="minorHAnsi"/>
        </w:rPr>
        <w:t xml:space="preserve">W przypadku realizacji Przedsięwzięcia przez Ostatecznego odbiorcę wsparcia w formie partnerstwa, </w:t>
      </w:r>
      <w:r w:rsidRPr="00BF651F">
        <w:rPr>
          <w:rFonts w:asciiTheme="minorHAnsi" w:hAnsiTheme="minorHAnsi" w:cstheme="minorBidi"/>
        </w:rPr>
        <w:t>Umowa</w:t>
      </w:r>
      <w:r w:rsidRPr="00BF651F">
        <w:rPr>
          <w:rFonts w:asciiTheme="minorHAnsi" w:hAnsiTheme="minorHAnsi"/>
        </w:rPr>
        <w:t xml:space="preserve"> bądź </w:t>
      </w:r>
      <w:r w:rsidRPr="00BF651F">
        <w:rPr>
          <w:rFonts w:asciiTheme="minorHAnsi" w:hAnsiTheme="minorHAnsi" w:cstheme="minorBidi"/>
        </w:rPr>
        <w:t>Porozumienie</w:t>
      </w:r>
      <w:r w:rsidRPr="00BF651F">
        <w:rPr>
          <w:rFonts w:asciiTheme="minorHAnsi" w:hAnsiTheme="minorHAnsi"/>
        </w:rPr>
        <w:t xml:space="preserve"> o partnerstwie określa w szczególności:</w:t>
      </w:r>
    </w:p>
    <w:p w14:paraId="5EF0B512" w14:textId="77777777" w:rsidR="00AA2F06" w:rsidRPr="00BF651F"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color w:val="000000" w:themeColor="text1"/>
        </w:rPr>
        <w:t>zakres i formę udziału poszczególnych partnerów w realizacji Przedsięwzięcia;</w:t>
      </w:r>
    </w:p>
    <w:p w14:paraId="535F6F18" w14:textId="77777777" w:rsidR="00AA2F06" w:rsidRPr="00BF651F"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rPr>
        <w:t xml:space="preserve">odpowiedzialność Ostatecznego odbiorcy wsparcia i Partnera, w tym również wobec osób trzecich, za działania lub zaniechania wynikające z realizacji </w:t>
      </w:r>
      <w:r w:rsidRPr="00BF651F">
        <w:rPr>
          <w:rFonts w:asciiTheme="minorHAnsi" w:hAnsiTheme="minorHAnsi" w:cstheme="minorHAnsi"/>
        </w:rPr>
        <w:t>Porozumienia</w:t>
      </w:r>
      <w:r w:rsidRPr="00BF651F">
        <w:rPr>
          <w:rFonts w:asciiTheme="minorHAnsi" w:hAnsiTheme="minorHAnsi"/>
        </w:rPr>
        <w:t>;</w:t>
      </w:r>
    </w:p>
    <w:p w14:paraId="1635BAD7" w14:textId="4149B572" w:rsidR="00584CAB" w:rsidRPr="00B30A9E"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rPr>
        <w:t>zasady wzajemnych rozliczeń między Ostatecznym odbiorcą wsparcia, a Partnerem w przypadku uznania wydatków w ramach Przedsięwzięcia za niekwalifikowalne przez Jednostkę wspierającą;</w:t>
      </w:r>
    </w:p>
    <w:p w14:paraId="1FEE0DD6" w14:textId="77777777" w:rsidR="00AA2F06" w:rsidRPr="00BF651F" w:rsidRDefault="00AA2F06" w:rsidP="00CA0DE2">
      <w:pPr>
        <w:pStyle w:val="Akapitzlist"/>
        <w:numPr>
          <w:ilvl w:val="3"/>
          <w:numId w:val="17"/>
        </w:numPr>
        <w:spacing w:line="360" w:lineRule="auto"/>
        <w:ind w:left="754" w:hanging="357"/>
        <w:rPr>
          <w:rFonts w:asciiTheme="minorHAnsi" w:hAnsiTheme="minorHAnsi"/>
          <w:color w:val="000000" w:themeColor="text1"/>
        </w:rPr>
      </w:pPr>
      <w:r w:rsidRPr="00BF651F">
        <w:rPr>
          <w:rFonts w:asciiTheme="minorHAnsi" w:hAnsiTheme="minorHAnsi"/>
        </w:rPr>
        <w:t>zasady wspólnego zarządzania Przedsięwzięciem;</w:t>
      </w:r>
    </w:p>
    <w:p w14:paraId="249F15F0" w14:textId="77777777" w:rsidR="00AA2F06" w:rsidRPr="00BF651F" w:rsidRDefault="00AA2F06" w:rsidP="00CA0DE2">
      <w:pPr>
        <w:pStyle w:val="Akapitzlist"/>
        <w:numPr>
          <w:ilvl w:val="3"/>
          <w:numId w:val="17"/>
        </w:numPr>
        <w:spacing w:line="360" w:lineRule="auto"/>
        <w:ind w:left="754" w:hanging="357"/>
        <w:rPr>
          <w:rFonts w:asciiTheme="minorHAnsi" w:hAnsiTheme="minorHAnsi" w:cstheme="minorHAnsi"/>
          <w:color w:val="000000" w:themeColor="text1"/>
        </w:rPr>
      </w:pPr>
      <w:r w:rsidRPr="00BF651F">
        <w:rPr>
          <w:rFonts w:asciiTheme="minorHAnsi" w:hAnsiTheme="minorHAnsi" w:cstheme="minorHAnsi"/>
        </w:rPr>
        <w:t>zasady odpowiedzialności za niewłaściwe wydatkowanie środków przez Partnera;</w:t>
      </w:r>
    </w:p>
    <w:p w14:paraId="06196FB5" w14:textId="77777777" w:rsidR="00AA2F06" w:rsidRPr="00BF651F" w:rsidRDefault="00AA2F06" w:rsidP="00CA0DE2">
      <w:pPr>
        <w:pStyle w:val="Akapitzlist"/>
        <w:numPr>
          <w:ilvl w:val="3"/>
          <w:numId w:val="17"/>
        </w:numPr>
        <w:spacing w:line="360" w:lineRule="auto"/>
        <w:ind w:left="754" w:hanging="357"/>
        <w:rPr>
          <w:rFonts w:asciiTheme="minorHAnsi" w:hAnsiTheme="minorHAnsi" w:cstheme="minorHAnsi"/>
          <w:color w:val="000000" w:themeColor="text1"/>
        </w:rPr>
      </w:pPr>
      <w:r w:rsidRPr="00BF651F">
        <w:rPr>
          <w:rFonts w:asciiTheme="minorHAnsi" w:hAnsiTheme="minorHAnsi" w:cstheme="minorHAnsi"/>
        </w:rPr>
        <w:t>zasady zwrotu kwot niewykorzystanych przez Partnera;</w:t>
      </w:r>
    </w:p>
    <w:p w14:paraId="44B06CC2" w14:textId="104A7E28" w:rsidR="00AA2F06" w:rsidRPr="00BF651F" w:rsidRDefault="00BF651F" w:rsidP="00CA0DE2">
      <w:pPr>
        <w:tabs>
          <w:tab w:val="left" w:pos="284"/>
        </w:tabs>
        <w:spacing w:after="0" w:line="360" w:lineRule="auto"/>
        <w:ind w:left="641" w:hanging="357"/>
        <w:rPr>
          <w:rFonts w:asciiTheme="minorHAnsi" w:hAnsiTheme="minorHAnsi"/>
          <w:sz w:val="24"/>
          <w:szCs w:val="24"/>
        </w:rPr>
      </w:pPr>
      <w:r w:rsidRPr="00BF651F">
        <w:rPr>
          <w:rFonts w:asciiTheme="minorHAnsi" w:hAnsiTheme="minorHAnsi"/>
          <w:sz w:val="24"/>
          <w:szCs w:val="24"/>
        </w:rPr>
        <w:t xml:space="preserve"> </w:t>
      </w:r>
      <w:r w:rsidR="00AA2F06" w:rsidRPr="00BF651F">
        <w:rPr>
          <w:rFonts w:asciiTheme="minorHAnsi" w:hAnsiTheme="minorHAnsi"/>
          <w:sz w:val="24"/>
          <w:szCs w:val="24"/>
        </w:rPr>
        <w:t>- z zastrzeżeniem ust. 4 i 5.</w:t>
      </w:r>
    </w:p>
    <w:p w14:paraId="3F493774" w14:textId="77777777" w:rsidR="00AA2F06" w:rsidRPr="00BF651F" w:rsidRDefault="00AA2F06" w:rsidP="00CA0DE2">
      <w:pPr>
        <w:pStyle w:val="Akapitzlist"/>
        <w:numPr>
          <w:ilvl w:val="0"/>
          <w:numId w:val="17"/>
        </w:numPr>
        <w:spacing w:line="360" w:lineRule="auto"/>
        <w:rPr>
          <w:rFonts w:asciiTheme="minorHAnsi" w:hAnsiTheme="minorHAnsi"/>
        </w:rPr>
      </w:pPr>
      <w:r w:rsidRPr="00BF651F">
        <w:rPr>
          <w:rFonts w:asciiTheme="minorHAnsi" w:hAnsiTheme="minorHAnsi"/>
        </w:rPr>
        <w:t xml:space="preserve">Porozumienie lub </w:t>
      </w:r>
      <w:r w:rsidRPr="00BF651F">
        <w:rPr>
          <w:rFonts w:asciiTheme="minorHAnsi" w:hAnsiTheme="minorHAnsi" w:cstheme="minorHAnsi"/>
        </w:rPr>
        <w:t>umowa</w:t>
      </w:r>
      <w:r w:rsidRPr="00BF651F">
        <w:rPr>
          <w:rFonts w:asciiTheme="minorHAnsi" w:hAnsiTheme="minorHAnsi"/>
        </w:rPr>
        <w:t xml:space="preserve"> o partnerstwie precyzuje, które wydatki będą ponoszone przez Partnera. Zadania powierzone Partnerowi muszą wynikać z jego zasobów organizacyjnych, ludzkich, technicznych i finansowych.</w:t>
      </w:r>
    </w:p>
    <w:p w14:paraId="3D0D89AD" w14:textId="542A0A2B" w:rsidR="00AA2F06" w:rsidRPr="00BF651F" w:rsidRDefault="00AA2F06" w:rsidP="00CA0DE2">
      <w:pPr>
        <w:pStyle w:val="Akapitzlist"/>
        <w:numPr>
          <w:ilvl w:val="0"/>
          <w:numId w:val="17"/>
        </w:numPr>
        <w:tabs>
          <w:tab w:val="clear" w:pos="360"/>
          <w:tab w:val="left" w:pos="426"/>
        </w:tabs>
        <w:spacing w:line="360" w:lineRule="auto"/>
        <w:rPr>
          <w:rFonts w:asciiTheme="minorHAnsi" w:hAnsiTheme="minorHAnsi"/>
        </w:rPr>
      </w:pPr>
      <w:r w:rsidRPr="00BF651F">
        <w:rPr>
          <w:rFonts w:asciiTheme="minorHAnsi" w:hAnsiTheme="minorHAnsi"/>
        </w:rPr>
        <w:t xml:space="preserve">W przypadku realizacji Przedsięwzięcia przez utworzone w tym celu partnerstwo, podmiotem uprawnionym do kontaktu z Jednostką wspierającą jest wyłącznie Ostateczny odbiorca wsparcia. Wszelkie wynikające z </w:t>
      </w:r>
      <w:r w:rsidRPr="00BF651F">
        <w:rPr>
          <w:rFonts w:asciiTheme="minorHAnsi" w:hAnsiTheme="minorHAnsi" w:cstheme="minorHAnsi"/>
        </w:rPr>
        <w:t>Porozumienia</w:t>
      </w:r>
      <w:r w:rsidRPr="00BF651F">
        <w:rPr>
          <w:rFonts w:asciiTheme="minorHAnsi" w:hAnsiTheme="minorHAnsi"/>
        </w:rPr>
        <w:t xml:space="preserve"> uprawnienia i zobowiązania Ostatecznego odbiorcy wsparcia stosuje się odpowiednio do Partnerów, którzy w stosunku do Jednostki wspierającej wykonują je za pośrednictwem Ostatecznego odbiorcy wsparcia.</w:t>
      </w:r>
    </w:p>
    <w:p w14:paraId="4D6423DA" w14:textId="325E9F6D" w:rsidR="00CF1666" w:rsidRPr="00BF651F" w:rsidRDefault="00043048" w:rsidP="00CA0DE2">
      <w:pPr>
        <w:pStyle w:val="Akapitzlist"/>
        <w:numPr>
          <w:ilvl w:val="0"/>
          <w:numId w:val="17"/>
        </w:numPr>
        <w:tabs>
          <w:tab w:val="clear" w:pos="360"/>
        </w:tabs>
        <w:spacing w:line="360" w:lineRule="auto"/>
        <w:ind w:left="357" w:hanging="357"/>
        <w:rPr>
          <w:rFonts w:asciiTheme="minorHAnsi" w:hAnsiTheme="minorHAnsi"/>
        </w:rPr>
      </w:pPr>
      <w:r w:rsidRPr="00BF651F">
        <w:rPr>
          <w:rFonts w:asciiTheme="minorHAnsi" w:hAnsiTheme="minorHAnsi"/>
        </w:rPr>
        <w:lastRenderedPageBreak/>
        <w:t>Ostateczny odbiorca wsparcia ponosi odpowiedzialność za zrealizowanie Przedsięwzięcia oraz terminową realizację zadań,</w:t>
      </w:r>
      <w:r w:rsidR="0087390A" w:rsidRPr="00BF651F">
        <w:rPr>
          <w:rFonts w:asciiTheme="minorHAnsi" w:hAnsiTheme="minorHAnsi"/>
        </w:rPr>
        <w:t xml:space="preserve"> w tym za terminowe</w:t>
      </w:r>
      <w:r w:rsidR="00BF6132">
        <w:rPr>
          <w:rFonts w:asciiTheme="minorHAnsi" w:hAnsiTheme="minorHAnsi"/>
        </w:rPr>
        <w:t xml:space="preserve"> </w:t>
      </w:r>
      <w:r w:rsidRPr="00BF651F">
        <w:rPr>
          <w:rFonts w:asciiTheme="minorHAnsi" w:hAnsiTheme="minorHAnsi"/>
        </w:rPr>
        <w:t>rozliczanie Przedsięwzięcia.</w:t>
      </w:r>
    </w:p>
    <w:p w14:paraId="2BBBF453" w14:textId="4C0352AF" w:rsidR="00151CA7" w:rsidRPr="000F3A88" w:rsidRDefault="00CF1666" w:rsidP="7D161C08">
      <w:pPr>
        <w:pStyle w:val="Nagwek2"/>
        <w:rPr>
          <w:i/>
          <w:iCs/>
        </w:rPr>
      </w:pPr>
      <w:r>
        <w:t xml:space="preserve">§ </w:t>
      </w:r>
      <w:r w:rsidR="004B7348">
        <w:t>7</w:t>
      </w:r>
      <w:r>
        <w:t xml:space="preserve">. </w:t>
      </w:r>
      <w:r w:rsidR="00151CA7">
        <w:t>Zasady wypłaty wsparcia</w:t>
      </w:r>
    </w:p>
    <w:p w14:paraId="4DC95829" w14:textId="587E4DB2" w:rsidR="00A537B0" w:rsidRDefault="00151CA7"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r w:rsidRPr="5F883ABD">
        <w:rPr>
          <w:rFonts w:asciiTheme="minorHAnsi" w:hAnsiTheme="minorHAnsi" w:cstheme="minorBidi"/>
        </w:rPr>
        <w:t>Wsparcie</w:t>
      </w:r>
      <w:r w:rsidR="00596E76" w:rsidRPr="5F883ABD">
        <w:rPr>
          <w:rFonts w:asciiTheme="minorHAnsi" w:hAnsiTheme="minorHAnsi" w:cstheme="minorBidi"/>
        </w:rPr>
        <w:t xml:space="preserve"> </w:t>
      </w:r>
      <w:r w:rsidR="00F133D7" w:rsidRPr="5F883ABD">
        <w:rPr>
          <w:rFonts w:asciiTheme="minorHAnsi" w:hAnsiTheme="minorHAnsi" w:cstheme="minorBidi"/>
        </w:rPr>
        <w:t>na realizację Przedsięwzięcia jest</w:t>
      </w:r>
      <w:r w:rsidRPr="5F883ABD">
        <w:rPr>
          <w:rFonts w:asciiTheme="minorHAnsi" w:hAnsiTheme="minorHAnsi" w:cstheme="minorBidi"/>
        </w:rPr>
        <w:t xml:space="preserve"> przekazane Ostatecznemu odbiorcy wsparcia</w:t>
      </w:r>
      <w:r w:rsidR="00056C70" w:rsidRPr="5F883ABD">
        <w:rPr>
          <w:rFonts w:asciiTheme="minorHAnsi" w:hAnsiTheme="minorHAnsi" w:cstheme="minorBidi"/>
        </w:rPr>
        <w:t xml:space="preserve"> </w:t>
      </w:r>
      <w:r w:rsidRPr="5F883ABD">
        <w:rPr>
          <w:rFonts w:asciiTheme="minorHAnsi" w:hAnsiTheme="minorHAnsi" w:cstheme="minorBidi"/>
        </w:rPr>
        <w:t>w formie zaliczki</w:t>
      </w:r>
      <w:r w:rsidR="002051F3" w:rsidRPr="5F883ABD">
        <w:rPr>
          <w:rFonts w:asciiTheme="minorHAnsi" w:hAnsiTheme="minorHAnsi" w:cstheme="minorBidi"/>
        </w:rPr>
        <w:t>, z zastrzeżeniem art. 14lp ust. 7 Ustawy</w:t>
      </w:r>
      <w:r w:rsidRPr="5F883ABD">
        <w:rPr>
          <w:rFonts w:asciiTheme="minorHAnsi" w:hAnsiTheme="minorHAnsi" w:cstheme="minorBidi"/>
        </w:rPr>
        <w:t xml:space="preserve">. </w:t>
      </w:r>
      <w:r w:rsidR="0091712F" w:rsidRPr="5F883ABD">
        <w:rPr>
          <w:rFonts w:asciiTheme="minorHAnsi" w:hAnsiTheme="minorHAnsi" w:cstheme="minorBidi"/>
        </w:rPr>
        <w:t xml:space="preserve"> </w:t>
      </w:r>
      <w:r w:rsidR="000B623F" w:rsidRPr="5F883ABD">
        <w:rPr>
          <w:rFonts w:asciiTheme="minorHAnsi" w:hAnsiTheme="minorHAnsi" w:cstheme="minorBidi"/>
        </w:rPr>
        <w:t xml:space="preserve"> </w:t>
      </w:r>
    </w:p>
    <w:p w14:paraId="01FB6F31" w14:textId="05B69723" w:rsidR="00A537B0" w:rsidRDefault="00B237F5"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bookmarkStart w:id="3" w:name="_Hlk215659805"/>
      <w:r w:rsidRPr="5F883ABD">
        <w:rPr>
          <w:rFonts w:asciiTheme="minorHAnsi" w:hAnsiTheme="minorHAnsi" w:cstheme="minorBidi"/>
        </w:rPr>
        <w:t>Wsparcie,</w:t>
      </w:r>
      <w:r>
        <w:rPr>
          <w:rFonts w:asciiTheme="minorHAnsi" w:hAnsiTheme="minorHAnsi" w:cstheme="minorBidi"/>
        </w:rPr>
        <w:t xml:space="preserve"> o którym mowa w ust. 1</w:t>
      </w:r>
      <w:r w:rsidR="0080388F">
        <w:rPr>
          <w:rFonts w:asciiTheme="minorHAnsi" w:hAnsiTheme="minorHAnsi" w:cstheme="minorBidi"/>
        </w:rPr>
        <w:t>,</w:t>
      </w:r>
      <w:r w:rsidRPr="5F883ABD">
        <w:rPr>
          <w:rFonts w:asciiTheme="minorHAnsi" w:hAnsiTheme="minorHAnsi" w:cstheme="minorBidi"/>
        </w:rPr>
        <w:t xml:space="preserve"> jest przekazane Ostatecznemu odbiorcy wsparcia</w:t>
      </w:r>
      <w:bookmarkEnd w:id="3"/>
      <w:r w:rsidR="00A863AD" w:rsidRPr="00A537B0">
        <w:rPr>
          <w:rFonts w:asciiTheme="minorHAnsi" w:hAnsiTheme="minorHAnsi" w:cstheme="minorBidi"/>
        </w:rPr>
        <w:t xml:space="preserve"> </w:t>
      </w:r>
      <w:r w:rsidR="000E49CA" w:rsidRPr="00A537B0">
        <w:rPr>
          <w:rFonts w:asciiTheme="minorHAnsi" w:hAnsiTheme="minorHAnsi" w:cstheme="minorBidi"/>
        </w:rPr>
        <w:t>na podstawie wniosków o płatność zaliczkową składanych przez CST</w:t>
      </w:r>
      <w:r w:rsidR="000D7799" w:rsidRPr="00A537B0">
        <w:rPr>
          <w:rFonts w:asciiTheme="minorHAnsi" w:hAnsiTheme="minorHAnsi" w:cstheme="minorBidi"/>
        </w:rPr>
        <w:t>2021</w:t>
      </w:r>
      <w:r w:rsidR="0080388F">
        <w:rPr>
          <w:rFonts w:asciiTheme="minorHAnsi" w:hAnsiTheme="minorHAnsi" w:cstheme="minorBidi"/>
        </w:rPr>
        <w:t>.</w:t>
      </w:r>
    </w:p>
    <w:p w14:paraId="1DC6EAAD" w14:textId="3D081135" w:rsidR="001B7E8B" w:rsidRPr="001B7E8B" w:rsidRDefault="08517CC4" w:rsidP="3AEDB645">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r w:rsidRPr="3AEDB645">
        <w:rPr>
          <w:rFonts w:asciiTheme="minorHAnsi" w:hAnsiTheme="minorHAnsi" w:cstheme="minorBidi"/>
        </w:rPr>
        <w:t>Wsparcie, o którym mowa w ust. 1</w:t>
      </w:r>
      <w:r w:rsidR="0080388F">
        <w:rPr>
          <w:rFonts w:asciiTheme="minorHAnsi" w:hAnsiTheme="minorHAnsi" w:cstheme="minorBidi"/>
        </w:rPr>
        <w:t>,</w:t>
      </w:r>
      <w:r w:rsidRPr="3AEDB645">
        <w:rPr>
          <w:rFonts w:asciiTheme="minorHAnsi" w:hAnsiTheme="minorHAnsi" w:cstheme="minorBidi"/>
        </w:rPr>
        <w:t xml:space="preserve"> będzie przekazywane w transzach, każdorazowo na podstawie zatwierdzonego wniosku o płatność</w:t>
      </w:r>
      <w:r w:rsidR="05F4117A" w:rsidRPr="3AEDB645">
        <w:rPr>
          <w:rFonts w:asciiTheme="minorHAnsi" w:hAnsiTheme="minorHAnsi" w:cstheme="minorBidi"/>
        </w:rPr>
        <w:t xml:space="preserve"> zaliczkową</w:t>
      </w:r>
      <w:r w:rsidRPr="3AEDB645">
        <w:rPr>
          <w:rFonts w:asciiTheme="minorHAnsi" w:hAnsiTheme="minorHAnsi" w:cstheme="minorBidi"/>
        </w:rPr>
        <w:t>, na wskazan</w:t>
      </w:r>
      <w:r w:rsidR="3074421B" w:rsidRPr="3AEDB645">
        <w:rPr>
          <w:rFonts w:asciiTheme="minorHAnsi" w:hAnsiTheme="minorHAnsi" w:cstheme="minorBidi"/>
        </w:rPr>
        <w:t>e</w:t>
      </w:r>
      <w:r w:rsidRPr="3AEDB645">
        <w:rPr>
          <w:rFonts w:asciiTheme="minorHAnsi" w:hAnsiTheme="minorHAnsi" w:cstheme="minorBidi"/>
        </w:rPr>
        <w:t xml:space="preserve"> przez Ostatecznego odbiorcę wsparcia wydzielon</w:t>
      </w:r>
      <w:r w:rsidR="3074421B" w:rsidRPr="3AEDB645">
        <w:rPr>
          <w:rFonts w:asciiTheme="minorHAnsi" w:hAnsiTheme="minorHAnsi" w:cstheme="minorBidi"/>
        </w:rPr>
        <w:t>e</w:t>
      </w:r>
      <w:r w:rsidRPr="3AEDB645">
        <w:rPr>
          <w:rFonts w:asciiTheme="minorHAnsi" w:hAnsiTheme="minorHAnsi" w:cstheme="minorBidi"/>
        </w:rPr>
        <w:t xml:space="preserve"> rachun</w:t>
      </w:r>
      <w:r w:rsidR="3074421B" w:rsidRPr="3AEDB645">
        <w:rPr>
          <w:rFonts w:asciiTheme="minorHAnsi" w:hAnsiTheme="minorHAnsi" w:cstheme="minorBidi"/>
        </w:rPr>
        <w:t>ki</w:t>
      </w:r>
      <w:r w:rsidRPr="3AEDB645">
        <w:rPr>
          <w:rFonts w:asciiTheme="minorHAnsi" w:hAnsiTheme="minorHAnsi" w:cstheme="minorBidi"/>
        </w:rPr>
        <w:t xml:space="preserve"> dochodów</w:t>
      </w:r>
      <w:r w:rsidR="3074421B" w:rsidRPr="3AEDB645">
        <w:rPr>
          <w:rFonts w:asciiTheme="minorHAnsi" w:hAnsiTheme="minorHAnsi" w:cstheme="minorBidi"/>
        </w:rPr>
        <w:t xml:space="preserve"> Ostatecznego odbiorcy wsparcia i podmiotów upoważnionych na podstawie art. 14lp ust. 7</w:t>
      </w:r>
      <w:r w:rsidR="047E60DA" w:rsidRPr="3AEDB645">
        <w:rPr>
          <w:rFonts w:asciiTheme="minorHAnsi" w:hAnsiTheme="minorHAnsi" w:cstheme="minorBidi"/>
        </w:rPr>
        <w:t xml:space="preserve"> </w:t>
      </w:r>
      <w:r w:rsidR="6A0BAFC6" w:rsidRPr="3AEDB645">
        <w:rPr>
          <w:rFonts w:asciiTheme="minorHAnsi" w:hAnsiTheme="minorHAnsi" w:cstheme="minorBidi"/>
        </w:rPr>
        <w:t xml:space="preserve">Ustawy </w:t>
      </w:r>
      <w:r w:rsidR="047E60DA" w:rsidRPr="3AEDB645">
        <w:rPr>
          <w:rFonts w:asciiTheme="minorHAnsi" w:hAnsiTheme="minorHAnsi" w:cstheme="minorBidi"/>
        </w:rPr>
        <w:t>o numer</w:t>
      </w:r>
      <w:r w:rsidR="3074421B" w:rsidRPr="3AEDB645">
        <w:rPr>
          <w:rFonts w:asciiTheme="minorHAnsi" w:hAnsiTheme="minorHAnsi" w:cstheme="minorBidi"/>
        </w:rPr>
        <w:t>ach:</w:t>
      </w:r>
    </w:p>
    <w:p w14:paraId="4C938A26" w14:textId="42660A43" w:rsidR="00CA0DE2" w:rsidRDefault="00CA0DE2" w:rsidP="00CA0DE2">
      <w:pPr>
        <w:pStyle w:val="Akapitzlist"/>
        <w:numPr>
          <w:ilvl w:val="1"/>
          <w:numId w:val="31"/>
        </w:numPr>
        <w:tabs>
          <w:tab w:val="left" w:leader="dot" w:pos="6663"/>
        </w:tabs>
        <w:spacing w:before="120" w:after="120" w:line="360" w:lineRule="auto"/>
        <w:contextualSpacing/>
        <w:rPr>
          <w:rFonts w:asciiTheme="minorHAnsi" w:hAnsiTheme="minorHAnsi" w:cstheme="minorHAnsi"/>
        </w:rPr>
      </w:pPr>
      <w:r>
        <w:rPr>
          <w:rFonts w:asciiTheme="minorHAnsi" w:hAnsiTheme="minorHAnsi" w:cstheme="minorHAnsi"/>
        </w:rPr>
        <w:tab/>
      </w:r>
      <w:r w:rsidR="00BF651F">
        <w:rPr>
          <w:rFonts w:asciiTheme="minorHAnsi" w:hAnsiTheme="minorHAnsi" w:cstheme="minorHAnsi"/>
        </w:rPr>
        <w:t>;</w:t>
      </w:r>
    </w:p>
    <w:p w14:paraId="481AE918" w14:textId="6DBBD825" w:rsidR="00CA0DE2" w:rsidRPr="00CA0DE2" w:rsidRDefault="00CA0DE2" w:rsidP="00CA0DE2">
      <w:pPr>
        <w:pStyle w:val="Akapitzlist"/>
        <w:numPr>
          <w:ilvl w:val="1"/>
          <w:numId w:val="31"/>
        </w:numPr>
        <w:tabs>
          <w:tab w:val="left" w:leader="dot" w:pos="6663"/>
        </w:tabs>
        <w:spacing w:before="120" w:after="120" w:line="360" w:lineRule="auto"/>
        <w:contextualSpacing/>
        <w:rPr>
          <w:rFonts w:asciiTheme="minorHAnsi" w:hAnsiTheme="minorHAnsi" w:cstheme="minorHAnsi"/>
        </w:rPr>
      </w:pPr>
      <w:r>
        <w:rPr>
          <w:rFonts w:asciiTheme="minorHAnsi" w:hAnsiTheme="minorHAnsi" w:cstheme="minorHAnsi"/>
        </w:rPr>
        <w:tab/>
      </w:r>
    </w:p>
    <w:p w14:paraId="4F04C8B4" w14:textId="0EFBA7B5" w:rsidR="001B7E8B" w:rsidRPr="0058541A" w:rsidRDefault="001B7E8B" w:rsidP="00CA0DE2">
      <w:pPr>
        <w:tabs>
          <w:tab w:val="left" w:leader="dot" w:pos="8080"/>
        </w:tabs>
        <w:spacing w:after="0" w:line="360" w:lineRule="auto"/>
        <w:ind w:left="360"/>
        <w:contextualSpacing/>
        <w:rPr>
          <w:rFonts w:asciiTheme="minorHAnsi" w:eastAsia="Times New Roman" w:hAnsiTheme="minorHAnsi" w:cstheme="minorHAnsi"/>
          <w:sz w:val="24"/>
          <w:szCs w:val="24"/>
        </w:rPr>
      </w:pPr>
      <w:r w:rsidRPr="00BF651F">
        <w:rPr>
          <w:rFonts w:asciiTheme="minorHAnsi" w:hAnsiTheme="minorHAnsi" w:cstheme="minorBidi"/>
          <w:sz w:val="24"/>
          <w:szCs w:val="24"/>
        </w:rPr>
        <w:t>Ostateczny odbiorca wsparcia, na podstawie art. 14lp ust. 7 Ustawy, upoważnia</w:t>
      </w:r>
      <w:r w:rsidR="0058541A">
        <w:rPr>
          <w:rFonts w:asciiTheme="minorHAnsi" w:hAnsiTheme="minorHAnsi" w:cstheme="minorBidi"/>
          <w:sz w:val="24"/>
          <w:szCs w:val="24"/>
        </w:rPr>
        <w:t>:</w:t>
      </w:r>
      <w:r w:rsidRPr="00BF651F">
        <w:rPr>
          <w:rFonts w:asciiTheme="minorHAnsi" w:hAnsiTheme="minorHAnsi" w:cstheme="minorBidi"/>
          <w:sz w:val="24"/>
          <w:szCs w:val="24"/>
        </w:rPr>
        <w:t xml:space="preserve"> </w:t>
      </w:r>
      <w:r w:rsidR="00CA0DE2">
        <w:rPr>
          <w:rFonts w:asciiTheme="minorHAnsi" w:hAnsiTheme="minorHAnsi" w:cstheme="minorBidi"/>
          <w:sz w:val="24"/>
          <w:szCs w:val="24"/>
        </w:rPr>
        <w:br/>
      </w:r>
      <w:r w:rsidRPr="00BF651F">
        <w:rPr>
          <w:rFonts w:asciiTheme="minorHAnsi" w:hAnsiTheme="minorHAnsi" w:cstheme="minorBidi"/>
          <w:sz w:val="24"/>
          <w:szCs w:val="24"/>
        </w:rPr>
        <w:t>…</w:t>
      </w:r>
      <w:r w:rsidR="00CA0DE2">
        <w:rPr>
          <w:rFonts w:asciiTheme="minorHAnsi" w:hAnsiTheme="minorHAnsi" w:cstheme="minorBidi"/>
          <w:sz w:val="24"/>
          <w:szCs w:val="24"/>
        </w:rPr>
        <w:tab/>
      </w:r>
      <w:r w:rsidR="00BF651F" w:rsidRPr="00BF651F">
        <w:rPr>
          <w:rFonts w:asciiTheme="minorHAnsi" w:hAnsiTheme="minorHAnsi" w:cstheme="minorBidi"/>
          <w:sz w:val="24"/>
          <w:szCs w:val="24"/>
        </w:rPr>
        <w:br/>
      </w:r>
      <w:r w:rsidRPr="00BF651F">
        <w:rPr>
          <w:rFonts w:asciiTheme="minorHAnsi" w:hAnsiTheme="minorHAnsi" w:cstheme="minorBidi"/>
          <w:sz w:val="24"/>
          <w:szCs w:val="24"/>
        </w:rPr>
        <w:t xml:space="preserve">do otrzymywania wypłat środków z PFR. Państwowe jednostki budżetowe gromadzą środki na wydzielonych rachunkach dochodów. </w:t>
      </w:r>
    </w:p>
    <w:p w14:paraId="6159BA07" w14:textId="124693CA" w:rsidR="005719D4" w:rsidRPr="00D7238F" w:rsidRDefault="08517CC4" w:rsidP="000D3A25">
      <w:pPr>
        <w:pStyle w:val="Akapitzlist"/>
        <w:numPr>
          <w:ilvl w:val="0"/>
          <w:numId w:val="25"/>
        </w:numPr>
        <w:tabs>
          <w:tab w:val="clear" w:pos="360"/>
        </w:tabs>
        <w:spacing w:line="360" w:lineRule="auto"/>
        <w:ind w:left="357" w:hanging="357"/>
        <w:contextualSpacing/>
        <w:rPr>
          <w:rFonts w:asciiTheme="minorHAnsi" w:hAnsiTheme="minorHAnsi" w:cstheme="minorBidi"/>
        </w:rPr>
      </w:pPr>
      <w:r w:rsidRPr="3AEDB645">
        <w:rPr>
          <w:rFonts w:asciiTheme="minorHAnsi" w:hAnsiTheme="minorHAnsi" w:cstheme="minorBidi"/>
        </w:rPr>
        <w:t>Pierwsza transza zaliczki zostanie wypłacona po zatwierdzeniu przez Jednostkę wspierającą wniosku o płatność zaliczkową w wysokości wynikającej z harmonogramu płatności. Kolejne transze zostaną wypłacone pod warunkiem rozliczenia co najmniej 70 % łącznej kwoty przekazanych wcześniej transz zaliczki</w:t>
      </w:r>
      <w:r w:rsidR="4141DAB9" w:rsidRPr="3AEDB645">
        <w:rPr>
          <w:rFonts w:asciiTheme="minorHAnsi" w:hAnsiTheme="minorHAnsi" w:cstheme="minorBidi"/>
        </w:rPr>
        <w:t xml:space="preserve">. </w:t>
      </w:r>
    </w:p>
    <w:p w14:paraId="0BF0D14D" w14:textId="77777777" w:rsidR="00662192" w:rsidRDefault="00151CA7" w:rsidP="00662192">
      <w:pPr>
        <w:pStyle w:val="Akapitzlist"/>
        <w:numPr>
          <w:ilvl w:val="0"/>
          <w:numId w:val="25"/>
        </w:numPr>
        <w:tabs>
          <w:tab w:val="clear" w:pos="360"/>
        </w:tabs>
        <w:spacing w:before="120" w:after="120" w:line="360" w:lineRule="auto"/>
        <w:ind w:left="357" w:hanging="357"/>
        <w:contextualSpacing/>
        <w:rPr>
          <w:rFonts w:asciiTheme="minorHAnsi" w:hAnsiTheme="minorHAnsi" w:cstheme="minorBidi"/>
        </w:rPr>
      </w:pPr>
      <w:r w:rsidRPr="00A537B0">
        <w:rPr>
          <w:rFonts w:asciiTheme="minorHAnsi" w:hAnsiTheme="minorHAnsi" w:cstheme="minorBidi"/>
        </w:rPr>
        <w:t>Rozliczenie wsparcia przekazanego w formie zaliczki, o której mowa w ust. 1</w:t>
      </w:r>
      <w:r w:rsidR="0080388F">
        <w:rPr>
          <w:rFonts w:asciiTheme="minorHAnsi" w:hAnsiTheme="minorHAnsi" w:cstheme="minorBidi"/>
        </w:rPr>
        <w:t>,</w:t>
      </w:r>
      <w:r w:rsidRPr="00A537B0">
        <w:rPr>
          <w:rFonts w:asciiTheme="minorHAnsi" w:hAnsiTheme="minorHAnsi" w:cstheme="minorBidi"/>
        </w:rPr>
        <w:t xml:space="preserve"> polega na wykazaniu przez Ostatecznego odbiorcę wsparcia wydatków kwalifikowalnych we wnioskach o płatność rozliczających tę zaliczkę</w:t>
      </w:r>
      <w:r w:rsidR="00D54F83" w:rsidRPr="00A537B0">
        <w:rPr>
          <w:rFonts w:asciiTheme="minorHAnsi" w:hAnsiTheme="minorHAnsi" w:cstheme="minorBidi"/>
        </w:rPr>
        <w:t>,</w:t>
      </w:r>
      <w:r w:rsidRPr="00A537B0">
        <w:rPr>
          <w:rFonts w:asciiTheme="minorHAnsi" w:hAnsiTheme="minorHAnsi" w:cstheme="minorBidi"/>
        </w:rPr>
        <w:t xml:space="preserve"> złożonych do Jednostki wspierającej lub na zwrocie tej zaliczki</w:t>
      </w:r>
      <w:r w:rsidR="61AFC272" w:rsidRPr="00A537B0">
        <w:rPr>
          <w:rFonts w:asciiTheme="minorHAnsi" w:hAnsiTheme="minorHAnsi" w:cstheme="minorBidi"/>
        </w:rPr>
        <w:t xml:space="preserve"> w terminie określonym w ust. </w:t>
      </w:r>
      <w:r w:rsidR="006824B4">
        <w:rPr>
          <w:rFonts w:asciiTheme="minorHAnsi" w:hAnsiTheme="minorHAnsi" w:cstheme="minorBidi"/>
        </w:rPr>
        <w:t>6</w:t>
      </w:r>
      <w:r w:rsidRPr="00A537B0">
        <w:rPr>
          <w:rFonts w:asciiTheme="minorHAnsi" w:hAnsiTheme="minorHAnsi" w:cstheme="minorBidi"/>
        </w:rPr>
        <w:t>.</w:t>
      </w:r>
    </w:p>
    <w:p w14:paraId="543463D5" w14:textId="57ED3ED2" w:rsidR="00A537B0" w:rsidRPr="00D7238F" w:rsidRDefault="08517CC4" w:rsidP="00D7238F">
      <w:pPr>
        <w:pStyle w:val="Akapitzlist"/>
        <w:numPr>
          <w:ilvl w:val="0"/>
          <w:numId w:val="25"/>
        </w:numPr>
        <w:tabs>
          <w:tab w:val="clear" w:pos="360"/>
        </w:tabs>
        <w:spacing w:before="120" w:after="120" w:line="360" w:lineRule="auto"/>
        <w:ind w:left="357" w:hanging="357"/>
        <w:contextualSpacing/>
        <w:rPr>
          <w:rFonts w:asciiTheme="minorHAnsi" w:hAnsiTheme="minorHAnsi" w:cstheme="minorBidi"/>
          <w:strike/>
        </w:rPr>
      </w:pPr>
      <w:r w:rsidRPr="00D7238F">
        <w:rPr>
          <w:rFonts w:asciiTheme="minorHAnsi" w:hAnsiTheme="minorHAnsi" w:cstheme="minorBidi"/>
        </w:rPr>
        <w:t xml:space="preserve">Rozliczenie transzy zaliczki przez Ostatecznego odbiorcę wsparcia następuje najpóźniej w terminie 3 miesięcy od dnia wypłaty przez PFR transzy zaliczki </w:t>
      </w:r>
      <w:r w:rsidR="5F46EB71" w:rsidRPr="00D7238F">
        <w:rPr>
          <w:rFonts w:asciiTheme="minorHAnsi" w:hAnsiTheme="minorHAnsi" w:cstheme="minorBidi"/>
        </w:rPr>
        <w:t>na poszczególne, wydzielone rachunki dochodów, o których mowa w ust. 3.</w:t>
      </w:r>
      <w:r w:rsidRPr="00D7238F">
        <w:rPr>
          <w:rFonts w:asciiTheme="minorHAnsi" w:hAnsiTheme="minorHAnsi" w:cstheme="minorBidi"/>
        </w:rPr>
        <w:t xml:space="preserve"> W stosunku do transz zaliczek, których termin rozliczenia przypadałby po dniu złożenia wniosku o płatność końcową rozliczenie zaliczki następuje nie później niż w terminie złożenia wniosku o płatność końcową, o którym mowa § 8 ust. </w:t>
      </w:r>
      <w:r w:rsidR="3D8C2643" w:rsidRPr="00D7238F">
        <w:rPr>
          <w:rFonts w:asciiTheme="minorHAnsi" w:hAnsiTheme="minorHAnsi" w:cstheme="minorBidi"/>
        </w:rPr>
        <w:t>7</w:t>
      </w:r>
      <w:r w:rsidR="1F9A674A" w:rsidRPr="00D7238F">
        <w:rPr>
          <w:rFonts w:asciiTheme="minorHAnsi" w:hAnsiTheme="minorHAnsi" w:cstheme="minorBidi"/>
        </w:rPr>
        <w:t>.</w:t>
      </w:r>
    </w:p>
    <w:p w14:paraId="6106EF93" w14:textId="5735715F" w:rsidR="00677689" w:rsidRPr="00A537B0" w:rsidRDefault="00151CA7" w:rsidP="00E230DB">
      <w:pPr>
        <w:pStyle w:val="Akapitzlist"/>
        <w:numPr>
          <w:ilvl w:val="0"/>
          <w:numId w:val="25"/>
        </w:numPr>
        <w:spacing w:line="360" w:lineRule="auto"/>
        <w:ind w:hanging="357"/>
        <w:rPr>
          <w:rFonts w:asciiTheme="minorHAnsi" w:hAnsiTheme="minorHAnsi" w:cstheme="minorHAnsi"/>
        </w:rPr>
      </w:pPr>
      <w:r w:rsidRPr="00A537B0">
        <w:rPr>
          <w:rFonts w:asciiTheme="minorHAnsi" w:hAnsiTheme="minorHAnsi" w:cstheme="minorHAnsi"/>
          <w:color w:val="000000" w:themeColor="text1"/>
        </w:rPr>
        <w:lastRenderedPageBreak/>
        <w:t xml:space="preserve">Jednostka wspierająca nie ponosi odpowiedzialności za szkodę wynikającą z opóźnienia lub niedokonania wypłaty przez PFR </w:t>
      </w:r>
      <w:r w:rsidR="00A02E4C">
        <w:rPr>
          <w:rFonts w:asciiTheme="minorHAnsi" w:hAnsiTheme="minorHAnsi" w:cstheme="minorHAnsi"/>
          <w:color w:val="000000" w:themeColor="text1"/>
        </w:rPr>
        <w:t>wsparcia</w:t>
      </w:r>
      <w:r w:rsidRPr="00A537B0">
        <w:rPr>
          <w:rFonts w:asciiTheme="minorHAnsi" w:hAnsiTheme="minorHAnsi" w:cstheme="minorHAnsi"/>
          <w:color w:val="000000" w:themeColor="text1"/>
        </w:rPr>
        <w:t xml:space="preserve"> na realizację Przedsięwzięcia, będącą rezultatem, w szczególności:</w:t>
      </w:r>
    </w:p>
    <w:p w14:paraId="6FBF53DD" w14:textId="36A558B5" w:rsidR="00677689" w:rsidRPr="00677689" w:rsidRDefault="00151CA7" w:rsidP="00E230DB">
      <w:pPr>
        <w:pStyle w:val="Akapitzlist"/>
        <w:numPr>
          <w:ilvl w:val="0"/>
          <w:numId w:val="1"/>
        </w:numPr>
        <w:spacing w:line="360" w:lineRule="auto"/>
        <w:ind w:hanging="357"/>
        <w:contextualSpacing/>
        <w:rPr>
          <w:rFonts w:asciiTheme="minorHAnsi" w:hAnsiTheme="minorHAnsi" w:cstheme="minorBidi"/>
        </w:rPr>
      </w:pPr>
      <w:r w:rsidRPr="41F468E6">
        <w:rPr>
          <w:rFonts w:asciiTheme="minorHAnsi" w:hAnsiTheme="minorHAnsi" w:cstheme="minorBidi"/>
          <w:color w:val="000000" w:themeColor="text1"/>
        </w:rPr>
        <w:t>braku dostępności wystarczającej ilości środków na rachunku bankowym PFR;</w:t>
      </w:r>
    </w:p>
    <w:p w14:paraId="0DD5EAA9" w14:textId="0820D37B" w:rsidR="00677689" w:rsidRPr="006C736A" w:rsidRDefault="00151CA7" w:rsidP="00E230DB">
      <w:pPr>
        <w:pStyle w:val="Akapitzlist"/>
        <w:numPr>
          <w:ilvl w:val="0"/>
          <w:numId w:val="1"/>
        </w:numPr>
        <w:spacing w:line="360" w:lineRule="auto"/>
        <w:ind w:hanging="357"/>
        <w:contextualSpacing/>
        <w:rPr>
          <w:rFonts w:asciiTheme="minorHAnsi" w:hAnsiTheme="minorHAnsi" w:cstheme="minorBidi"/>
        </w:rPr>
      </w:pPr>
      <w:r w:rsidRPr="41F468E6">
        <w:rPr>
          <w:rFonts w:asciiTheme="minorHAnsi" w:hAnsiTheme="minorHAnsi" w:cstheme="minorBidi"/>
        </w:rPr>
        <w:t xml:space="preserve">niewykonania lub nienależytego wykonania przez Ostatecznego odbiorcę wsparcia obowiązków wynikających z </w:t>
      </w:r>
      <w:r w:rsidR="00B45CDD" w:rsidRPr="41F468E6">
        <w:rPr>
          <w:rFonts w:asciiTheme="minorHAnsi" w:hAnsiTheme="minorHAnsi" w:cstheme="minorBidi"/>
        </w:rPr>
        <w:t>Porozumienia</w:t>
      </w:r>
      <w:r w:rsidRPr="41F468E6">
        <w:rPr>
          <w:rFonts w:asciiTheme="minorHAnsi" w:hAnsiTheme="minorHAnsi" w:cstheme="minorBidi"/>
        </w:rPr>
        <w:t>;</w:t>
      </w:r>
    </w:p>
    <w:p w14:paraId="68DC0D76" w14:textId="77777777" w:rsidR="0058541A" w:rsidRPr="0058541A" w:rsidRDefault="00151CA7" w:rsidP="00E230DB">
      <w:pPr>
        <w:pStyle w:val="Akapitzlist"/>
        <w:numPr>
          <w:ilvl w:val="0"/>
          <w:numId w:val="1"/>
        </w:numPr>
        <w:spacing w:line="360" w:lineRule="auto"/>
        <w:ind w:hanging="357"/>
        <w:contextualSpacing/>
        <w:rPr>
          <w:rFonts w:asciiTheme="minorHAnsi" w:hAnsiTheme="minorHAnsi" w:cstheme="minorBidi"/>
        </w:rPr>
      </w:pPr>
      <w:r w:rsidRPr="41F468E6">
        <w:rPr>
          <w:rFonts w:asciiTheme="minorHAnsi" w:hAnsiTheme="minorHAnsi" w:cstheme="minorBidi"/>
          <w:color w:val="000000" w:themeColor="text1"/>
        </w:rPr>
        <w:t>wstrzymania wypłaty środków</w:t>
      </w:r>
      <w:r w:rsidR="00887E4C" w:rsidRPr="41F468E6">
        <w:rPr>
          <w:rFonts w:asciiTheme="minorHAnsi" w:hAnsiTheme="minorHAnsi" w:cstheme="minorBidi"/>
          <w:color w:val="000000" w:themeColor="text1"/>
        </w:rPr>
        <w:t xml:space="preserve">, </w:t>
      </w:r>
      <w:r w:rsidRPr="41F468E6">
        <w:rPr>
          <w:rFonts w:asciiTheme="minorHAnsi" w:hAnsiTheme="minorHAnsi" w:cstheme="minorBidi"/>
          <w:color w:val="000000" w:themeColor="text1"/>
        </w:rPr>
        <w:t xml:space="preserve">o którym mowa </w:t>
      </w:r>
      <w:r w:rsidR="00C41CCD" w:rsidRPr="41F468E6">
        <w:rPr>
          <w:rFonts w:asciiTheme="minorHAnsi" w:hAnsiTheme="minorHAnsi" w:cstheme="minorBidi"/>
          <w:color w:val="000000" w:themeColor="text1"/>
        </w:rPr>
        <w:t>w</w:t>
      </w:r>
      <w:r w:rsidR="0036460C" w:rsidRPr="41F468E6">
        <w:rPr>
          <w:rFonts w:asciiTheme="minorHAnsi" w:hAnsiTheme="minorHAnsi" w:cstheme="minorBidi"/>
          <w:color w:val="000000" w:themeColor="text1"/>
        </w:rPr>
        <w:t xml:space="preserve"> </w:t>
      </w:r>
      <w:r w:rsidR="008C56CB" w:rsidRPr="41F468E6">
        <w:rPr>
          <w:rFonts w:asciiTheme="minorHAnsi" w:hAnsiTheme="minorHAnsi" w:cstheme="minorBidi"/>
          <w:color w:val="000000" w:themeColor="text1"/>
        </w:rPr>
        <w:t>§ 9</w:t>
      </w:r>
      <w:r w:rsidR="00116208" w:rsidRPr="41F468E6">
        <w:rPr>
          <w:rFonts w:asciiTheme="minorHAnsi" w:hAnsiTheme="minorHAnsi" w:cstheme="minorBidi"/>
          <w:color w:val="000000" w:themeColor="text1"/>
        </w:rPr>
        <w:t xml:space="preserve"> ust. </w:t>
      </w:r>
      <w:r w:rsidR="53FD84E3" w:rsidRPr="0058541A">
        <w:rPr>
          <w:rFonts w:asciiTheme="minorHAnsi" w:hAnsiTheme="minorHAnsi" w:cstheme="minorBidi"/>
          <w:color w:val="000000" w:themeColor="text1"/>
        </w:rPr>
        <w:t>20</w:t>
      </w:r>
      <w:r w:rsidR="00096292" w:rsidRPr="0058541A">
        <w:rPr>
          <w:rFonts w:asciiTheme="minorHAnsi" w:hAnsiTheme="minorHAnsi" w:cstheme="minorBidi"/>
          <w:color w:val="000000" w:themeColor="text1"/>
        </w:rPr>
        <w:t>;</w:t>
      </w:r>
    </w:p>
    <w:p w14:paraId="1496D776" w14:textId="26E972E5" w:rsidR="00B800CA" w:rsidRPr="00B30A9E" w:rsidRDefault="00151CA7" w:rsidP="00B800CA">
      <w:pPr>
        <w:pStyle w:val="Akapitzlist"/>
        <w:numPr>
          <w:ilvl w:val="0"/>
          <w:numId w:val="1"/>
        </w:numPr>
        <w:spacing w:before="120" w:after="120" w:line="360" w:lineRule="auto"/>
        <w:contextualSpacing/>
        <w:rPr>
          <w:rFonts w:asciiTheme="minorHAnsi" w:hAnsiTheme="minorHAnsi" w:cstheme="minorBidi"/>
        </w:rPr>
      </w:pPr>
      <w:r w:rsidRPr="0058541A">
        <w:rPr>
          <w:rFonts w:asciiTheme="minorHAnsi" w:hAnsiTheme="minorHAnsi" w:cstheme="minorBidi"/>
          <w:color w:val="000000" w:themeColor="text1"/>
        </w:rPr>
        <w:t xml:space="preserve">wstrzymania przez Jednostkę wspierającą procedury weryfikacji i zatwierdzenia wniosku o płatność, o którym mowa w § 9 ust. </w:t>
      </w:r>
      <w:r w:rsidR="00951622" w:rsidRPr="0058541A">
        <w:rPr>
          <w:rFonts w:asciiTheme="minorHAnsi" w:hAnsiTheme="minorHAnsi" w:cstheme="minorBidi"/>
          <w:color w:val="000000" w:themeColor="text1"/>
        </w:rPr>
        <w:t>8</w:t>
      </w:r>
      <w:r w:rsidRPr="0058541A">
        <w:rPr>
          <w:rFonts w:asciiTheme="minorHAnsi" w:hAnsiTheme="minorHAnsi" w:cstheme="minorBidi"/>
          <w:color w:val="000000" w:themeColor="text1"/>
        </w:rPr>
        <w:t xml:space="preserve"> pkt 1.</w:t>
      </w:r>
    </w:p>
    <w:p w14:paraId="53C2A039" w14:textId="182BE76A" w:rsidR="00CF1666" w:rsidRPr="008F0E02" w:rsidRDefault="00CF1666" w:rsidP="00411A2A">
      <w:pPr>
        <w:pStyle w:val="Nagwek2"/>
        <w:tabs>
          <w:tab w:val="clear" w:pos="180"/>
        </w:tabs>
        <w:rPr>
          <w:rFonts w:asciiTheme="minorHAnsi" w:hAnsiTheme="minorHAnsi"/>
        </w:rPr>
      </w:pPr>
      <w:r w:rsidRPr="000F3A88">
        <w:rPr>
          <w:rFonts w:asciiTheme="minorHAnsi" w:hAnsiTheme="minorHAnsi" w:cstheme="minorHAnsi"/>
        </w:rPr>
        <w:t xml:space="preserve">§ </w:t>
      </w:r>
      <w:r w:rsidR="00151CA7" w:rsidRPr="000F3A88">
        <w:rPr>
          <w:rFonts w:asciiTheme="minorHAnsi" w:hAnsiTheme="minorHAnsi" w:cstheme="minorHAnsi"/>
        </w:rPr>
        <w:t>8</w:t>
      </w:r>
      <w:r w:rsidRPr="000F3A88">
        <w:rPr>
          <w:rFonts w:asciiTheme="minorHAnsi" w:hAnsiTheme="minorHAnsi" w:cstheme="minorHAnsi"/>
        </w:rPr>
        <w:t xml:space="preserve">. </w:t>
      </w:r>
      <w:r w:rsidR="0004725B" w:rsidRPr="008F0E02">
        <w:rPr>
          <w:rFonts w:asciiTheme="minorHAnsi" w:hAnsiTheme="minorHAnsi"/>
        </w:rPr>
        <w:t>Rozliczanie Przedsięwzięcia</w:t>
      </w:r>
    </w:p>
    <w:p w14:paraId="33C2668F" w14:textId="77777777" w:rsidR="00BC22CF" w:rsidRDefault="49A2E0BF" w:rsidP="002B2186">
      <w:pPr>
        <w:numPr>
          <w:ilvl w:val="0"/>
          <w:numId w:val="13"/>
        </w:numPr>
        <w:tabs>
          <w:tab w:val="clear" w:pos="4052"/>
        </w:tabs>
        <w:suppressAutoHyphens w:val="0"/>
        <w:spacing w:after="0" w:line="360" w:lineRule="auto"/>
        <w:ind w:left="357" w:hanging="357"/>
        <w:rPr>
          <w:rFonts w:asciiTheme="minorHAnsi" w:hAnsiTheme="minorHAnsi"/>
          <w:sz w:val="24"/>
          <w:szCs w:val="24"/>
        </w:rPr>
      </w:pPr>
      <w:r w:rsidRPr="3AEDB645">
        <w:rPr>
          <w:rFonts w:asciiTheme="minorHAnsi" w:hAnsiTheme="minorHAnsi"/>
          <w:sz w:val="24"/>
          <w:szCs w:val="24"/>
        </w:rPr>
        <w:t>Całkowita kwota wydatków kwalifikowalnych Przedsięwzięcia</w:t>
      </w:r>
      <w:r w:rsidR="6FDD5BFC" w:rsidRPr="3AEDB645">
        <w:rPr>
          <w:rFonts w:asciiTheme="minorHAnsi" w:hAnsiTheme="minorHAnsi"/>
          <w:sz w:val="24"/>
          <w:szCs w:val="24"/>
        </w:rPr>
        <w:t xml:space="preserve"> </w:t>
      </w:r>
      <w:r w:rsidR="28CC7E9E" w:rsidRPr="3AEDB645">
        <w:rPr>
          <w:rFonts w:asciiTheme="minorHAnsi" w:hAnsiTheme="minorHAnsi"/>
          <w:sz w:val="24"/>
          <w:szCs w:val="24"/>
        </w:rPr>
        <w:t>zgodna z</w:t>
      </w:r>
      <w:r w:rsidR="6A0BAFC6" w:rsidRPr="3AEDB645">
        <w:rPr>
          <w:rFonts w:asciiTheme="minorHAnsi" w:hAnsiTheme="minorHAnsi"/>
          <w:sz w:val="24"/>
          <w:szCs w:val="24"/>
        </w:rPr>
        <w:t xml:space="preserve"> </w:t>
      </w:r>
      <w:r w:rsidR="6FDD5BFC" w:rsidRPr="3AEDB645">
        <w:rPr>
          <w:rFonts w:asciiTheme="minorHAnsi" w:hAnsiTheme="minorHAnsi"/>
          <w:sz w:val="24"/>
          <w:szCs w:val="24"/>
        </w:rPr>
        <w:t>§ 2 ust. 5</w:t>
      </w:r>
      <w:r w:rsidRPr="3AEDB645">
        <w:rPr>
          <w:rFonts w:asciiTheme="minorHAnsi" w:hAnsiTheme="minorHAnsi"/>
          <w:sz w:val="24"/>
          <w:szCs w:val="24"/>
        </w:rPr>
        <w:t xml:space="preserve"> </w:t>
      </w:r>
      <w:r w:rsidR="4FD9F467" w:rsidRPr="3AEDB645">
        <w:rPr>
          <w:rFonts w:asciiTheme="minorHAnsi" w:hAnsiTheme="minorHAnsi"/>
          <w:sz w:val="24"/>
          <w:szCs w:val="24"/>
        </w:rPr>
        <w:t>ponoszona jest</w:t>
      </w:r>
      <w:r w:rsidR="7A0BA2FB" w:rsidRPr="3AEDB645">
        <w:rPr>
          <w:rFonts w:asciiTheme="minorHAnsi" w:hAnsiTheme="minorHAnsi"/>
          <w:sz w:val="24"/>
          <w:szCs w:val="24"/>
        </w:rPr>
        <w:t xml:space="preserve"> z</w:t>
      </w:r>
      <w:r w:rsidR="00BC22CF">
        <w:rPr>
          <w:rFonts w:asciiTheme="minorHAnsi" w:hAnsiTheme="minorHAnsi"/>
          <w:sz w:val="24"/>
          <w:szCs w:val="24"/>
        </w:rPr>
        <w:t>:</w:t>
      </w:r>
    </w:p>
    <w:p w14:paraId="6E615BAD" w14:textId="18591829" w:rsidR="00BC22CF" w:rsidRPr="00BC22CF" w:rsidRDefault="09BB30DB" w:rsidP="002B2186">
      <w:pPr>
        <w:pStyle w:val="Akapitzlist"/>
        <w:numPr>
          <w:ilvl w:val="0"/>
          <w:numId w:val="40"/>
        </w:numPr>
        <w:suppressAutoHyphens w:val="0"/>
        <w:spacing w:line="360" w:lineRule="auto"/>
        <w:rPr>
          <w:rFonts w:asciiTheme="minorHAnsi" w:hAnsiTheme="minorHAnsi"/>
        </w:rPr>
      </w:pPr>
      <w:r w:rsidRPr="005936F7">
        <w:rPr>
          <w:rFonts w:asciiTheme="minorHAnsi" w:hAnsiTheme="minorHAnsi" w:cstheme="minorBidi"/>
        </w:rPr>
        <w:t>wydzielon</w:t>
      </w:r>
      <w:r w:rsidR="2DEDBED2" w:rsidRPr="005936F7">
        <w:rPr>
          <w:rFonts w:asciiTheme="minorHAnsi" w:hAnsiTheme="minorHAnsi" w:cstheme="minorBidi"/>
        </w:rPr>
        <w:t>ych</w:t>
      </w:r>
      <w:r w:rsidR="6E334BC7" w:rsidRPr="005936F7">
        <w:rPr>
          <w:rFonts w:asciiTheme="minorHAnsi" w:hAnsiTheme="minorHAnsi" w:cstheme="minorBidi"/>
        </w:rPr>
        <w:t xml:space="preserve"> </w:t>
      </w:r>
      <w:r w:rsidR="7A0BA2FB" w:rsidRPr="005936F7">
        <w:rPr>
          <w:rFonts w:asciiTheme="minorHAnsi" w:hAnsiTheme="minorHAnsi"/>
        </w:rPr>
        <w:t>rachunk</w:t>
      </w:r>
      <w:r w:rsidR="2DEDBED2" w:rsidRPr="005936F7">
        <w:rPr>
          <w:rFonts w:asciiTheme="minorHAnsi" w:hAnsiTheme="minorHAnsi"/>
        </w:rPr>
        <w:t>ów</w:t>
      </w:r>
      <w:r w:rsidR="7A0BA2FB" w:rsidRPr="005936F7">
        <w:rPr>
          <w:rFonts w:asciiTheme="minorHAnsi" w:hAnsiTheme="minorHAnsi"/>
        </w:rPr>
        <w:t xml:space="preserve"> dochodów, </w:t>
      </w:r>
      <w:r w:rsidRPr="005936F7">
        <w:rPr>
          <w:rFonts w:asciiTheme="minorHAnsi" w:hAnsiTheme="minorHAnsi" w:cstheme="minorBidi"/>
        </w:rPr>
        <w:t>wskazan</w:t>
      </w:r>
      <w:r w:rsidR="2DEDBED2" w:rsidRPr="005936F7">
        <w:rPr>
          <w:rFonts w:asciiTheme="minorHAnsi" w:hAnsiTheme="minorHAnsi" w:cstheme="minorBidi"/>
        </w:rPr>
        <w:t>ych</w:t>
      </w:r>
      <w:r w:rsidR="7A0BA2FB" w:rsidRPr="005936F7">
        <w:rPr>
          <w:rFonts w:asciiTheme="minorHAnsi" w:hAnsiTheme="minorHAnsi"/>
        </w:rPr>
        <w:t xml:space="preserve"> w </w:t>
      </w:r>
      <w:r w:rsidRPr="005936F7">
        <w:rPr>
          <w:rFonts w:asciiTheme="minorHAnsi" w:hAnsiTheme="minorHAnsi" w:cstheme="minorBidi"/>
        </w:rPr>
        <w:t>§</w:t>
      </w:r>
      <w:r w:rsidR="4B458DE0" w:rsidRPr="005936F7">
        <w:rPr>
          <w:rFonts w:asciiTheme="minorHAnsi" w:hAnsiTheme="minorHAnsi" w:cstheme="minorBidi"/>
        </w:rPr>
        <w:t xml:space="preserve"> </w:t>
      </w:r>
      <w:r w:rsidRPr="005936F7">
        <w:rPr>
          <w:rFonts w:asciiTheme="minorHAnsi" w:hAnsiTheme="minorHAnsi" w:cstheme="minorBidi"/>
        </w:rPr>
        <w:t>7</w:t>
      </w:r>
      <w:r w:rsidR="7A0BA2FB" w:rsidRPr="005936F7">
        <w:rPr>
          <w:rFonts w:asciiTheme="minorHAnsi" w:hAnsiTheme="minorHAnsi"/>
        </w:rPr>
        <w:t xml:space="preserve"> ust. </w:t>
      </w:r>
      <w:r w:rsidR="7E5E983A" w:rsidRPr="005936F7">
        <w:rPr>
          <w:rFonts w:asciiTheme="minorHAnsi" w:hAnsiTheme="minorHAnsi" w:cstheme="minorBidi"/>
        </w:rPr>
        <w:t>3</w:t>
      </w:r>
      <w:r w:rsidR="6FDD5BFC" w:rsidRPr="005936F7">
        <w:rPr>
          <w:rFonts w:asciiTheme="minorHAnsi" w:hAnsiTheme="minorHAnsi" w:cstheme="minorBidi"/>
        </w:rPr>
        <w:t xml:space="preserve"> lub</w:t>
      </w:r>
      <w:r w:rsidR="00BC22CF">
        <w:rPr>
          <w:rFonts w:asciiTheme="minorHAnsi" w:hAnsiTheme="minorHAnsi" w:cstheme="minorBidi"/>
        </w:rPr>
        <w:t>;</w:t>
      </w:r>
    </w:p>
    <w:p w14:paraId="442CE66E" w14:textId="4F8F0DDA" w:rsidR="003E6C8C" w:rsidRPr="005936F7" w:rsidRDefault="16E35285" w:rsidP="002B2186">
      <w:pPr>
        <w:pStyle w:val="Akapitzlist"/>
        <w:numPr>
          <w:ilvl w:val="0"/>
          <w:numId w:val="40"/>
        </w:numPr>
        <w:suppressAutoHyphens w:val="0"/>
        <w:spacing w:line="360" w:lineRule="auto"/>
        <w:rPr>
          <w:rFonts w:asciiTheme="minorHAnsi" w:hAnsiTheme="minorHAnsi"/>
        </w:rPr>
      </w:pPr>
      <w:r w:rsidRPr="005936F7">
        <w:rPr>
          <w:rFonts w:asciiTheme="minorHAnsi" w:hAnsiTheme="minorHAnsi" w:cstheme="minorBidi"/>
        </w:rPr>
        <w:t xml:space="preserve">innych rachunków aniżeli rachunek, o którym </w:t>
      </w:r>
      <w:r w:rsidR="4F76946F" w:rsidRPr="005936F7">
        <w:rPr>
          <w:rFonts w:asciiTheme="minorHAnsi" w:hAnsiTheme="minorHAnsi" w:cstheme="minorBidi"/>
        </w:rPr>
        <w:t>powyżej</w:t>
      </w:r>
      <w:r w:rsidR="08E36691" w:rsidRPr="005936F7">
        <w:rPr>
          <w:rFonts w:asciiTheme="minorHAnsi" w:hAnsiTheme="minorHAnsi" w:cstheme="minorBidi"/>
        </w:rPr>
        <w:t xml:space="preserve"> </w:t>
      </w:r>
      <w:r w:rsidR="38DDCB50" w:rsidRPr="005936F7">
        <w:rPr>
          <w:rFonts w:asciiTheme="minorHAnsi" w:hAnsiTheme="minorHAnsi" w:cstheme="minorBidi"/>
        </w:rPr>
        <w:t>w zakresie</w:t>
      </w:r>
      <w:r w:rsidR="6BFB8D7F" w:rsidRPr="005936F7">
        <w:rPr>
          <w:rFonts w:asciiTheme="minorHAnsi" w:hAnsiTheme="minorHAnsi" w:cstheme="minorBidi"/>
        </w:rPr>
        <w:t xml:space="preserve"> w</w:t>
      </w:r>
      <w:r w:rsidR="6BFB8D7F" w:rsidRPr="005936F7">
        <w:rPr>
          <w:rFonts w:asciiTheme="minorHAnsi" w:hAnsiTheme="minorHAnsi"/>
        </w:rPr>
        <w:t>ydatków poniesionych w ramach Przedsięwzięcia przed</w:t>
      </w:r>
      <w:r w:rsidR="00C87A3A">
        <w:rPr>
          <w:rFonts w:asciiTheme="minorHAnsi" w:hAnsiTheme="minorHAnsi"/>
        </w:rPr>
        <w:t xml:space="preserve"> datą</w:t>
      </w:r>
      <w:r w:rsidR="6BFB8D7F" w:rsidRPr="005936F7">
        <w:rPr>
          <w:rFonts w:asciiTheme="minorHAnsi" w:hAnsiTheme="minorHAnsi"/>
        </w:rPr>
        <w:t xml:space="preserve"> otrzyman</w:t>
      </w:r>
      <w:r w:rsidR="00C87A3A">
        <w:rPr>
          <w:rFonts w:asciiTheme="minorHAnsi" w:hAnsiTheme="minorHAnsi"/>
        </w:rPr>
        <w:t>ia</w:t>
      </w:r>
      <w:r w:rsidR="00BC22CF">
        <w:rPr>
          <w:rFonts w:asciiTheme="minorHAnsi" w:hAnsiTheme="minorHAnsi"/>
        </w:rPr>
        <w:t xml:space="preserve"> pierwszej</w:t>
      </w:r>
      <w:r w:rsidR="6BFB8D7F" w:rsidRPr="005936F7">
        <w:rPr>
          <w:rFonts w:asciiTheme="minorHAnsi" w:hAnsiTheme="minorHAnsi"/>
        </w:rPr>
        <w:t xml:space="preserve"> zaliczki z PFR</w:t>
      </w:r>
      <w:r w:rsidR="7A0BA2FB" w:rsidRPr="005936F7">
        <w:rPr>
          <w:rFonts w:asciiTheme="minorHAnsi" w:hAnsiTheme="minorHAnsi"/>
        </w:rPr>
        <w:t>.</w:t>
      </w:r>
    </w:p>
    <w:p w14:paraId="0990EED1" w14:textId="2FFE3320" w:rsidR="003E6C8C" w:rsidRPr="0018598F" w:rsidRDefault="003E6C8C" w:rsidP="002B2186">
      <w:pPr>
        <w:pStyle w:val="Tekstpodstawowy"/>
        <w:numPr>
          <w:ilvl w:val="0"/>
          <w:numId w:val="13"/>
        </w:numPr>
        <w:tabs>
          <w:tab w:val="clear" w:pos="900"/>
          <w:tab w:val="clear" w:pos="4052"/>
        </w:tabs>
        <w:suppressAutoHyphens w:val="0"/>
        <w:spacing w:line="360" w:lineRule="auto"/>
        <w:ind w:left="357" w:hanging="357"/>
        <w:jc w:val="left"/>
        <w:rPr>
          <w:rFonts w:asciiTheme="minorHAnsi" w:eastAsiaTheme="minorEastAsia" w:hAnsiTheme="minorHAnsi"/>
        </w:rPr>
      </w:pPr>
      <w:r w:rsidRPr="0018598F">
        <w:rPr>
          <w:rFonts w:asciiTheme="minorHAnsi" w:eastAsiaTheme="minorEastAsia" w:hAnsiTheme="minorHAnsi"/>
        </w:rPr>
        <w:t>Warunkiem uznania wydatków za kwalifikowalne jest poniesienie ich przez Ostatecznego odbiorcę wsparcia</w:t>
      </w:r>
      <w:r w:rsidR="00F46655" w:rsidRPr="0018598F">
        <w:rPr>
          <w:rFonts w:asciiTheme="minorHAnsi" w:eastAsiaTheme="minorEastAsia" w:hAnsiTheme="minorHAnsi"/>
        </w:rPr>
        <w:t xml:space="preserve"> </w:t>
      </w:r>
      <w:r w:rsidR="00BC4457" w:rsidRPr="0018598F">
        <w:rPr>
          <w:rFonts w:asciiTheme="minorHAnsi" w:eastAsiaTheme="minorEastAsia" w:hAnsiTheme="minorHAnsi"/>
        </w:rPr>
        <w:t xml:space="preserve">Partnera i/lub Podmiot upoważniony do ponoszenia wydatków </w:t>
      </w:r>
      <w:r w:rsidRPr="0018598F">
        <w:rPr>
          <w:rFonts w:asciiTheme="minorHAnsi" w:eastAsiaTheme="minorEastAsia" w:hAnsiTheme="minorHAnsi"/>
        </w:rPr>
        <w:t>w związku z realizacją Przedsięwzięcia, zgodnie z przepisami prawa powszechnie obowiązującego, systemu realizacji KPO,</w:t>
      </w:r>
      <w:r w:rsidR="00926F27" w:rsidRPr="0018598F">
        <w:rPr>
          <w:rFonts w:asciiTheme="minorHAnsi" w:eastAsiaTheme="minorEastAsia" w:hAnsiTheme="minorHAnsi"/>
        </w:rPr>
        <w:t xml:space="preserve"> </w:t>
      </w:r>
      <w:r w:rsidRPr="0018598F">
        <w:rPr>
          <w:rFonts w:asciiTheme="minorHAnsi" w:eastAsiaTheme="minorEastAsia" w:hAnsiTheme="minorHAnsi"/>
        </w:rPr>
        <w:t xml:space="preserve">dokumentami, o których mowa w § </w:t>
      </w:r>
      <w:r w:rsidR="00042FA5" w:rsidRPr="0018598F">
        <w:rPr>
          <w:rFonts w:asciiTheme="minorHAnsi" w:eastAsiaTheme="minorEastAsia" w:hAnsiTheme="minorHAnsi"/>
        </w:rPr>
        <w:t>5</w:t>
      </w:r>
      <w:r w:rsidRPr="0018598F">
        <w:rPr>
          <w:rFonts w:asciiTheme="minorHAnsi" w:eastAsiaTheme="minorEastAsia" w:hAnsiTheme="minorHAnsi"/>
        </w:rPr>
        <w:t xml:space="preserve"> ust. 1 oraz treścią Porozumienia</w:t>
      </w:r>
      <w:r w:rsidR="00042FA5" w:rsidRPr="0018598F">
        <w:rPr>
          <w:rFonts w:asciiTheme="minorHAnsi" w:eastAsiaTheme="minorEastAsia" w:hAnsiTheme="minorHAnsi"/>
        </w:rPr>
        <w:t>.</w:t>
      </w:r>
      <w:r w:rsidR="001A7786" w:rsidRPr="0018598F">
        <w:rPr>
          <w:rFonts w:asciiTheme="minorHAnsi" w:eastAsiaTheme="minorEastAsia" w:hAnsiTheme="minorHAnsi"/>
        </w:rPr>
        <w:t xml:space="preserve"> </w:t>
      </w:r>
    </w:p>
    <w:p w14:paraId="18268E23" w14:textId="40F6AD81" w:rsidR="003E6C8C" w:rsidRPr="0018598F" w:rsidRDefault="003E6C8C" w:rsidP="006C736A">
      <w:pPr>
        <w:numPr>
          <w:ilvl w:val="0"/>
          <w:numId w:val="13"/>
        </w:numPr>
        <w:tabs>
          <w:tab w:val="clear" w:pos="4052"/>
        </w:tabs>
        <w:suppressAutoHyphens w:val="0"/>
        <w:spacing w:after="0" w:line="360" w:lineRule="auto"/>
        <w:ind w:left="357" w:hanging="357"/>
        <w:rPr>
          <w:rFonts w:asciiTheme="minorHAnsi" w:hAnsiTheme="minorHAnsi"/>
          <w:color w:val="000000" w:themeColor="text1"/>
          <w:sz w:val="24"/>
          <w:szCs w:val="24"/>
          <w:lang w:val="x-none"/>
        </w:rPr>
      </w:pPr>
      <w:r w:rsidRPr="0018598F">
        <w:rPr>
          <w:rFonts w:asciiTheme="minorHAnsi" w:hAnsiTheme="minorHAnsi"/>
          <w:sz w:val="24"/>
          <w:szCs w:val="24"/>
        </w:rPr>
        <w:t xml:space="preserve">Do oceny kwalifikowalności poniesionych wydatków stosuje się dokumenty, o których mowa w § </w:t>
      </w:r>
      <w:r w:rsidR="00395D42" w:rsidRPr="0018598F">
        <w:rPr>
          <w:rFonts w:asciiTheme="minorHAnsi" w:hAnsiTheme="minorHAnsi"/>
          <w:sz w:val="24"/>
          <w:szCs w:val="24"/>
        </w:rPr>
        <w:t>5</w:t>
      </w:r>
      <w:r w:rsidRPr="0018598F">
        <w:rPr>
          <w:rFonts w:asciiTheme="minorHAnsi" w:hAnsiTheme="minorHAnsi"/>
          <w:sz w:val="24"/>
          <w:szCs w:val="24"/>
        </w:rPr>
        <w:t xml:space="preserve"> ust. 1 oraz pozostałe </w:t>
      </w:r>
      <w:r w:rsidR="006D1E26" w:rsidRPr="0018598F">
        <w:rPr>
          <w:rFonts w:asciiTheme="minorHAnsi" w:hAnsiTheme="minorHAnsi"/>
          <w:sz w:val="24"/>
          <w:szCs w:val="24"/>
        </w:rPr>
        <w:t xml:space="preserve">dokumenty </w:t>
      </w:r>
      <w:r w:rsidRPr="0018598F">
        <w:rPr>
          <w:rFonts w:asciiTheme="minorHAnsi" w:hAnsiTheme="minorHAnsi"/>
          <w:sz w:val="24"/>
          <w:szCs w:val="24"/>
        </w:rPr>
        <w:t>dotyczące systemu realizacji KPO w brzmieniu obowiązującym w dniu poniesienia wydatku.</w:t>
      </w:r>
    </w:p>
    <w:p w14:paraId="1A75B6E6" w14:textId="311C2F10" w:rsidR="00D4584D" w:rsidRPr="004D17FF" w:rsidRDefault="003E6C8C" w:rsidP="2CE92437">
      <w:pPr>
        <w:pStyle w:val="Akapitzlist"/>
        <w:numPr>
          <w:ilvl w:val="0"/>
          <w:numId w:val="13"/>
        </w:numPr>
        <w:tabs>
          <w:tab w:val="clear" w:pos="4052"/>
        </w:tabs>
        <w:spacing w:line="360" w:lineRule="auto"/>
        <w:ind w:left="357" w:hanging="357"/>
        <w:rPr>
          <w:rFonts w:asciiTheme="minorHAnsi" w:hAnsiTheme="minorHAnsi"/>
          <w:lang w:val="en-US"/>
        </w:rPr>
      </w:pPr>
      <w:r w:rsidRPr="2CE92437">
        <w:rPr>
          <w:rFonts w:asciiTheme="minorHAnsi" w:hAnsiTheme="minorHAnsi"/>
        </w:rPr>
        <w:t>Ostateczny odbiorca wsparcia przedkłada wniosek o płatność oraz dokumenty niezbędne do rozliczenia</w:t>
      </w:r>
      <w:r w:rsidR="00DD3BF9" w:rsidRPr="2CE92437">
        <w:rPr>
          <w:rFonts w:asciiTheme="minorHAnsi" w:hAnsiTheme="minorHAnsi"/>
        </w:rPr>
        <w:t xml:space="preserve"> </w:t>
      </w:r>
      <w:r w:rsidRPr="2CE92437">
        <w:rPr>
          <w:rFonts w:asciiTheme="minorHAnsi" w:hAnsiTheme="minorHAnsi"/>
        </w:rPr>
        <w:t>Przedsięwzięcia za pośrednictwem CST2021, chyba że z przyczyn technicznych nie jest to możliwe. W takim przypadku stosuje się</w:t>
      </w:r>
      <w:r w:rsidR="4230C272" w:rsidRPr="2CE92437">
        <w:rPr>
          <w:rFonts w:asciiTheme="minorHAnsi" w:hAnsiTheme="minorHAnsi"/>
        </w:rPr>
        <w:t xml:space="preserve"> postanowienia</w:t>
      </w:r>
      <w:r w:rsidRPr="2CE92437">
        <w:rPr>
          <w:rFonts w:asciiTheme="minorHAnsi" w:hAnsiTheme="minorHAnsi"/>
        </w:rPr>
        <w:t xml:space="preserve"> § </w:t>
      </w:r>
      <w:r w:rsidR="3758FD62" w:rsidRPr="2CE92437">
        <w:rPr>
          <w:rFonts w:asciiTheme="minorHAnsi" w:hAnsiTheme="minorHAnsi" w:cstheme="minorBidi"/>
        </w:rPr>
        <w:t>1</w:t>
      </w:r>
      <w:r w:rsidR="41461F29" w:rsidRPr="2CE92437">
        <w:rPr>
          <w:rFonts w:asciiTheme="minorHAnsi" w:hAnsiTheme="minorHAnsi" w:cstheme="minorBidi"/>
        </w:rPr>
        <w:t>3</w:t>
      </w:r>
      <w:r w:rsidRPr="2CE92437">
        <w:rPr>
          <w:rFonts w:asciiTheme="minorHAnsi" w:hAnsiTheme="minorHAnsi"/>
        </w:rPr>
        <w:t xml:space="preserve"> ust. </w:t>
      </w:r>
      <w:r w:rsidR="00395D42" w:rsidRPr="2CE92437">
        <w:rPr>
          <w:rFonts w:asciiTheme="minorHAnsi" w:hAnsiTheme="minorHAnsi"/>
        </w:rPr>
        <w:t>8</w:t>
      </w:r>
      <w:r w:rsidRPr="2CE92437">
        <w:rPr>
          <w:rFonts w:asciiTheme="minorHAnsi" w:hAnsiTheme="minorHAnsi"/>
        </w:rPr>
        <w:t>.</w:t>
      </w:r>
      <w:r w:rsidR="0003763F" w:rsidRPr="2CE92437">
        <w:rPr>
          <w:rFonts w:asciiTheme="minorHAnsi" w:hAnsiTheme="minorHAnsi"/>
        </w:rPr>
        <w:t xml:space="preserve"> </w:t>
      </w:r>
    </w:p>
    <w:p w14:paraId="79AA319C" w14:textId="77777777" w:rsidR="00DB312B" w:rsidRDefault="01C43D16" w:rsidP="00E230DB">
      <w:pPr>
        <w:pStyle w:val="Akapitzlist"/>
        <w:numPr>
          <w:ilvl w:val="0"/>
          <w:numId w:val="13"/>
        </w:numPr>
        <w:tabs>
          <w:tab w:val="clear" w:pos="4052"/>
        </w:tabs>
        <w:spacing w:line="360" w:lineRule="auto"/>
        <w:ind w:left="357" w:hanging="357"/>
        <w:rPr>
          <w:rFonts w:asciiTheme="minorHAnsi" w:hAnsiTheme="minorHAnsi"/>
        </w:rPr>
      </w:pPr>
      <w:r w:rsidRPr="2CE92437">
        <w:rPr>
          <w:rFonts w:asciiTheme="minorHAnsi" w:hAnsiTheme="minorHAnsi"/>
        </w:rPr>
        <w:t xml:space="preserve">W przypadku wydatków kwalifikowalnych poniesionych przed </w:t>
      </w:r>
      <w:r w:rsidR="00356F02" w:rsidRPr="2CE92437">
        <w:rPr>
          <w:rFonts w:asciiTheme="minorHAnsi" w:hAnsiTheme="minorHAnsi"/>
        </w:rPr>
        <w:t xml:space="preserve">datą </w:t>
      </w:r>
      <w:r w:rsidRPr="2CE92437">
        <w:rPr>
          <w:rFonts w:asciiTheme="minorHAnsi" w:hAnsiTheme="minorHAnsi"/>
        </w:rPr>
        <w:t>otrzyman</w:t>
      </w:r>
      <w:r w:rsidR="00356F02" w:rsidRPr="2CE92437">
        <w:rPr>
          <w:rFonts w:asciiTheme="minorHAnsi" w:hAnsiTheme="minorHAnsi"/>
        </w:rPr>
        <w:t>ia</w:t>
      </w:r>
      <w:r w:rsidRPr="2CE92437">
        <w:rPr>
          <w:rFonts w:asciiTheme="minorHAnsi" w:hAnsiTheme="minorHAnsi"/>
        </w:rPr>
        <w:t xml:space="preserve"> </w:t>
      </w:r>
      <w:r w:rsidR="009024AF" w:rsidRPr="2CE92437">
        <w:rPr>
          <w:rFonts w:asciiTheme="minorHAnsi" w:hAnsiTheme="minorHAnsi"/>
        </w:rPr>
        <w:t xml:space="preserve">pierwszej </w:t>
      </w:r>
      <w:r w:rsidRPr="2CE92437">
        <w:rPr>
          <w:rFonts w:asciiTheme="minorHAnsi" w:hAnsiTheme="minorHAnsi"/>
        </w:rPr>
        <w:t>zaliczki z PFR</w:t>
      </w:r>
      <w:r w:rsidR="00232DC0" w:rsidRPr="2CE92437">
        <w:rPr>
          <w:rFonts w:asciiTheme="minorHAnsi" w:hAnsiTheme="minorHAnsi"/>
        </w:rPr>
        <w:t xml:space="preserve"> (</w:t>
      </w:r>
      <w:r w:rsidR="612EB5F7" w:rsidRPr="2CE92437">
        <w:rPr>
          <w:rFonts w:asciiTheme="minorHAnsi" w:hAnsiTheme="minorHAnsi"/>
        </w:rPr>
        <w:t xml:space="preserve">w </w:t>
      </w:r>
      <w:r w:rsidR="00232DC0" w:rsidRPr="2CE92437">
        <w:rPr>
          <w:rFonts w:asciiTheme="minorHAnsi" w:hAnsiTheme="minorHAnsi"/>
        </w:rPr>
        <w:t xml:space="preserve">tym podatek VAT) </w:t>
      </w:r>
      <w:r w:rsidR="4CBA60C7" w:rsidRPr="2CE92437">
        <w:rPr>
          <w:rFonts w:asciiTheme="minorHAnsi" w:hAnsiTheme="minorHAnsi"/>
        </w:rPr>
        <w:t xml:space="preserve">Ostateczny odbiorca wsparcia </w:t>
      </w:r>
      <w:r w:rsidR="55188B25" w:rsidRPr="2CE92437">
        <w:rPr>
          <w:rFonts w:asciiTheme="minorHAnsi" w:hAnsiTheme="minorHAnsi"/>
        </w:rPr>
        <w:t>składa</w:t>
      </w:r>
      <w:r w:rsidRPr="2CE92437">
        <w:rPr>
          <w:rFonts w:asciiTheme="minorHAnsi" w:hAnsiTheme="minorHAnsi"/>
        </w:rPr>
        <w:t xml:space="preserve"> w CST2021 wniosek o płatność</w:t>
      </w:r>
      <w:r w:rsidR="009A6909" w:rsidRPr="2CE92437">
        <w:rPr>
          <w:rFonts w:asciiTheme="minorHAnsi" w:hAnsiTheme="minorHAnsi"/>
        </w:rPr>
        <w:t>,</w:t>
      </w:r>
      <w:r w:rsidRPr="2CE92437">
        <w:rPr>
          <w:rFonts w:asciiTheme="minorHAnsi" w:hAnsiTheme="minorHAnsi"/>
        </w:rPr>
        <w:t xml:space="preserve"> celem poświadczenia</w:t>
      </w:r>
      <w:r w:rsidR="797333D1" w:rsidRPr="2CE92437">
        <w:rPr>
          <w:rFonts w:asciiTheme="minorHAnsi" w:hAnsiTheme="minorHAnsi"/>
        </w:rPr>
        <w:t xml:space="preserve"> </w:t>
      </w:r>
      <w:r w:rsidRPr="2CE92437">
        <w:rPr>
          <w:rFonts w:asciiTheme="minorHAnsi" w:hAnsiTheme="minorHAnsi"/>
        </w:rPr>
        <w:t>wydatków przez Jednostkę wspierającą.</w:t>
      </w:r>
      <w:r w:rsidR="6CA84FE3" w:rsidRPr="2CE92437">
        <w:rPr>
          <w:rFonts w:asciiTheme="minorHAnsi" w:hAnsiTheme="minorHAnsi"/>
        </w:rPr>
        <w:t xml:space="preserve"> </w:t>
      </w:r>
      <w:r w:rsidR="202F95BC" w:rsidRPr="2CE92437">
        <w:rPr>
          <w:rFonts w:asciiTheme="minorHAnsi" w:hAnsiTheme="minorHAnsi"/>
        </w:rPr>
        <w:lastRenderedPageBreak/>
        <w:t>Ostateczny odbiorca wsparcia składa w</w:t>
      </w:r>
      <w:r w:rsidR="6CA84FE3" w:rsidRPr="2CE92437">
        <w:rPr>
          <w:rFonts w:asciiTheme="minorHAnsi" w:hAnsiTheme="minorHAnsi"/>
        </w:rPr>
        <w:t xml:space="preserve">niosek o płatność </w:t>
      </w:r>
      <w:r w:rsidR="00D75E54" w:rsidRPr="2CE92437">
        <w:rPr>
          <w:rFonts w:asciiTheme="minorHAnsi" w:hAnsiTheme="minorHAnsi"/>
        </w:rPr>
        <w:t xml:space="preserve">o którym mowa </w:t>
      </w:r>
      <w:r w:rsidR="00096374" w:rsidRPr="2CE92437">
        <w:rPr>
          <w:rFonts w:asciiTheme="minorHAnsi" w:hAnsiTheme="minorHAnsi"/>
        </w:rPr>
        <w:t>w zdaniu pierwszym</w:t>
      </w:r>
      <w:r w:rsidR="00D75E54" w:rsidRPr="2CE92437">
        <w:rPr>
          <w:rFonts w:asciiTheme="minorHAnsi" w:hAnsiTheme="minorHAnsi"/>
        </w:rPr>
        <w:t xml:space="preserve"> </w:t>
      </w:r>
      <w:r w:rsidR="3EC2B879" w:rsidRPr="2CE92437">
        <w:rPr>
          <w:rFonts w:asciiTheme="minorHAnsi" w:hAnsiTheme="minorHAnsi"/>
        </w:rPr>
        <w:t>w terminie 4</w:t>
      </w:r>
      <w:r w:rsidR="33D095B8" w:rsidRPr="2CE92437">
        <w:rPr>
          <w:rFonts w:asciiTheme="minorHAnsi" w:hAnsiTheme="minorHAnsi"/>
        </w:rPr>
        <w:t xml:space="preserve"> miesięcy liczonych od dnia podpisania</w:t>
      </w:r>
      <w:r w:rsidR="5B18B102" w:rsidRPr="2CE92437">
        <w:rPr>
          <w:rFonts w:asciiTheme="minorHAnsi" w:hAnsiTheme="minorHAnsi"/>
        </w:rPr>
        <w:t xml:space="preserve"> Porozumienia</w:t>
      </w:r>
      <w:r w:rsidR="3FC130AB" w:rsidRPr="2CE92437">
        <w:rPr>
          <w:rFonts w:asciiTheme="minorHAnsi" w:hAnsiTheme="minorHAnsi"/>
        </w:rPr>
        <w:t>.</w:t>
      </w:r>
      <w:r w:rsidR="6DDA66AE" w:rsidRPr="2CE92437">
        <w:rPr>
          <w:rFonts w:asciiTheme="minorHAnsi" w:hAnsiTheme="minorHAnsi"/>
        </w:rPr>
        <w:t xml:space="preserve"> </w:t>
      </w:r>
    </w:p>
    <w:p w14:paraId="7AC2E468" w14:textId="5779E099" w:rsidR="003E6C8C" w:rsidRPr="00DB312B" w:rsidRDefault="00E21649" w:rsidP="00E230DB">
      <w:pPr>
        <w:pStyle w:val="Akapitzlist"/>
        <w:numPr>
          <w:ilvl w:val="0"/>
          <w:numId w:val="13"/>
        </w:numPr>
        <w:tabs>
          <w:tab w:val="clear" w:pos="4052"/>
        </w:tabs>
        <w:spacing w:line="360" w:lineRule="auto"/>
        <w:ind w:left="357" w:hanging="357"/>
        <w:rPr>
          <w:rFonts w:asciiTheme="minorHAnsi" w:hAnsiTheme="minorHAnsi"/>
        </w:rPr>
      </w:pPr>
      <w:r w:rsidRPr="00DB312B">
        <w:rPr>
          <w:rFonts w:asciiTheme="minorHAnsi" w:hAnsiTheme="minorHAnsi"/>
        </w:rPr>
        <w:t xml:space="preserve">W przypadku wydatków kwalifikowalnych poniesionych po dacie otrzymania pierwszej zaliczki z PFR Ostateczny odbiorca wsparcia składa wniosek o płatność nie rzadziej niż co </w:t>
      </w:r>
      <w:r w:rsidRPr="00DB312B">
        <w:rPr>
          <w:rFonts w:asciiTheme="minorHAnsi" w:hAnsiTheme="minorHAnsi" w:cstheme="minorBidi"/>
        </w:rPr>
        <w:t>3 miesiące.</w:t>
      </w:r>
      <w:r w:rsidRPr="00DB312B">
        <w:rPr>
          <w:rFonts w:asciiTheme="minorHAnsi" w:hAnsiTheme="minorHAnsi"/>
        </w:rPr>
        <w:t xml:space="preserve"> Pierwszy wniosek o płatność składany jest w okresie do </w:t>
      </w:r>
      <w:r w:rsidRPr="00DB312B">
        <w:rPr>
          <w:rFonts w:asciiTheme="minorHAnsi" w:hAnsiTheme="minorHAnsi" w:cstheme="minorBidi"/>
        </w:rPr>
        <w:t>3</w:t>
      </w:r>
      <w:r w:rsidRPr="00DB312B">
        <w:rPr>
          <w:rFonts w:asciiTheme="minorHAnsi" w:hAnsiTheme="minorHAnsi"/>
        </w:rPr>
        <w:t xml:space="preserve"> miesięcy od dnia zawarcia Porozumienia. Kolejny wniosek o płatność składany jest w okresie do </w:t>
      </w:r>
      <w:r w:rsidRPr="00DB312B">
        <w:rPr>
          <w:rFonts w:asciiTheme="minorHAnsi" w:hAnsiTheme="minorHAnsi" w:cstheme="minorBidi"/>
        </w:rPr>
        <w:t>3</w:t>
      </w:r>
      <w:r w:rsidRPr="00DB312B">
        <w:rPr>
          <w:rFonts w:asciiTheme="minorHAnsi" w:hAnsiTheme="minorHAnsi"/>
        </w:rPr>
        <w:t xml:space="preserve"> miesięcy od dnia złożenia poprzedniego wniosku o płatność, z wyjątkiem wniosku końcowego, o którym mowa w ust. </w:t>
      </w:r>
      <w:r w:rsidRPr="00DB312B">
        <w:rPr>
          <w:rFonts w:asciiTheme="minorHAnsi" w:hAnsiTheme="minorHAnsi" w:cstheme="minorBidi"/>
        </w:rPr>
        <w:t>7 i z zastrzeżeniem § 7 ust. 6.</w:t>
      </w:r>
      <w:r w:rsidRPr="00DB312B">
        <w:rPr>
          <w:rFonts w:asciiTheme="minorHAnsi" w:hAnsiTheme="minorHAnsi"/>
        </w:rPr>
        <w:t xml:space="preserve"> Uzupełnienie lub poprawa, bądź złożenie dodatkowych wyjaśnień do złożonego wcześniej wniosku o płatność nie jest równoznaczne ze złożeniem kolejnego wniosku o płatność.</w:t>
      </w:r>
    </w:p>
    <w:p w14:paraId="07104302" w14:textId="11468BE5" w:rsidR="009F67D4" w:rsidRPr="0018598F" w:rsidRDefault="72A749DE" w:rsidP="00E230DB">
      <w:pPr>
        <w:pStyle w:val="Akapitzlist"/>
        <w:numPr>
          <w:ilvl w:val="0"/>
          <w:numId w:val="13"/>
        </w:numPr>
        <w:tabs>
          <w:tab w:val="clear" w:pos="4052"/>
        </w:tabs>
        <w:spacing w:line="360" w:lineRule="auto"/>
        <w:ind w:left="357" w:hanging="357"/>
        <w:rPr>
          <w:rFonts w:asciiTheme="minorHAnsi" w:hAnsiTheme="minorHAnsi"/>
        </w:rPr>
      </w:pPr>
      <w:r w:rsidRPr="3AEDB645">
        <w:rPr>
          <w:rFonts w:asciiTheme="minorHAnsi" w:hAnsiTheme="minorHAnsi"/>
        </w:rPr>
        <w:t>Ostateczny odbiorca wsparcia jest zobowiązany do rozliczenia całości otrzymanego</w:t>
      </w:r>
      <w:r w:rsidR="78EE530F" w:rsidRPr="3AEDB645">
        <w:rPr>
          <w:rFonts w:asciiTheme="minorHAnsi" w:hAnsiTheme="minorHAnsi"/>
        </w:rPr>
        <w:t xml:space="preserve"> </w:t>
      </w:r>
      <w:r w:rsidRPr="3AEDB645">
        <w:rPr>
          <w:rFonts w:asciiTheme="minorHAnsi" w:hAnsiTheme="minorHAnsi"/>
        </w:rPr>
        <w:t>wsparcia w</w:t>
      </w:r>
      <w:r w:rsidR="1BCE7697" w:rsidRPr="3AEDB645">
        <w:rPr>
          <w:rFonts w:asciiTheme="minorHAnsi" w:hAnsiTheme="minorHAnsi"/>
        </w:rPr>
        <w:t>e</w:t>
      </w:r>
      <w:r w:rsidRPr="3AEDB645">
        <w:rPr>
          <w:rFonts w:asciiTheme="minorHAnsi" w:hAnsiTheme="minorHAnsi"/>
        </w:rPr>
        <w:t xml:space="preserve"> wniosku o płatność</w:t>
      </w:r>
      <w:r w:rsidR="54E3A574" w:rsidRPr="3AEDB645">
        <w:rPr>
          <w:rFonts w:asciiTheme="minorHAnsi" w:hAnsiTheme="minorHAnsi"/>
        </w:rPr>
        <w:t xml:space="preserve"> </w:t>
      </w:r>
      <w:r w:rsidR="00D65447">
        <w:rPr>
          <w:rFonts w:asciiTheme="minorHAnsi" w:hAnsiTheme="minorHAnsi"/>
        </w:rPr>
        <w:t>(</w:t>
      </w:r>
      <w:r w:rsidR="54E3A574" w:rsidRPr="3AEDB645">
        <w:rPr>
          <w:rFonts w:asciiTheme="minorHAnsi" w:hAnsiTheme="minorHAnsi"/>
        </w:rPr>
        <w:t>końcową</w:t>
      </w:r>
      <w:r w:rsidR="00D65447">
        <w:rPr>
          <w:rFonts w:asciiTheme="minorHAnsi" w:hAnsiTheme="minorHAnsi"/>
        </w:rPr>
        <w:t>)</w:t>
      </w:r>
      <w:r w:rsidRPr="3AEDB645">
        <w:rPr>
          <w:rFonts w:asciiTheme="minorHAnsi" w:hAnsiTheme="minorHAnsi"/>
        </w:rPr>
        <w:t>.</w:t>
      </w:r>
    </w:p>
    <w:p w14:paraId="10548BD6" w14:textId="25B99EA2" w:rsidR="00002F63" w:rsidRPr="0018598F" w:rsidRDefault="00794172" w:rsidP="00E230DB">
      <w:pPr>
        <w:pStyle w:val="Akapitzlist"/>
        <w:numPr>
          <w:ilvl w:val="0"/>
          <w:numId w:val="13"/>
        </w:numPr>
        <w:tabs>
          <w:tab w:val="clear" w:pos="4052"/>
        </w:tabs>
        <w:spacing w:line="360" w:lineRule="auto"/>
        <w:ind w:left="357" w:hanging="357"/>
        <w:rPr>
          <w:rFonts w:asciiTheme="minorHAnsi" w:hAnsiTheme="minorHAnsi"/>
        </w:rPr>
      </w:pPr>
      <w:r w:rsidRPr="0018598F">
        <w:rPr>
          <w:rFonts w:asciiTheme="minorHAnsi" w:hAnsiTheme="minorHAnsi"/>
          <w:lang w:val="x-none"/>
        </w:rPr>
        <w:t>Ostateczny odbiorca wsparcia składa ostatni wniosek o płatność (końcową) do Jednostki wspierającej w terminie do 14 dni od dnia zakończenia okresu kwalifikowalności wydatków, określonego w § 4 ust. 2</w:t>
      </w:r>
      <w:r w:rsidR="00124C31" w:rsidRPr="0018598F">
        <w:rPr>
          <w:rFonts w:asciiTheme="minorHAnsi" w:hAnsiTheme="minorHAnsi"/>
          <w:lang w:val="x-none"/>
        </w:rPr>
        <w:t xml:space="preserve">, z uwzględnieniem terminów dotyczących rozliczania zaliczki określonych w </w:t>
      </w:r>
      <w:r w:rsidR="00124C31" w:rsidRPr="0018598F">
        <w:rPr>
          <w:rFonts w:asciiTheme="minorHAnsi" w:hAnsiTheme="minorHAnsi" w:cstheme="minorHAnsi"/>
        </w:rPr>
        <w:t>§ 7 ust.</w:t>
      </w:r>
      <w:r w:rsidR="00C6742C" w:rsidRPr="0018598F">
        <w:rPr>
          <w:rFonts w:asciiTheme="minorHAnsi" w:hAnsiTheme="minorHAnsi" w:cstheme="minorHAnsi"/>
        </w:rPr>
        <w:t xml:space="preserve"> 7</w:t>
      </w:r>
      <w:r w:rsidR="00124C31" w:rsidRPr="0018598F">
        <w:rPr>
          <w:rFonts w:asciiTheme="minorHAnsi" w:hAnsiTheme="minorHAnsi" w:cstheme="minorHAnsi"/>
        </w:rPr>
        <w:t xml:space="preserve"> </w:t>
      </w:r>
      <w:r w:rsidR="00C6742C" w:rsidRPr="0018598F">
        <w:rPr>
          <w:rFonts w:asciiTheme="minorHAnsi" w:hAnsiTheme="minorHAnsi" w:cstheme="minorHAnsi"/>
        </w:rPr>
        <w:t>oraz terminów składania wniosków o płatność określonych w</w:t>
      </w:r>
      <w:r w:rsidR="00124C31" w:rsidRPr="0018598F">
        <w:rPr>
          <w:rFonts w:asciiTheme="minorHAnsi" w:hAnsiTheme="minorHAnsi"/>
          <w:lang w:val="x-none"/>
        </w:rPr>
        <w:t xml:space="preserve"> </w:t>
      </w:r>
      <w:r w:rsidR="00C6742C" w:rsidRPr="0018598F">
        <w:rPr>
          <w:rFonts w:asciiTheme="minorHAnsi" w:hAnsiTheme="minorHAnsi"/>
          <w:lang w:val="x-none"/>
        </w:rPr>
        <w:t xml:space="preserve">ust. </w:t>
      </w:r>
      <w:r w:rsidR="0072316F">
        <w:rPr>
          <w:rFonts w:asciiTheme="minorHAnsi" w:hAnsiTheme="minorHAnsi"/>
          <w:lang w:val="x-none"/>
        </w:rPr>
        <w:t>6</w:t>
      </w:r>
      <w:r w:rsidR="00E1428A" w:rsidRPr="0018598F">
        <w:rPr>
          <w:rFonts w:asciiTheme="minorHAnsi" w:hAnsiTheme="minorHAnsi" w:cstheme="minorHAnsi"/>
          <w:lang w:eastAsia="x-none"/>
        </w:rPr>
        <w:t>.</w:t>
      </w:r>
    </w:p>
    <w:p w14:paraId="6BB5EF31" w14:textId="77777777" w:rsidR="00794172" w:rsidRPr="00F008E5"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sz w:val="24"/>
          <w:szCs w:val="24"/>
        </w:rPr>
      </w:pPr>
      <w:r w:rsidRPr="0018598F">
        <w:rPr>
          <w:rFonts w:asciiTheme="minorHAnsi" w:hAnsiTheme="minorHAnsi"/>
          <w:sz w:val="24"/>
          <w:szCs w:val="24"/>
        </w:rPr>
        <w:t>Ostateczny odbiorca wsparcia prowadzi ewidencję księgową w sposób zgodny z zasadami rachunkowości.</w:t>
      </w:r>
    </w:p>
    <w:p w14:paraId="3DA620BD" w14:textId="7CDE1427" w:rsidR="00794172" w:rsidRPr="00F008E5"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sz w:val="24"/>
          <w:szCs w:val="24"/>
        </w:rPr>
      </w:pPr>
      <w:r w:rsidRPr="0018598F">
        <w:rPr>
          <w:rFonts w:asciiTheme="minorHAnsi" w:hAnsiTheme="minorHAnsi"/>
          <w:sz w:val="24"/>
          <w:szCs w:val="24"/>
        </w:rPr>
        <w:t>Ostateczny odbiorca wsparcia zobowiązuje się do prowadzenia wyodrębnionej ewidencji wydatków Przedsięwzięcia w sposób przejrzysty tak</w:t>
      </w:r>
      <w:r w:rsidR="009A6909">
        <w:rPr>
          <w:rFonts w:asciiTheme="minorHAnsi" w:hAnsiTheme="minorHAnsi"/>
          <w:sz w:val="24"/>
          <w:szCs w:val="24"/>
        </w:rPr>
        <w:t>,</w:t>
      </w:r>
      <w:r w:rsidRPr="0018598F">
        <w:rPr>
          <w:rFonts w:asciiTheme="minorHAnsi" w:hAnsiTheme="minorHAnsi"/>
          <w:sz w:val="24"/>
          <w:szCs w:val="24"/>
        </w:rPr>
        <w:t xml:space="preserve"> aby możliwa była identyfikacja poszczególnych operacji związanych z Przedsięwzięciem.</w:t>
      </w:r>
    </w:p>
    <w:p w14:paraId="2942C8E8" w14:textId="25F3084B" w:rsidR="00794172" w:rsidRPr="0018598F"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sz w:val="24"/>
          <w:szCs w:val="24"/>
          <w:lang w:val="x-none"/>
        </w:rPr>
      </w:pPr>
      <w:r w:rsidRPr="0018598F">
        <w:rPr>
          <w:rFonts w:asciiTheme="minorHAnsi" w:hAnsiTheme="minorHAnsi"/>
          <w:sz w:val="24"/>
          <w:szCs w:val="24"/>
        </w:rPr>
        <w:t>Ostateczny odbiorca wsparcia zobowiązuje się do opisywania dokumentacji księgowej Przedsięwzięcia zgodnie z postanowieniami zawartymi w dokumentach</w:t>
      </w:r>
      <w:r w:rsidR="00443AC1" w:rsidRPr="0018598F">
        <w:rPr>
          <w:rFonts w:asciiTheme="minorHAnsi" w:hAnsiTheme="minorHAnsi"/>
          <w:sz w:val="24"/>
          <w:szCs w:val="24"/>
        </w:rPr>
        <w:t>,</w:t>
      </w:r>
      <w:r w:rsidRPr="0018598F">
        <w:rPr>
          <w:rFonts w:asciiTheme="minorHAnsi" w:hAnsiTheme="minorHAnsi"/>
          <w:sz w:val="24"/>
          <w:szCs w:val="24"/>
        </w:rPr>
        <w:t xml:space="preserve"> o których mowa w § 5 ust. 1.</w:t>
      </w:r>
    </w:p>
    <w:p w14:paraId="0A0D6FD4" w14:textId="6C4A0271" w:rsidR="00B721A3" w:rsidRPr="0018598F" w:rsidRDefault="009C2BE0" w:rsidP="00E230DB">
      <w:pPr>
        <w:numPr>
          <w:ilvl w:val="0"/>
          <w:numId w:val="13"/>
        </w:numPr>
        <w:tabs>
          <w:tab w:val="num" w:pos="426"/>
          <w:tab w:val="num" w:pos="641"/>
        </w:tabs>
        <w:suppressAutoHyphens w:val="0"/>
        <w:spacing w:after="0" w:line="360" w:lineRule="auto"/>
        <w:ind w:left="357" w:hanging="357"/>
        <w:rPr>
          <w:rFonts w:asciiTheme="minorHAnsi" w:hAnsiTheme="minorHAnsi"/>
          <w:lang w:val="x-none"/>
        </w:rPr>
      </w:pPr>
      <w:r w:rsidRPr="0018598F">
        <w:rPr>
          <w:rFonts w:asciiTheme="minorHAnsi" w:hAnsiTheme="minorHAnsi"/>
          <w:sz w:val="24"/>
          <w:szCs w:val="24"/>
        </w:rPr>
        <w:t>Obowiązki, o których mowa w ust. 9 - 11, dotyczą również każdego z Partnerów/Podmiotów upoważnionych do ponoszenia wydatków, w zakresie tej części Przedsięwzięcia, za której realizację odpowiada dany Partner/Podmiot upoważniony do ponoszenia wydatków.</w:t>
      </w:r>
      <w:r w:rsidRPr="0018598F">
        <w:rPr>
          <w:rFonts w:asciiTheme="minorHAnsi" w:hAnsiTheme="minorHAnsi" w:cstheme="minorHAnsi"/>
          <w:sz w:val="24"/>
          <w:szCs w:val="24"/>
        </w:rPr>
        <w:t xml:space="preserve"> </w:t>
      </w:r>
    </w:p>
    <w:p w14:paraId="72601DDF" w14:textId="5546D606" w:rsidR="0043654B" w:rsidRPr="008F0E02" w:rsidRDefault="0043654B" w:rsidP="00411A2A">
      <w:pPr>
        <w:pStyle w:val="Nagwek2"/>
        <w:tabs>
          <w:tab w:val="clear" w:pos="180"/>
        </w:tabs>
        <w:rPr>
          <w:rFonts w:asciiTheme="minorHAnsi" w:hAnsiTheme="minorHAnsi"/>
        </w:rPr>
      </w:pPr>
      <w:r w:rsidRPr="008F0E02">
        <w:rPr>
          <w:rFonts w:asciiTheme="minorHAnsi" w:hAnsiTheme="minorHAnsi"/>
        </w:rPr>
        <w:t xml:space="preserve">§ </w:t>
      </w:r>
      <w:r w:rsidR="00C6742C" w:rsidRPr="000F3A88">
        <w:rPr>
          <w:rFonts w:asciiTheme="minorHAnsi" w:hAnsiTheme="minorHAnsi" w:cstheme="minorHAnsi"/>
        </w:rPr>
        <w:t>9</w:t>
      </w:r>
      <w:r w:rsidRPr="008F0E02">
        <w:rPr>
          <w:rFonts w:asciiTheme="minorHAnsi" w:hAnsiTheme="minorHAnsi"/>
        </w:rPr>
        <w:t>. Weryfikacja wniosku o płatność</w:t>
      </w:r>
    </w:p>
    <w:p w14:paraId="6A171F56" w14:textId="12A81220" w:rsidR="00C77D10" w:rsidRPr="0018598F" w:rsidRDefault="003E6C8C" w:rsidP="00E230DB">
      <w:pPr>
        <w:pStyle w:val="Akapitzlist"/>
        <w:numPr>
          <w:ilvl w:val="3"/>
          <w:numId w:val="15"/>
        </w:numPr>
        <w:tabs>
          <w:tab w:val="num" w:pos="641"/>
          <w:tab w:val="num" w:pos="4052"/>
        </w:tabs>
        <w:suppressAutoHyphens w:val="0"/>
        <w:spacing w:line="360" w:lineRule="auto"/>
        <w:ind w:left="357" w:hanging="357"/>
        <w:contextualSpacing/>
        <w:rPr>
          <w:rFonts w:asciiTheme="minorHAnsi" w:eastAsia="Calibri" w:hAnsiTheme="minorHAnsi"/>
        </w:rPr>
      </w:pPr>
      <w:r w:rsidRPr="0018598F">
        <w:rPr>
          <w:rFonts w:asciiTheme="minorHAnsi" w:hAnsiTheme="minorHAnsi"/>
        </w:rPr>
        <w:t>Warunkiem rozliczenia wydatków poniesionych w ramach Przedsięwzięcia jest:</w:t>
      </w:r>
    </w:p>
    <w:p w14:paraId="5CABDEC2" w14:textId="08B41C08" w:rsidR="00C77D10" w:rsidRPr="0018598F" w:rsidRDefault="003E6C8C" w:rsidP="00E230DB">
      <w:pPr>
        <w:pStyle w:val="Akapitzlist"/>
        <w:numPr>
          <w:ilvl w:val="1"/>
          <w:numId w:val="38"/>
        </w:numPr>
        <w:suppressAutoHyphens w:val="0"/>
        <w:spacing w:line="360" w:lineRule="auto"/>
        <w:ind w:left="714" w:hanging="357"/>
        <w:rPr>
          <w:rFonts w:asciiTheme="minorHAnsi" w:eastAsia="Calibri" w:hAnsiTheme="minorHAnsi"/>
        </w:rPr>
      </w:pPr>
      <w:r w:rsidRPr="0018598F">
        <w:rPr>
          <w:rFonts w:asciiTheme="minorHAnsi" w:hAnsiTheme="minorHAnsi"/>
        </w:rPr>
        <w:lastRenderedPageBreak/>
        <w:t>złożenie przez Ostatecznego odbiorcę wsparcia do Jednostki wspierającej poprawnego, kompletnego i spełniającego wymogi formalne</w:t>
      </w:r>
      <w:r w:rsidR="00C6742C" w:rsidRPr="0018598F">
        <w:rPr>
          <w:rFonts w:asciiTheme="minorHAnsi" w:hAnsiTheme="minorHAnsi" w:cstheme="minorBidi"/>
        </w:rPr>
        <w:t xml:space="preserve"> i</w:t>
      </w:r>
      <w:r w:rsidRPr="0018598F">
        <w:rPr>
          <w:rFonts w:asciiTheme="minorHAnsi" w:hAnsiTheme="minorHAnsi"/>
        </w:rPr>
        <w:t xml:space="preserve"> merytoryczne wniosku o płatność </w:t>
      </w:r>
      <w:r w:rsidR="00C6742C" w:rsidRPr="0018598F">
        <w:rPr>
          <w:rFonts w:asciiTheme="minorHAnsi" w:hAnsiTheme="minorHAnsi" w:cstheme="minorBidi"/>
        </w:rPr>
        <w:t>oraz dokonanie</w:t>
      </w:r>
      <w:r w:rsidRPr="0018598F">
        <w:rPr>
          <w:rFonts w:asciiTheme="minorHAnsi" w:hAnsiTheme="minorHAnsi"/>
        </w:rPr>
        <w:t xml:space="preserve"> przez Jednostkę wspierającą</w:t>
      </w:r>
      <w:r w:rsidR="00C6742C" w:rsidRPr="0018598F">
        <w:rPr>
          <w:rFonts w:asciiTheme="minorHAnsi" w:hAnsiTheme="minorHAnsi" w:cstheme="minorBidi"/>
        </w:rPr>
        <w:t xml:space="preserve"> weryfikacji formalnej i merytorycznej tego wniosku zakończonej jego zatwierdzeniem. Wniosek o płatność Ostateczny odbiorca wsparcia składa zgodnie z postanowieniami § </w:t>
      </w:r>
      <w:r w:rsidR="7D548E74" w:rsidRPr="0018598F">
        <w:rPr>
          <w:rFonts w:asciiTheme="minorHAnsi" w:hAnsiTheme="minorHAnsi" w:cstheme="minorBidi"/>
        </w:rPr>
        <w:t>7 i §</w:t>
      </w:r>
      <w:r w:rsidR="00A537B0" w:rsidRPr="0018598F">
        <w:rPr>
          <w:rFonts w:asciiTheme="minorHAnsi" w:hAnsiTheme="minorHAnsi" w:cstheme="minorBidi"/>
        </w:rPr>
        <w:t xml:space="preserve"> </w:t>
      </w:r>
      <w:r w:rsidR="00C6742C" w:rsidRPr="0018598F">
        <w:rPr>
          <w:rFonts w:asciiTheme="minorHAnsi" w:hAnsiTheme="minorHAnsi" w:cstheme="minorBidi"/>
        </w:rPr>
        <w:t>8</w:t>
      </w:r>
      <w:r w:rsidRPr="0018598F">
        <w:rPr>
          <w:rFonts w:asciiTheme="minorHAnsi" w:hAnsiTheme="minorHAnsi"/>
        </w:rPr>
        <w:t>;</w:t>
      </w:r>
    </w:p>
    <w:p w14:paraId="52A1A528" w14:textId="49DA6F75" w:rsidR="00AE7DE6" w:rsidRPr="0018598F" w:rsidRDefault="003E6C8C" w:rsidP="00E230DB">
      <w:pPr>
        <w:pStyle w:val="Akapitzlist"/>
        <w:numPr>
          <w:ilvl w:val="1"/>
          <w:numId w:val="38"/>
        </w:numPr>
        <w:suppressAutoHyphens w:val="0"/>
        <w:spacing w:line="360" w:lineRule="auto"/>
        <w:ind w:left="714" w:hanging="357"/>
        <w:rPr>
          <w:rFonts w:asciiTheme="minorHAnsi" w:eastAsia="Calibri" w:hAnsiTheme="minorHAnsi"/>
        </w:rPr>
      </w:pPr>
      <w:r w:rsidRPr="0018598F">
        <w:rPr>
          <w:rFonts w:asciiTheme="minorHAnsi" w:hAnsiTheme="minorHAnsi"/>
        </w:rPr>
        <w:t xml:space="preserve">dokonanie przez Jednostkę wspierającą weryfikacji formalnej, merytorycznej i rachunkowej wniosku o płatność, w tym zaakceptowanie części sprawozdawczej z realizacji Przedsięwzięcia w ramach wniosku o płatność </w:t>
      </w:r>
      <w:r w:rsidR="00042FA5" w:rsidRPr="0018598F">
        <w:rPr>
          <w:rFonts w:asciiTheme="minorHAnsi" w:hAnsiTheme="minorHAnsi"/>
        </w:rPr>
        <w:t>oraz uznania wydatków za kwalifikowalne</w:t>
      </w:r>
      <w:r w:rsidRPr="0018598F">
        <w:rPr>
          <w:rFonts w:asciiTheme="minorHAnsi" w:hAnsiTheme="minorHAnsi"/>
        </w:rPr>
        <w:t>.</w:t>
      </w:r>
    </w:p>
    <w:p w14:paraId="4EEFFFE2" w14:textId="7E31663E" w:rsidR="003A1CB3" w:rsidRPr="0018598F" w:rsidRDefault="00AE7DE6"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Jednostka wspierająca weryfikuje wniosek o płatność, o którym mowa w ust. 1, w terminie 45 dni licząc od dnia jego złożenia przez Ostatecznego odbiorcę wsparcia.</w:t>
      </w:r>
    </w:p>
    <w:p w14:paraId="71EDDD0B" w14:textId="493CF3DB" w:rsidR="003A1CB3" w:rsidRPr="0018598F" w:rsidRDefault="003E6C8C"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Jednostka wspierająca dokonuje weryfikacji wydatków objętych</w:t>
      </w:r>
      <w:r w:rsidR="00AE7DE6" w:rsidRPr="0018598F">
        <w:rPr>
          <w:rFonts w:asciiTheme="minorHAnsi" w:hAnsiTheme="minorHAnsi"/>
        </w:rPr>
        <w:t xml:space="preserve"> </w:t>
      </w:r>
      <w:r w:rsidRPr="0018598F">
        <w:rPr>
          <w:rFonts w:asciiTheme="minorHAnsi" w:hAnsiTheme="minorHAnsi"/>
        </w:rPr>
        <w:t>wnioskiem o płatność</w:t>
      </w:r>
      <w:r w:rsidR="00D5170A" w:rsidRPr="0018598F">
        <w:rPr>
          <w:rFonts w:asciiTheme="minorHAnsi" w:hAnsiTheme="minorHAnsi"/>
        </w:rPr>
        <w:t xml:space="preserve">, z zastrzeżeniem ust. </w:t>
      </w:r>
      <w:r w:rsidR="009706F4" w:rsidRPr="0018598F">
        <w:rPr>
          <w:rFonts w:asciiTheme="minorHAnsi" w:hAnsiTheme="minorHAnsi"/>
        </w:rPr>
        <w:t>5</w:t>
      </w:r>
      <w:r w:rsidR="00AE7DE6" w:rsidRPr="0018598F">
        <w:rPr>
          <w:rFonts w:asciiTheme="minorHAnsi" w:hAnsiTheme="minorHAnsi"/>
        </w:rPr>
        <w:t xml:space="preserve"> </w:t>
      </w:r>
      <w:r w:rsidRPr="0018598F">
        <w:rPr>
          <w:rFonts w:asciiTheme="minorHAnsi" w:hAnsiTheme="minorHAnsi"/>
        </w:rPr>
        <w:t>w szczególności poprzez:</w:t>
      </w:r>
    </w:p>
    <w:p w14:paraId="4461F3E4" w14:textId="77777777" w:rsidR="0096756A" w:rsidRPr="0018598F" w:rsidRDefault="003E6C8C"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weryfikację kompletu wydatków objętych wnioskiem lub;</w:t>
      </w:r>
    </w:p>
    <w:p w14:paraId="3329FE37" w14:textId="6BA3DA32" w:rsidR="0096756A" w:rsidRPr="0018598F" w:rsidRDefault="003E6C8C"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weryfikację części wydatków objętych wnioskiem poprzez dobór próby dokumentów;</w:t>
      </w:r>
    </w:p>
    <w:p w14:paraId="4D0E5C9F" w14:textId="7AEECABD" w:rsidR="00C4137E" w:rsidRPr="0018598F" w:rsidRDefault="003E6C8C"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weryfikację dokumentacji potwierdzającej osiągnięcie wskaźników Przedsięwzięcia.</w:t>
      </w:r>
    </w:p>
    <w:p w14:paraId="2343F1C7" w14:textId="63E90CCC" w:rsidR="0096756A" w:rsidRPr="0018598F" w:rsidRDefault="003E6C8C"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 xml:space="preserve">Jednostka wspierająca może </w:t>
      </w:r>
      <w:r w:rsidR="00D47B5E" w:rsidRPr="0018598F">
        <w:rPr>
          <w:rFonts w:asciiTheme="minorHAnsi" w:hAnsiTheme="minorHAnsi" w:cstheme="minorBidi"/>
        </w:rPr>
        <w:t>podjąć decyzję o</w:t>
      </w:r>
      <w:r w:rsidRPr="0018598F">
        <w:rPr>
          <w:rFonts w:asciiTheme="minorHAnsi" w:hAnsiTheme="minorHAnsi" w:cstheme="minorBidi"/>
        </w:rPr>
        <w:t xml:space="preserve"> dołącz</w:t>
      </w:r>
      <w:r w:rsidR="00D47B5E" w:rsidRPr="0018598F">
        <w:rPr>
          <w:rFonts w:asciiTheme="minorHAnsi" w:hAnsiTheme="minorHAnsi" w:cstheme="minorBidi"/>
        </w:rPr>
        <w:t>eniu</w:t>
      </w:r>
      <w:r w:rsidRPr="0018598F">
        <w:rPr>
          <w:rFonts w:asciiTheme="minorHAnsi" w:hAnsiTheme="minorHAnsi"/>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540E2219" w14:textId="718D4D1B" w:rsidR="009706F4" w:rsidRPr="0018598F" w:rsidRDefault="61F287A7" w:rsidP="00E230DB">
      <w:pPr>
        <w:pStyle w:val="Akapitzlist"/>
        <w:numPr>
          <w:ilvl w:val="0"/>
          <w:numId w:val="22"/>
        </w:numPr>
        <w:spacing w:line="360" w:lineRule="auto"/>
        <w:ind w:left="357" w:hanging="357"/>
        <w:rPr>
          <w:rFonts w:asciiTheme="minorHAnsi" w:hAnsiTheme="minorHAnsi"/>
        </w:rPr>
      </w:pPr>
      <w:r w:rsidRPr="3AEDB645">
        <w:rPr>
          <w:rFonts w:asciiTheme="minorHAnsi" w:hAnsiTheme="minorHAnsi"/>
        </w:rPr>
        <w:t xml:space="preserve">Jednostka wspierająca dokonuje weryfikacji </w:t>
      </w:r>
      <w:r w:rsidR="41FE0D75" w:rsidRPr="3AEDB645">
        <w:rPr>
          <w:rFonts w:asciiTheme="minorHAnsi" w:hAnsiTheme="minorHAnsi"/>
        </w:rPr>
        <w:t xml:space="preserve">i poświadczenia </w:t>
      </w:r>
      <w:r w:rsidRPr="3AEDB645">
        <w:rPr>
          <w:rFonts w:asciiTheme="minorHAnsi" w:hAnsiTheme="minorHAnsi"/>
        </w:rPr>
        <w:t xml:space="preserve">wydatków kwalifikowalnych poniesionych przed </w:t>
      </w:r>
      <w:r w:rsidR="00CC51A0">
        <w:rPr>
          <w:rFonts w:asciiTheme="minorHAnsi" w:hAnsiTheme="minorHAnsi"/>
        </w:rPr>
        <w:t xml:space="preserve">datą </w:t>
      </w:r>
      <w:r w:rsidRPr="3AEDB645">
        <w:rPr>
          <w:rFonts w:asciiTheme="minorHAnsi" w:hAnsiTheme="minorHAnsi"/>
        </w:rPr>
        <w:t>otrzymani</w:t>
      </w:r>
      <w:r w:rsidR="00CC51A0">
        <w:rPr>
          <w:rFonts w:asciiTheme="minorHAnsi" w:hAnsiTheme="minorHAnsi"/>
        </w:rPr>
        <w:t>a</w:t>
      </w:r>
      <w:r w:rsidR="009024AF">
        <w:rPr>
          <w:rFonts w:asciiTheme="minorHAnsi" w:hAnsiTheme="minorHAnsi"/>
        </w:rPr>
        <w:t xml:space="preserve"> pierwszej</w:t>
      </w:r>
      <w:r w:rsidRPr="3AEDB645">
        <w:rPr>
          <w:rFonts w:asciiTheme="minorHAnsi" w:hAnsiTheme="minorHAnsi"/>
        </w:rPr>
        <w:t xml:space="preserve"> zaliczki z PFR na podstawie wniosku o płatność, o którym mowa w </w:t>
      </w:r>
      <w:r w:rsidRPr="3AEDB645">
        <w:rPr>
          <w:rFonts w:asciiTheme="minorHAnsi" w:hAnsiTheme="minorHAnsi" w:cstheme="minorBidi"/>
        </w:rPr>
        <w:t xml:space="preserve">§ 8 ust. 5. </w:t>
      </w:r>
      <w:r w:rsidR="110CB820" w:rsidRPr="3AEDB645">
        <w:rPr>
          <w:rFonts w:asciiTheme="minorHAnsi" w:hAnsiTheme="minorHAnsi" w:cstheme="minorBidi"/>
        </w:rPr>
        <w:t>Poniesione przez państwowe jednostki budżetowe wydatki budżetu państwa nie powinny być refundowane ze środków otrzymanych z PFR pochodzących z budżetu środków europejskich.</w:t>
      </w:r>
    </w:p>
    <w:p w14:paraId="7E429DC8" w14:textId="36FE8A0F" w:rsidR="00AE7DE6" w:rsidRPr="0018598F" w:rsidRDefault="00AE7DE6" w:rsidP="00E230DB">
      <w:pPr>
        <w:pStyle w:val="Akapitzlist"/>
        <w:numPr>
          <w:ilvl w:val="0"/>
          <w:numId w:val="22"/>
        </w:numPr>
        <w:spacing w:line="360" w:lineRule="auto"/>
        <w:ind w:left="357" w:hanging="357"/>
        <w:rPr>
          <w:rFonts w:asciiTheme="minorHAnsi" w:hAnsiTheme="minorHAnsi"/>
        </w:rPr>
      </w:pPr>
      <w:r w:rsidRPr="0018598F">
        <w:rPr>
          <w:rFonts w:asciiTheme="minorHAnsi" w:hAnsiTheme="minorHAnsi"/>
        </w:rPr>
        <w:t>W przypadku, gdy wniosek o płatność, o którym mowa w ust. 1</w:t>
      </w:r>
      <w:r w:rsidR="002925D3">
        <w:rPr>
          <w:rFonts w:asciiTheme="minorHAnsi" w:hAnsiTheme="minorHAnsi"/>
        </w:rPr>
        <w:t>,</w:t>
      </w:r>
      <w:r w:rsidRPr="0018598F">
        <w:rPr>
          <w:rFonts w:asciiTheme="minorHAnsi" w:hAnsiTheme="minorHAnsi"/>
        </w:rPr>
        <w:t xml:space="preserve"> zawiera braki lub błędy, </w:t>
      </w:r>
      <w:r w:rsidR="008A37E3" w:rsidRPr="0018598F">
        <w:rPr>
          <w:rFonts w:asciiTheme="minorHAnsi" w:hAnsiTheme="minorHAnsi" w:cstheme="minorBidi"/>
        </w:rPr>
        <w:t xml:space="preserve">lub </w:t>
      </w:r>
      <w:r w:rsidR="239A9D01" w:rsidRPr="0018598F">
        <w:rPr>
          <w:rFonts w:asciiTheme="minorHAnsi" w:hAnsiTheme="minorHAnsi" w:cstheme="minorBidi"/>
        </w:rPr>
        <w:t xml:space="preserve">złożono </w:t>
      </w:r>
      <w:r w:rsidR="00B53CBC" w:rsidRPr="0018598F">
        <w:rPr>
          <w:rFonts w:asciiTheme="minorHAnsi" w:hAnsiTheme="minorHAnsi" w:cstheme="minorBidi"/>
        </w:rPr>
        <w:t>wniosek o wypłatę zaliczki w wysokości</w:t>
      </w:r>
      <w:r w:rsidR="00405FB9" w:rsidRPr="0018598F">
        <w:rPr>
          <w:rFonts w:asciiTheme="minorHAnsi" w:hAnsiTheme="minorHAnsi" w:cstheme="minorBidi"/>
        </w:rPr>
        <w:t xml:space="preserve"> nieuzasadnionej dotychczasowym postępe</w:t>
      </w:r>
      <w:r w:rsidR="00802DC3" w:rsidRPr="0018598F">
        <w:rPr>
          <w:rFonts w:asciiTheme="minorHAnsi" w:hAnsiTheme="minorHAnsi" w:cstheme="minorBidi"/>
        </w:rPr>
        <w:t xml:space="preserve">m rzeczowym Przedsięwzięcia, </w:t>
      </w:r>
      <w:r w:rsidRPr="0018598F">
        <w:rPr>
          <w:rFonts w:asciiTheme="minorHAnsi" w:hAnsiTheme="minorHAnsi"/>
        </w:rPr>
        <w:t>Ostateczny odbiorca wsparcia na wezwanie Jednostki wspierającej, jest zobowiązany do złożenia:</w:t>
      </w:r>
    </w:p>
    <w:p w14:paraId="6E91B9EC" w14:textId="77777777" w:rsidR="00391906" w:rsidRPr="0018598F" w:rsidRDefault="00AE7DE6" w:rsidP="00E230DB">
      <w:pPr>
        <w:pStyle w:val="Akapitzlist"/>
        <w:numPr>
          <w:ilvl w:val="1"/>
          <w:numId w:val="22"/>
        </w:numPr>
        <w:spacing w:line="360" w:lineRule="auto"/>
        <w:ind w:left="714" w:hanging="357"/>
        <w:rPr>
          <w:rFonts w:asciiTheme="minorHAnsi" w:hAnsiTheme="minorHAnsi"/>
        </w:rPr>
      </w:pPr>
      <w:r w:rsidRPr="0018598F">
        <w:rPr>
          <w:rFonts w:asciiTheme="minorHAnsi" w:hAnsiTheme="minorHAnsi"/>
        </w:rPr>
        <w:t>dodatkowych wyjaśnień w tym zakresie;</w:t>
      </w:r>
    </w:p>
    <w:p w14:paraId="4EA7BD0B" w14:textId="1935AD62" w:rsidR="00AE7DE6" w:rsidRPr="0018598F" w:rsidRDefault="00AE7DE6" w:rsidP="00E230DB">
      <w:pPr>
        <w:pStyle w:val="Akapitzlist"/>
        <w:numPr>
          <w:ilvl w:val="1"/>
          <w:numId w:val="22"/>
        </w:numPr>
        <w:spacing w:line="360" w:lineRule="auto"/>
        <w:ind w:left="714" w:hanging="357"/>
        <w:contextualSpacing/>
        <w:rPr>
          <w:rFonts w:asciiTheme="minorHAnsi" w:hAnsiTheme="minorHAnsi"/>
        </w:rPr>
      </w:pPr>
      <w:r w:rsidRPr="0018598F">
        <w:rPr>
          <w:rFonts w:asciiTheme="minorHAnsi" w:hAnsiTheme="minorHAnsi"/>
        </w:rPr>
        <w:t>poprawionego lub uzupełnionego wniosku o płatność</w:t>
      </w:r>
    </w:p>
    <w:p w14:paraId="140C3427" w14:textId="77777777" w:rsidR="00AE7DE6" w:rsidRPr="0018598F" w:rsidRDefault="00AE7DE6" w:rsidP="00391906">
      <w:pPr>
        <w:pStyle w:val="Pisma"/>
        <w:spacing w:line="360" w:lineRule="auto"/>
        <w:ind w:left="340"/>
        <w:contextualSpacing/>
        <w:jc w:val="left"/>
        <w:rPr>
          <w:rFonts w:asciiTheme="minorHAnsi" w:hAnsiTheme="minorHAnsi"/>
          <w:sz w:val="24"/>
        </w:rPr>
      </w:pPr>
      <w:r w:rsidRPr="0018598F">
        <w:rPr>
          <w:rFonts w:asciiTheme="minorHAnsi" w:hAnsiTheme="minorHAnsi"/>
          <w:color w:val="000000" w:themeColor="text1"/>
          <w:sz w:val="24"/>
        </w:rPr>
        <w:lastRenderedPageBreak/>
        <w:t>–</w:t>
      </w:r>
      <w:r w:rsidRPr="0018598F">
        <w:rPr>
          <w:rFonts w:asciiTheme="minorHAnsi" w:hAnsiTheme="minorHAnsi"/>
          <w:sz w:val="24"/>
        </w:rPr>
        <w:t xml:space="preserve"> w terminie 7 dni od dnia wysłania wezwania za pośrednictwem CST2021.</w:t>
      </w:r>
    </w:p>
    <w:p w14:paraId="48AE84D4" w14:textId="23B6ED55" w:rsidR="0018598F" w:rsidRPr="0018598F" w:rsidRDefault="003C4403" w:rsidP="00EC5A05">
      <w:pPr>
        <w:pStyle w:val="Pisma"/>
        <w:numPr>
          <w:ilvl w:val="0"/>
          <w:numId w:val="22"/>
        </w:numPr>
        <w:spacing w:before="360" w:after="360" w:line="360" w:lineRule="auto"/>
        <w:ind w:left="357" w:hanging="357"/>
        <w:contextualSpacing/>
        <w:jc w:val="left"/>
        <w:rPr>
          <w:rFonts w:asciiTheme="minorHAnsi" w:hAnsiTheme="minorHAnsi"/>
          <w:sz w:val="24"/>
        </w:rPr>
      </w:pPr>
      <w:r w:rsidRPr="0018598F">
        <w:rPr>
          <w:rFonts w:asciiTheme="minorHAnsi" w:hAnsiTheme="minorHAnsi"/>
          <w:sz w:val="24"/>
        </w:rPr>
        <w:t xml:space="preserve">Na czas złożenia dodatkowych wyjaśnień bądź poprawy lub uzupełnienia wniosku o płatność przez Ostatecznego odbiorcę wsparcia zgodnie z ust. </w:t>
      </w:r>
      <w:r w:rsidR="001E0E55">
        <w:rPr>
          <w:rFonts w:asciiTheme="minorHAnsi" w:hAnsiTheme="minorHAnsi"/>
          <w:sz w:val="24"/>
        </w:rPr>
        <w:t>6</w:t>
      </w:r>
      <w:r w:rsidRPr="0018598F">
        <w:rPr>
          <w:rFonts w:asciiTheme="minorHAnsi" w:hAnsiTheme="minorHAnsi"/>
          <w:sz w:val="24"/>
        </w:rPr>
        <w:t>, termin weryfikacji wniosku o płatność, o którym mowa w ust. 2, zostaje wstrzymany i wznawia bieg od dnia złożenia przez Ostatecznego odbiorcę wsparcia</w:t>
      </w:r>
      <w:r w:rsidR="46218C6B" w:rsidRPr="0018598F">
        <w:rPr>
          <w:rFonts w:asciiTheme="minorHAnsi" w:hAnsiTheme="minorHAnsi" w:cstheme="minorBidi"/>
          <w:sz w:val="24"/>
        </w:rPr>
        <w:t>,</w:t>
      </w:r>
      <w:r w:rsidRPr="0018598F">
        <w:rPr>
          <w:rFonts w:asciiTheme="minorHAnsi" w:hAnsiTheme="minorHAnsi"/>
          <w:sz w:val="24"/>
        </w:rPr>
        <w:t xml:space="preserve"> zgodnie z ust. </w:t>
      </w:r>
      <w:r w:rsidR="00D437D7">
        <w:rPr>
          <w:rFonts w:asciiTheme="minorHAnsi" w:hAnsiTheme="minorHAnsi"/>
          <w:sz w:val="24"/>
        </w:rPr>
        <w:t>6</w:t>
      </w:r>
      <w:r w:rsidR="29600117" w:rsidRPr="0018598F">
        <w:rPr>
          <w:rFonts w:asciiTheme="minorHAnsi" w:hAnsiTheme="minorHAnsi" w:cstheme="minorBidi"/>
          <w:sz w:val="24"/>
        </w:rPr>
        <w:t>,</w:t>
      </w:r>
      <w:r w:rsidRPr="0018598F">
        <w:rPr>
          <w:rFonts w:asciiTheme="minorHAnsi" w:hAnsiTheme="minorHAnsi"/>
          <w:sz w:val="24"/>
        </w:rPr>
        <w:t xml:space="preserve"> żądanych wyjaśnień lub dostarczenia poprawionego lub kompletnego wniosku.</w:t>
      </w:r>
    </w:p>
    <w:p w14:paraId="2B34A44C" w14:textId="7A970E8D" w:rsidR="00942469" w:rsidRPr="0018598F" w:rsidRDefault="003C4403" w:rsidP="00EC5A05">
      <w:pPr>
        <w:pStyle w:val="Pisma"/>
        <w:numPr>
          <w:ilvl w:val="0"/>
          <w:numId w:val="22"/>
        </w:numPr>
        <w:spacing w:before="360" w:after="360" w:line="360" w:lineRule="auto"/>
        <w:ind w:left="357" w:hanging="357"/>
        <w:contextualSpacing/>
        <w:jc w:val="left"/>
        <w:rPr>
          <w:rFonts w:asciiTheme="minorHAnsi" w:hAnsiTheme="minorHAnsi"/>
          <w:sz w:val="24"/>
        </w:rPr>
      </w:pPr>
      <w:r w:rsidRPr="0018598F">
        <w:rPr>
          <w:rFonts w:asciiTheme="minorHAnsi" w:hAnsiTheme="minorHAnsi"/>
          <w:sz w:val="24"/>
        </w:rPr>
        <w:t xml:space="preserve">Niezłożenie przez Ostatecznego odbiorcę wsparcia dodatkowych wyjaśnień lub niepoprawienie albo nieuzupełnienie wniosku o płatność zgodnie z ust. </w:t>
      </w:r>
      <w:r w:rsidR="00D437D7">
        <w:rPr>
          <w:rFonts w:asciiTheme="minorHAnsi" w:hAnsiTheme="minorHAnsi"/>
          <w:sz w:val="24"/>
        </w:rPr>
        <w:t>6</w:t>
      </w:r>
      <w:r w:rsidRPr="0018598F">
        <w:rPr>
          <w:rFonts w:asciiTheme="minorHAnsi" w:hAnsiTheme="minorHAnsi"/>
          <w:sz w:val="24"/>
        </w:rPr>
        <w:t>, bądź nieusunięcie przez Ostatecznego odbiorcę wsparcia braków lub błędów zgodnie z wymogami i w terminie wyznaczonym przez Jednostkę wspierającą, może powodować:</w:t>
      </w:r>
    </w:p>
    <w:p w14:paraId="24E63D49" w14:textId="0A8DF259" w:rsidR="00942469" w:rsidRPr="0018598F" w:rsidRDefault="003C4403" w:rsidP="006C736A">
      <w:pPr>
        <w:pStyle w:val="Pisma"/>
        <w:numPr>
          <w:ilvl w:val="1"/>
          <w:numId w:val="23"/>
        </w:numPr>
        <w:spacing w:before="360" w:after="360" w:line="360" w:lineRule="auto"/>
        <w:ind w:left="714" w:hanging="357"/>
        <w:contextualSpacing/>
        <w:jc w:val="left"/>
        <w:rPr>
          <w:rFonts w:asciiTheme="minorHAnsi" w:hAnsiTheme="minorHAnsi"/>
          <w:sz w:val="24"/>
        </w:rPr>
      </w:pPr>
      <w:r w:rsidRPr="0018598F">
        <w:rPr>
          <w:rFonts w:asciiTheme="minorHAnsi" w:hAnsiTheme="minorHAnsi"/>
          <w:sz w:val="24"/>
        </w:rPr>
        <w:t>wstrzymanie procedury przeprowadzania weryfikacji i zatwierdzenia wniosku o płatność do momentu wypełnienia tych obowiązków, a wniosek do tego czasu pozostaje nierozliczony, przy czym po otrzymaniu przez Jednostkę wspierającą od Ostatecznego odbiorc</w:t>
      </w:r>
      <w:r w:rsidR="37943584" w:rsidRPr="0018598F">
        <w:rPr>
          <w:rFonts w:asciiTheme="minorHAnsi" w:hAnsiTheme="minorHAnsi"/>
          <w:sz w:val="24"/>
        </w:rPr>
        <w:t>y</w:t>
      </w:r>
      <w:r w:rsidRPr="0018598F">
        <w:rPr>
          <w:rFonts w:asciiTheme="minorHAnsi" w:hAnsiTheme="minorHAnsi"/>
          <w:sz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544C16B9" w14:textId="7EE8E1BB" w:rsidR="0018598F" w:rsidRPr="0018598F" w:rsidRDefault="003C4403" w:rsidP="0018598F">
      <w:pPr>
        <w:pStyle w:val="Pisma"/>
        <w:numPr>
          <w:ilvl w:val="1"/>
          <w:numId w:val="23"/>
        </w:numPr>
        <w:spacing w:line="360" w:lineRule="auto"/>
        <w:ind w:left="714" w:hanging="357"/>
        <w:contextualSpacing/>
        <w:jc w:val="left"/>
        <w:rPr>
          <w:rFonts w:asciiTheme="minorHAnsi" w:hAnsiTheme="minorHAnsi"/>
          <w:sz w:val="24"/>
        </w:rPr>
      </w:pPr>
      <w:r w:rsidRPr="0018598F">
        <w:rPr>
          <w:rFonts w:asciiTheme="minorHAnsi" w:hAnsiTheme="minorHAnsi"/>
          <w:sz w:val="24"/>
        </w:rPr>
        <w:t xml:space="preserve">wyłączenie z uznania za kwalifikowalne poświadczenia wydatków, które nie zostały skorygowane zgodnie z zaleceniami Jednostki wspierającej, a które zostały objęte wnioskiem, o którym mowa w ust. </w:t>
      </w:r>
      <w:r w:rsidRPr="0018598F">
        <w:rPr>
          <w:rFonts w:asciiTheme="minorHAnsi" w:hAnsiTheme="minorHAnsi" w:cstheme="minorBidi"/>
          <w:sz w:val="24"/>
        </w:rPr>
        <w:t>1</w:t>
      </w:r>
      <w:r w:rsidR="15017537" w:rsidRPr="0018598F">
        <w:rPr>
          <w:rFonts w:asciiTheme="minorHAnsi" w:hAnsiTheme="minorHAnsi" w:cstheme="minorBidi"/>
          <w:sz w:val="24"/>
        </w:rPr>
        <w:t xml:space="preserve"> pkt </w:t>
      </w:r>
      <w:r w:rsidRPr="0018598F">
        <w:rPr>
          <w:rFonts w:asciiTheme="minorHAnsi" w:hAnsiTheme="minorHAnsi"/>
          <w:sz w:val="24"/>
        </w:rPr>
        <w:t>1, przy jednoczesnym niewstrzymywaniu procedury jego weryfikacji i zatwierdzania.</w:t>
      </w:r>
    </w:p>
    <w:p w14:paraId="78942C3F" w14:textId="29861E81" w:rsidR="0018598F" w:rsidRPr="0018598F" w:rsidRDefault="003C4403"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w:t>
      </w:r>
      <w:r w:rsidR="3359AC03" w:rsidRPr="0018598F">
        <w:rPr>
          <w:rFonts w:asciiTheme="minorHAnsi" w:hAnsiTheme="minorHAnsi"/>
          <w:sz w:val="24"/>
        </w:rPr>
        <w:t xml:space="preserve"> pkt </w:t>
      </w:r>
      <w:r w:rsidRPr="0018598F">
        <w:rPr>
          <w:rFonts w:asciiTheme="minorHAnsi" w:hAnsiTheme="minorHAnsi"/>
          <w:sz w:val="24"/>
        </w:rPr>
        <w:t>1. W takim przypadku termin weryfikacji wniosku o płatność, o którym mowa w ust. 2</w:t>
      </w:r>
      <w:r w:rsidR="002925D3">
        <w:rPr>
          <w:rFonts w:asciiTheme="minorHAnsi" w:hAnsiTheme="minorHAnsi"/>
          <w:sz w:val="24"/>
        </w:rPr>
        <w:t>,</w:t>
      </w:r>
      <w:r w:rsidRPr="0018598F">
        <w:rPr>
          <w:rFonts w:asciiTheme="minorHAnsi" w:hAnsiTheme="minorHAnsi"/>
          <w:sz w:val="24"/>
        </w:rPr>
        <w:t xml:space="preserve"> ulega wydłużeniu o okres niezbędny do uzyskania przez Jednostkę wspierającą przedmiotowej opinii eksperckiej.</w:t>
      </w:r>
    </w:p>
    <w:p w14:paraId="1525DF68" w14:textId="77777777" w:rsidR="0018598F" w:rsidRPr="0018598F" w:rsidRDefault="00601B94"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380BB4A" w14:textId="77777777" w:rsidR="0018598F" w:rsidRPr="0018598F" w:rsidRDefault="00601B94"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lastRenderedPageBreak/>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4E83666B" w14:textId="77777777" w:rsidR="0018598F" w:rsidRPr="0018598F" w:rsidRDefault="00526977"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3799BF9B" w14:textId="438A23AF" w:rsidR="0018598F" w:rsidRPr="0018598F" w:rsidRDefault="00526977" w:rsidP="00EC5A05">
      <w:pPr>
        <w:pStyle w:val="Pisma"/>
        <w:numPr>
          <w:ilvl w:val="0"/>
          <w:numId w:val="22"/>
        </w:numPr>
        <w:spacing w:line="360" w:lineRule="auto"/>
        <w:ind w:left="357" w:hanging="357"/>
        <w:contextualSpacing/>
        <w:jc w:val="left"/>
        <w:rPr>
          <w:rFonts w:asciiTheme="minorHAnsi" w:hAnsiTheme="minorHAnsi"/>
          <w:sz w:val="24"/>
        </w:rPr>
      </w:pPr>
      <w:r w:rsidRPr="0018598F">
        <w:rPr>
          <w:rFonts w:asciiTheme="minorHAnsi" w:hAnsiTheme="minorHAnsi"/>
          <w:sz w:val="24"/>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 o której mowa w ust. </w:t>
      </w:r>
      <w:r w:rsidRPr="0018598F">
        <w:rPr>
          <w:rFonts w:asciiTheme="minorHAnsi" w:hAnsiTheme="minorHAnsi" w:cstheme="minorBidi"/>
          <w:sz w:val="24"/>
          <w:lang w:eastAsia="en-US"/>
        </w:rPr>
        <w:t>1</w:t>
      </w:r>
      <w:r w:rsidR="00BE5C2B" w:rsidRPr="0018598F">
        <w:rPr>
          <w:rFonts w:asciiTheme="minorHAnsi" w:hAnsiTheme="minorHAnsi" w:cstheme="minorBidi"/>
          <w:sz w:val="24"/>
          <w:lang w:eastAsia="en-US"/>
        </w:rPr>
        <w:t>1</w:t>
      </w:r>
      <w:r w:rsidR="00D127AD">
        <w:rPr>
          <w:rFonts w:asciiTheme="minorHAnsi" w:hAnsiTheme="minorHAnsi" w:cstheme="minorBidi"/>
          <w:sz w:val="24"/>
          <w:lang w:eastAsia="en-US"/>
        </w:rPr>
        <w:t>,</w:t>
      </w:r>
      <w:r w:rsidRPr="0018598F">
        <w:rPr>
          <w:rFonts w:asciiTheme="minorHAnsi" w:hAnsiTheme="minorHAnsi"/>
          <w:sz w:val="24"/>
        </w:rPr>
        <w:t xml:space="preserve"> zawiera dodatkowo uzasadnienie stanowiska Jednostki wspierającej (w tym zakresie postanowienia § </w:t>
      </w:r>
      <w:r w:rsidR="00DC0D1B" w:rsidRPr="0018598F">
        <w:rPr>
          <w:rFonts w:asciiTheme="minorHAnsi" w:hAnsiTheme="minorHAnsi" w:cstheme="minorBidi"/>
          <w:sz w:val="24"/>
          <w:lang w:eastAsia="en-US"/>
        </w:rPr>
        <w:t>10</w:t>
      </w:r>
      <w:r w:rsidR="00473325" w:rsidRPr="0018598F">
        <w:rPr>
          <w:rFonts w:asciiTheme="minorHAnsi" w:hAnsiTheme="minorHAnsi" w:cstheme="minorBidi"/>
          <w:sz w:val="24"/>
          <w:lang w:eastAsia="en-US"/>
        </w:rPr>
        <w:t xml:space="preserve"> ust. 2</w:t>
      </w:r>
      <w:r w:rsidRPr="0018598F">
        <w:rPr>
          <w:rFonts w:asciiTheme="minorHAnsi" w:hAnsiTheme="minorHAnsi"/>
          <w:sz w:val="24"/>
        </w:rPr>
        <w:t xml:space="preserve"> stosuje się odpowiednio).</w:t>
      </w:r>
    </w:p>
    <w:p w14:paraId="78CE79C6" w14:textId="67295473" w:rsidR="00307ACA" w:rsidRPr="0018598F" w:rsidRDefault="00307ACA" w:rsidP="00EC5A05">
      <w:pPr>
        <w:pStyle w:val="Pisma"/>
        <w:numPr>
          <w:ilvl w:val="0"/>
          <w:numId w:val="22"/>
        </w:numPr>
        <w:spacing w:line="360" w:lineRule="auto"/>
        <w:ind w:left="357" w:hanging="357"/>
        <w:jc w:val="left"/>
        <w:rPr>
          <w:rFonts w:asciiTheme="minorHAnsi" w:hAnsiTheme="minorHAnsi"/>
          <w:sz w:val="24"/>
        </w:rPr>
      </w:pPr>
      <w:r w:rsidRPr="0018598F">
        <w:rPr>
          <w:rFonts w:asciiTheme="minorHAnsi" w:eastAsia="Calibri" w:hAnsiTheme="minorHAnsi"/>
          <w:color w:val="000000" w:themeColor="text1"/>
          <w:sz w:val="24"/>
        </w:rPr>
        <w:t>W przypadku, gdy:</w:t>
      </w:r>
    </w:p>
    <w:p w14:paraId="2422966B" w14:textId="77777777" w:rsidR="00307ACA" w:rsidRPr="0018598F" w:rsidRDefault="00307ACA" w:rsidP="00EC5A05">
      <w:pPr>
        <w:pStyle w:val="Akapitzlist"/>
        <w:widowControl w:val="0"/>
        <w:numPr>
          <w:ilvl w:val="1"/>
          <w:numId w:val="4"/>
        </w:numPr>
        <w:tabs>
          <w:tab w:val="clear" w:pos="680"/>
          <w:tab w:val="left" w:pos="284"/>
        </w:tabs>
        <w:suppressAutoHyphens w:val="0"/>
        <w:autoSpaceDE w:val="0"/>
        <w:autoSpaceDN w:val="0"/>
        <w:spacing w:line="360" w:lineRule="auto"/>
        <w:ind w:left="714" w:hanging="357"/>
        <w:rPr>
          <w:rFonts w:asciiTheme="minorHAnsi" w:hAnsiTheme="minorHAnsi"/>
          <w:color w:val="000000" w:themeColor="text1"/>
        </w:rPr>
      </w:pPr>
      <w:r w:rsidRPr="0018598F">
        <w:rPr>
          <w:rFonts w:asciiTheme="minorHAnsi" w:hAnsiTheme="minorHAnsi"/>
          <w:color w:val="000000" w:themeColor="text1"/>
        </w:rPr>
        <w:t>Jednostka wspierająca skierowała Przedsięwzięcie do kontroli doraźnej na miejscu i został złożony końcowy wniosek o płatność lub;</w:t>
      </w:r>
    </w:p>
    <w:p w14:paraId="5DF15984" w14:textId="14DD9299" w:rsidR="00307ACA" w:rsidRPr="0018598F" w:rsidRDefault="00307ACA" w:rsidP="006C736A">
      <w:pPr>
        <w:pStyle w:val="Akapitzlist"/>
        <w:widowControl w:val="0"/>
        <w:numPr>
          <w:ilvl w:val="1"/>
          <w:numId w:val="4"/>
        </w:numPr>
        <w:tabs>
          <w:tab w:val="clear" w:pos="680"/>
          <w:tab w:val="left" w:pos="284"/>
        </w:tabs>
        <w:suppressAutoHyphens w:val="0"/>
        <w:autoSpaceDE w:val="0"/>
        <w:autoSpaceDN w:val="0"/>
        <w:spacing w:before="360" w:line="360" w:lineRule="auto"/>
        <w:ind w:left="714" w:hanging="357"/>
        <w:contextualSpacing/>
        <w:rPr>
          <w:rFonts w:asciiTheme="minorHAnsi" w:hAnsiTheme="minorHAnsi"/>
          <w:color w:val="000000" w:themeColor="text1"/>
        </w:rPr>
      </w:pPr>
      <w:r w:rsidRPr="0018598F">
        <w:rPr>
          <w:rFonts w:asciiTheme="minorHAnsi" w:hAnsiTheme="minorHAnsi"/>
          <w:color w:val="000000" w:themeColor="text1"/>
        </w:rPr>
        <w:t>Jednostka wspierająca skierowała Przedsięwzięcie do kontroli doraźnej na miejscu w związku ze złożonym wnioskiem o płatność</w:t>
      </w:r>
    </w:p>
    <w:p w14:paraId="466D0D43" w14:textId="77777777" w:rsidR="00C77D10" w:rsidRPr="0018598F" w:rsidRDefault="00307ACA" w:rsidP="00C77D10">
      <w:pPr>
        <w:widowControl w:val="0"/>
        <w:tabs>
          <w:tab w:val="left" w:pos="340"/>
        </w:tabs>
        <w:autoSpaceDE w:val="0"/>
        <w:autoSpaceDN w:val="0"/>
        <w:spacing w:after="0" w:line="360" w:lineRule="auto"/>
        <w:ind w:left="340"/>
        <w:contextualSpacing/>
        <w:rPr>
          <w:rFonts w:asciiTheme="minorHAnsi" w:hAnsiTheme="minorHAnsi"/>
          <w:color w:val="000000" w:themeColor="text1"/>
          <w:sz w:val="24"/>
          <w:szCs w:val="24"/>
        </w:rPr>
      </w:pPr>
      <w:r w:rsidRPr="0018598F">
        <w:rPr>
          <w:rFonts w:asciiTheme="minorHAnsi" w:hAnsiTheme="minorHAnsi"/>
          <w:color w:val="000000" w:themeColor="text1"/>
          <w:sz w:val="24"/>
          <w:szCs w:val="24"/>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602D238C" w:rsidR="00794172" w:rsidRPr="008F0E02" w:rsidRDefault="00794172" w:rsidP="00EC5A05">
      <w:pPr>
        <w:pStyle w:val="Akapitzlist"/>
        <w:widowControl w:val="0"/>
        <w:numPr>
          <w:ilvl w:val="0"/>
          <w:numId w:val="22"/>
        </w:numPr>
        <w:autoSpaceDE w:val="0"/>
        <w:autoSpaceDN w:val="0"/>
        <w:spacing w:line="360" w:lineRule="auto"/>
        <w:ind w:left="357" w:hanging="357"/>
        <w:contextualSpacing/>
        <w:rPr>
          <w:rFonts w:asciiTheme="minorHAnsi" w:hAnsiTheme="minorHAnsi"/>
          <w:color w:val="000000" w:themeColor="text1"/>
        </w:rPr>
      </w:pPr>
      <w:r w:rsidRPr="008F0E02">
        <w:rPr>
          <w:rFonts w:asciiTheme="minorHAnsi" w:hAnsiTheme="minorHAnsi"/>
          <w:color w:val="000000" w:themeColor="text1"/>
        </w:rPr>
        <w:t xml:space="preserve">Wniosek o płatność końcową, o którym mowa w § </w:t>
      </w:r>
      <w:r w:rsidR="004A2567">
        <w:rPr>
          <w:rFonts w:asciiTheme="minorHAnsi" w:hAnsiTheme="minorHAnsi" w:cstheme="minorHAnsi"/>
          <w:color w:val="000000" w:themeColor="text1"/>
        </w:rPr>
        <w:t>8</w:t>
      </w:r>
      <w:r w:rsidRPr="008F0E02">
        <w:rPr>
          <w:rFonts w:asciiTheme="minorHAnsi" w:hAnsiTheme="minorHAnsi"/>
          <w:color w:val="000000" w:themeColor="text1"/>
        </w:rPr>
        <w:t xml:space="preserve"> ust. </w:t>
      </w:r>
      <w:r w:rsidR="00FE40DD">
        <w:rPr>
          <w:rFonts w:asciiTheme="minorHAnsi" w:hAnsiTheme="minorHAnsi" w:cstheme="minorHAnsi"/>
          <w:color w:val="000000" w:themeColor="text1"/>
        </w:rPr>
        <w:t>7</w:t>
      </w:r>
      <w:r w:rsidRPr="008F0E02">
        <w:rPr>
          <w:rFonts w:asciiTheme="minorHAnsi" w:hAnsiTheme="minorHAnsi"/>
          <w:color w:val="000000" w:themeColor="text1"/>
        </w:rPr>
        <w:t>, zostanie zatwierdzony po:</w:t>
      </w:r>
    </w:p>
    <w:p w14:paraId="1128933A" w14:textId="77777777" w:rsidR="00794172" w:rsidRPr="008F0E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olor w:val="000000" w:themeColor="text1"/>
        </w:rPr>
      </w:pPr>
      <w:r w:rsidRPr="008F0E02">
        <w:rPr>
          <w:rFonts w:asciiTheme="minorHAnsi" w:hAnsiTheme="minorHAnsi"/>
          <w:color w:val="000000" w:themeColor="text1"/>
        </w:rPr>
        <w:t>poświadczeniu przez Jednostkę wspierającą faktycznego i prawidłowego wykonania celów Przedsięwzięcia;</w:t>
      </w:r>
    </w:p>
    <w:p w14:paraId="5CA4E53F" w14:textId="77777777" w:rsidR="00794172" w:rsidRPr="008F0E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olor w:val="000000" w:themeColor="text1"/>
        </w:rPr>
      </w:pPr>
      <w:r w:rsidRPr="008F0E02">
        <w:rPr>
          <w:rFonts w:asciiTheme="minorHAnsi" w:hAnsiTheme="minorHAnsi"/>
          <w:color w:val="000000" w:themeColor="text1"/>
        </w:rPr>
        <w:t>przeprowadzeniu przez Jednostkę wspierającą kontroli na zakończenie realizacji Przedsięwzięcia.</w:t>
      </w:r>
    </w:p>
    <w:p w14:paraId="76453BEE" w14:textId="5B9DD5FF" w:rsidR="005E4DC8" w:rsidRPr="000470CE" w:rsidRDefault="00D16D8A" w:rsidP="00EC5A05">
      <w:pPr>
        <w:pStyle w:val="Akapitzlist"/>
        <w:numPr>
          <w:ilvl w:val="0"/>
          <w:numId w:val="22"/>
        </w:numPr>
        <w:suppressAutoHyphens w:val="0"/>
        <w:spacing w:line="360" w:lineRule="auto"/>
        <w:ind w:left="357" w:hanging="357"/>
        <w:rPr>
          <w:rFonts w:asciiTheme="minorHAnsi" w:hAnsiTheme="minorHAnsi" w:cstheme="minorBidi"/>
          <w:lang w:eastAsia="en-US"/>
        </w:rPr>
      </w:pPr>
      <w:r w:rsidRPr="7D161C08">
        <w:rPr>
          <w:rFonts w:asciiTheme="minorHAnsi" w:hAnsiTheme="minorHAnsi" w:cstheme="minorBidi"/>
          <w:color w:val="000000" w:themeColor="text1"/>
        </w:rPr>
        <w:lastRenderedPageBreak/>
        <w:t>Podstawą dokonania przez PFR wypłaty środków Ostatecznemu odbiorcy wsparcia</w:t>
      </w:r>
      <w:r w:rsidR="0018598F">
        <w:rPr>
          <w:rFonts w:asciiTheme="minorHAnsi" w:hAnsiTheme="minorHAnsi" w:cstheme="minorBidi"/>
          <w:color w:val="000000" w:themeColor="text1"/>
        </w:rPr>
        <w:t xml:space="preserve"> lub podmiotowi upoważnionemu do otrzymywania środków z PFR</w:t>
      </w:r>
      <w:r w:rsidR="00192904">
        <w:rPr>
          <w:rFonts w:asciiTheme="minorHAnsi" w:hAnsiTheme="minorHAnsi" w:cstheme="minorBidi"/>
          <w:color w:val="000000" w:themeColor="text1"/>
        </w:rPr>
        <w:t xml:space="preserve">, </w:t>
      </w:r>
      <w:r w:rsidRPr="7D161C08">
        <w:rPr>
          <w:rFonts w:asciiTheme="minorHAnsi" w:hAnsiTheme="minorHAnsi" w:cstheme="minorBidi"/>
          <w:color w:val="000000" w:themeColor="text1"/>
        </w:rPr>
        <w:t>jest zlecenie wypłaty wystawione przez Jednostkę wspierającą</w:t>
      </w:r>
      <w:r w:rsidR="005E4DC8" w:rsidRPr="7D161C08">
        <w:rPr>
          <w:rFonts w:asciiTheme="minorHAnsi" w:hAnsiTheme="minorHAnsi" w:cstheme="minorBidi"/>
          <w:color w:val="000000" w:themeColor="text1"/>
        </w:rPr>
        <w:t>, zgodnie z art.</w:t>
      </w:r>
      <w:r w:rsidR="005E4DC8" w:rsidRPr="7D161C08">
        <w:rPr>
          <w:rFonts w:asciiTheme="minorHAnsi" w:hAnsiTheme="minorHAnsi" w:cstheme="minorBidi"/>
        </w:rPr>
        <w:t xml:space="preserve"> </w:t>
      </w:r>
      <w:r w:rsidR="005E4DC8" w:rsidRPr="7D161C08">
        <w:rPr>
          <w:rFonts w:asciiTheme="minorHAnsi" w:hAnsiTheme="minorHAnsi" w:cstheme="minorBidi"/>
          <w:color w:val="000000" w:themeColor="text1"/>
        </w:rPr>
        <w:t xml:space="preserve">14lp ust. 1 pkt 1 Ustawy. </w:t>
      </w:r>
    </w:p>
    <w:p w14:paraId="4BE0EB79" w14:textId="5FD8EA0E" w:rsidR="00EC5A05" w:rsidRDefault="00794172" w:rsidP="00EC5A05">
      <w:pPr>
        <w:pStyle w:val="Akapitzlist"/>
        <w:numPr>
          <w:ilvl w:val="0"/>
          <w:numId w:val="22"/>
        </w:numPr>
        <w:suppressAutoHyphens w:val="0"/>
        <w:spacing w:line="360" w:lineRule="auto"/>
        <w:ind w:left="357" w:hanging="357"/>
        <w:rPr>
          <w:rFonts w:asciiTheme="minorHAnsi" w:hAnsiTheme="minorHAnsi"/>
        </w:rPr>
      </w:pPr>
      <w:r w:rsidRPr="008F0E02">
        <w:rPr>
          <w:rFonts w:asciiTheme="minorHAnsi" w:hAnsiTheme="minorHAnsi"/>
        </w:rPr>
        <w:t>Brak poniesionych wydatków w ramach Przedsięwzięci</w:t>
      </w:r>
      <w:r w:rsidR="2C894238" w:rsidRPr="008F0E02">
        <w:rPr>
          <w:rFonts w:asciiTheme="minorHAnsi" w:hAnsiTheme="minorHAnsi"/>
        </w:rPr>
        <w:t>a</w:t>
      </w:r>
      <w:r w:rsidRPr="008F0E02">
        <w:rPr>
          <w:rFonts w:asciiTheme="minorHAnsi" w:hAnsiTheme="minorHAnsi"/>
        </w:rPr>
        <w:t xml:space="preserve"> nie zwalnia Ostatecznego odbiorcy wsparcia z obowiązku przedkładania Jednostce wspierającej, w terminie określonym w § </w:t>
      </w:r>
      <w:r w:rsidR="004A2567" w:rsidRPr="57E72A36">
        <w:rPr>
          <w:rFonts w:asciiTheme="minorHAnsi" w:hAnsiTheme="minorHAnsi" w:cstheme="minorBidi"/>
        </w:rPr>
        <w:t>8</w:t>
      </w:r>
      <w:r w:rsidRPr="008F0E02">
        <w:rPr>
          <w:rFonts w:asciiTheme="minorHAnsi" w:hAnsiTheme="minorHAnsi"/>
        </w:rPr>
        <w:t xml:space="preserve"> ust. </w:t>
      </w:r>
      <w:r w:rsidR="00EC4493" w:rsidRPr="57E72A36">
        <w:rPr>
          <w:rFonts w:asciiTheme="minorHAnsi" w:hAnsiTheme="minorHAnsi" w:cstheme="minorBidi"/>
        </w:rPr>
        <w:t>6</w:t>
      </w:r>
      <w:r w:rsidR="67E1BB19" w:rsidRPr="57E72A36">
        <w:rPr>
          <w:rFonts w:asciiTheme="minorHAnsi" w:hAnsiTheme="minorHAnsi" w:cstheme="minorBidi"/>
        </w:rPr>
        <w:t xml:space="preserve"> i 8</w:t>
      </w:r>
      <w:r w:rsidRPr="008F0E02">
        <w:rPr>
          <w:rFonts w:asciiTheme="minorHAnsi" w:hAnsiTheme="minorHAnsi"/>
        </w:rPr>
        <w:t>, wniosku o płatność wraz z wypełnioną częścią sprawozdawczą z realizacji Przedsięwzięcia.</w:t>
      </w:r>
    </w:p>
    <w:p w14:paraId="11A4AEEA" w14:textId="6031EC11" w:rsidR="00EC5A05" w:rsidRPr="00EC5A05" w:rsidRDefault="0F6281D8"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eastAsia="Calibri" w:hAnsiTheme="minorHAnsi"/>
          <w:color w:val="000000" w:themeColor="text1"/>
        </w:rPr>
        <w:t xml:space="preserve">Ostateczny odbiorca wsparcia jest zobowiązany do przedłożenia Jednostce wspierającej </w:t>
      </w:r>
      <w:r w:rsidR="00507DF5" w:rsidRPr="00EC5A05">
        <w:rPr>
          <w:rFonts w:asciiTheme="minorHAnsi" w:eastAsia="Calibri" w:hAnsiTheme="minorHAnsi"/>
          <w:color w:val="000000" w:themeColor="text1"/>
        </w:rPr>
        <w:t xml:space="preserve">aktualizacji </w:t>
      </w:r>
      <w:r w:rsidRPr="00EC5A05">
        <w:rPr>
          <w:rFonts w:asciiTheme="minorHAnsi" w:eastAsia="Calibri" w:hAnsiTheme="minorHAnsi"/>
          <w:color w:val="000000" w:themeColor="text1"/>
        </w:rPr>
        <w:t>harmonogramu pł</w:t>
      </w:r>
      <w:r w:rsidRPr="00EC5A05">
        <w:rPr>
          <w:rFonts w:asciiTheme="minorHAnsi" w:eastAsia="Calibri" w:hAnsiTheme="minorHAnsi"/>
        </w:rPr>
        <w:t>atności</w:t>
      </w:r>
      <w:r w:rsidR="0036460C" w:rsidRPr="71FBE392">
        <w:rPr>
          <w:rFonts w:asciiTheme="minorHAnsi" w:eastAsia="Calibri" w:hAnsiTheme="minorHAnsi" w:cstheme="minorBidi"/>
        </w:rPr>
        <w:t xml:space="preserve">, </w:t>
      </w:r>
      <w:r w:rsidRPr="00EC5A05">
        <w:rPr>
          <w:rFonts w:asciiTheme="minorHAnsi" w:eastAsia="Calibri" w:hAnsiTheme="minorHAnsi"/>
        </w:rPr>
        <w:t xml:space="preserve">każdorazowo wraz z </w:t>
      </w:r>
      <w:r w:rsidRPr="007D3F38">
        <w:rPr>
          <w:rFonts w:asciiTheme="minorHAnsi" w:eastAsia="Calibri" w:hAnsiTheme="minorHAnsi"/>
        </w:rPr>
        <w:t>wnioskiem o płatność.</w:t>
      </w:r>
    </w:p>
    <w:p w14:paraId="39FA093A" w14:textId="2CFA192D" w:rsidR="00C77D10" w:rsidRPr="00EC5A05" w:rsidRDefault="00B67616"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hAnsiTheme="minorHAnsi"/>
          <w:color w:val="000000" w:themeColor="text1"/>
        </w:rPr>
        <w:t>Aktualizacja</w:t>
      </w:r>
      <w:r w:rsidR="00794172" w:rsidRPr="00EC5A05">
        <w:rPr>
          <w:rFonts w:asciiTheme="minorHAnsi" w:hAnsiTheme="minorHAnsi"/>
          <w:color w:val="000000" w:themeColor="text1"/>
        </w:rPr>
        <w:t xml:space="preserve"> harmonogramu płatności</w:t>
      </w:r>
      <w:r w:rsidRPr="00EC5A05">
        <w:rPr>
          <w:rFonts w:asciiTheme="minorHAnsi" w:hAnsiTheme="minorHAnsi"/>
          <w:color w:val="000000" w:themeColor="text1"/>
        </w:rPr>
        <w:t xml:space="preserve"> jest skuteczna, pod warunkiem</w:t>
      </w:r>
      <w:r w:rsidR="00713600" w:rsidRPr="00EC5A05">
        <w:rPr>
          <w:rFonts w:asciiTheme="minorHAnsi" w:hAnsiTheme="minorHAnsi"/>
          <w:color w:val="000000" w:themeColor="text1"/>
        </w:rPr>
        <w:t xml:space="preserve"> jej</w:t>
      </w:r>
      <w:r w:rsidRPr="00EC5A05">
        <w:rPr>
          <w:rFonts w:asciiTheme="minorHAnsi" w:hAnsiTheme="minorHAnsi"/>
          <w:color w:val="000000" w:themeColor="text1"/>
        </w:rPr>
        <w:t xml:space="preserve"> akceptacji przez Jednostkę wspierającą. Jednostka wspierająca akceptuje lub odrzuca zmianę harmonogramu płatności w CST2021.</w:t>
      </w:r>
      <w:r w:rsidR="00794172" w:rsidRPr="00EC5A05">
        <w:rPr>
          <w:rFonts w:asciiTheme="minorHAnsi" w:hAnsiTheme="minorHAnsi"/>
          <w:color w:val="000000" w:themeColor="text1"/>
        </w:rPr>
        <w:t xml:space="preserve"> W przypadku niedostępności CST2021 stosuje się postanowienia § </w:t>
      </w:r>
      <w:r w:rsidR="00794172" w:rsidRPr="00EC5A05">
        <w:rPr>
          <w:rFonts w:asciiTheme="minorHAnsi" w:hAnsiTheme="minorHAnsi" w:cstheme="minorHAnsi"/>
          <w:color w:val="000000" w:themeColor="text1"/>
        </w:rPr>
        <w:t>1</w:t>
      </w:r>
      <w:r w:rsidR="00851210" w:rsidRPr="00EC5A05">
        <w:rPr>
          <w:rFonts w:asciiTheme="minorHAnsi" w:hAnsiTheme="minorHAnsi" w:cstheme="minorHAnsi"/>
          <w:color w:val="000000" w:themeColor="text1"/>
        </w:rPr>
        <w:t>3</w:t>
      </w:r>
      <w:r w:rsidR="00794172" w:rsidRPr="00EC5A05">
        <w:rPr>
          <w:rFonts w:asciiTheme="minorHAnsi" w:hAnsiTheme="minorHAnsi"/>
          <w:color w:val="000000" w:themeColor="text1"/>
        </w:rPr>
        <w:t xml:space="preserve"> ust. 8.</w:t>
      </w:r>
    </w:p>
    <w:p w14:paraId="14F814CB" w14:textId="48598897" w:rsidR="00EC5A05" w:rsidRPr="00EC5A05" w:rsidRDefault="00794172" w:rsidP="00EC5A05">
      <w:pPr>
        <w:pStyle w:val="Akapitzlist"/>
        <w:numPr>
          <w:ilvl w:val="0"/>
          <w:numId w:val="22"/>
        </w:numPr>
        <w:suppressAutoHyphens w:val="0"/>
        <w:spacing w:line="360" w:lineRule="auto"/>
        <w:ind w:left="357" w:hanging="357"/>
        <w:rPr>
          <w:rFonts w:asciiTheme="minorHAnsi" w:hAnsiTheme="minorHAnsi"/>
        </w:rPr>
      </w:pPr>
      <w:r w:rsidRPr="7D161C08">
        <w:rPr>
          <w:rFonts w:asciiTheme="minorHAnsi" w:hAnsiTheme="minorHAnsi"/>
          <w:color w:val="000000" w:themeColor="text1"/>
        </w:rPr>
        <w:t xml:space="preserve">Ostateczny odbiorca wsparcia zobowiązany jest do złożenia pierwszego </w:t>
      </w:r>
      <w:r w:rsidR="00CE21E0" w:rsidRPr="7D161C08">
        <w:rPr>
          <w:rFonts w:asciiTheme="minorHAnsi" w:hAnsiTheme="minorHAnsi"/>
          <w:color w:val="000000" w:themeColor="text1"/>
        </w:rPr>
        <w:t>h</w:t>
      </w:r>
      <w:r w:rsidRPr="7D161C08">
        <w:rPr>
          <w:rFonts w:asciiTheme="minorHAnsi" w:hAnsiTheme="minorHAnsi"/>
          <w:color w:val="000000" w:themeColor="text1"/>
        </w:rPr>
        <w:t xml:space="preserve">armonogramu płatności w dniu zawarcia Porozumienia, według wzoru stanowiącego </w:t>
      </w:r>
      <w:r w:rsidR="00115EF1" w:rsidRPr="7D161C08">
        <w:rPr>
          <w:rFonts w:asciiTheme="minorHAnsi" w:hAnsiTheme="minorHAnsi"/>
          <w:color w:val="000000" w:themeColor="text1"/>
        </w:rPr>
        <w:t>z</w:t>
      </w:r>
      <w:r w:rsidRPr="7D161C08">
        <w:rPr>
          <w:rFonts w:asciiTheme="minorHAnsi" w:hAnsiTheme="minorHAnsi"/>
          <w:color w:val="000000" w:themeColor="text1"/>
        </w:rPr>
        <w:t xml:space="preserve">ałącznik nr </w:t>
      </w:r>
      <w:r w:rsidR="005A1162">
        <w:rPr>
          <w:rFonts w:asciiTheme="minorHAnsi" w:hAnsiTheme="minorHAnsi" w:cstheme="minorBidi"/>
          <w:color w:val="000000" w:themeColor="text1"/>
        </w:rPr>
        <w:t>5</w:t>
      </w:r>
      <w:r w:rsidRPr="7D161C08">
        <w:rPr>
          <w:rFonts w:asciiTheme="minorHAnsi" w:hAnsiTheme="minorHAnsi"/>
          <w:color w:val="000000" w:themeColor="text1"/>
        </w:rPr>
        <w:t xml:space="preserve"> do </w:t>
      </w:r>
      <w:r w:rsidR="00CE21E0" w:rsidRPr="7D161C08">
        <w:rPr>
          <w:rFonts w:asciiTheme="minorHAnsi" w:hAnsiTheme="minorHAnsi"/>
          <w:color w:val="000000" w:themeColor="text1"/>
        </w:rPr>
        <w:t>Porozumienia</w:t>
      </w:r>
      <w:r w:rsidRPr="7D161C08">
        <w:rPr>
          <w:rFonts w:asciiTheme="minorHAnsi" w:hAnsiTheme="minorHAnsi"/>
          <w:color w:val="000000" w:themeColor="text1"/>
        </w:rPr>
        <w:t xml:space="preserve">. Kolejne </w:t>
      </w:r>
      <w:r w:rsidR="00CE21E0" w:rsidRPr="7D161C08">
        <w:rPr>
          <w:rFonts w:asciiTheme="minorHAnsi" w:hAnsiTheme="minorHAnsi"/>
          <w:color w:val="000000" w:themeColor="text1"/>
        </w:rPr>
        <w:t>h</w:t>
      </w:r>
      <w:r w:rsidRPr="7D161C08">
        <w:rPr>
          <w:rFonts w:asciiTheme="minorHAnsi" w:hAnsiTheme="minorHAnsi"/>
          <w:color w:val="000000" w:themeColor="text1"/>
        </w:rPr>
        <w:t xml:space="preserve">armonogramy płatności są składane przez Ostatecznego odbiorcę wsparcia za pomocą CST2021 w trybie i na zasadach określonych w ust. </w:t>
      </w:r>
      <w:r w:rsidRPr="7D161C08">
        <w:rPr>
          <w:rFonts w:asciiTheme="minorHAnsi" w:hAnsiTheme="minorHAnsi" w:cstheme="minorBidi"/>
          <w:color w:val="000000" w:themeColor="text1"/>
        </w:rPr>
        <w:t>1</w:t>
      </w:r>
      <w:r w:rsidR="005E5F08">
        <w:rPr>
          <w:rFonts w:asciiTheme="minorHAnsi" w:hAnsiTheme="minorHAnsi" w:cstheme="minorBidi"/>
          <w:color w:val="000000" w:themeColor="text1"/>
        </w:rPr>
        <w:t>8</w:t>
      </w:r>
      <w:r w:rsidR="00D127AD">
        <w:rPr>
          <w:rFonts w:asciiTheme="minorHAnsi" w:hAnsiTheme="minorHAnsi" w:cstheme="minorBidi"/>
          <w:color w:val="000000" w:themeColor="text1"/>
        </w:rPr>
        <w:t>.</w:t>
      </w:r>
      <w:r w:rsidRPr="7D161C08">
        <w:rPr>
          <w:rFonts w:asciiTheme="minorHAnsi" w:hAnsiTheme="minorHAnsi"/>
          <w:color w:val="000000" w:themeColor="text1"/>
        </w:rPr>
        <w:t xml:space="preserve"> W przypadku niedostępności CST2021, Ostateczny odbiorca wsparcia zobowiązany jest do wprowadzenia </w:t>
      </w:r>
      <w:r w:rsidR="00713600" w:rsidRPr="7D161C08">
        <w:rPr>
          <w:rFonts w:asciiTheme="minorHAnsi" w:hAnsiTheme="minorHAnsi"/>
          <w:color w:val="000000" w:themeColor="text1"/>
        </w:rPr>
        <w:t>h</w:t>
      </w:r>
      <w:r w:rsidRPr="7D161C08">
        <w:rPr>
          <w:rFonts w:asciiTheme="minorHAnsi" w:hAnsiTheme="minorHAnsi"/>
          <w:color w:val="000000" w:themeColor="text1"/>
        </w:rPr>
        <w:t>armonogramu płatności do CST2021 w terminie 3 dni od dnia nadania uprawnień lub usunięcia awarii CST2021.</w:t>
      </w:r>
    </w:p>
    <w:p w14:paraId="05793469" w14:textId="77777777" w:rsidR="00EC5A05" w:rsidRPr="00EC5A05" w:rsidRDefault="00116208"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hAnsiTheme="minorHAnsi" w:cstheme="minorBidi"/>
          <w:lang w:eastAsia="en-US"/>
        </w:rPr>
        <w:t>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wstrzymać wypłatę wsparcia.</w:t>
      </w:r>
    </w:p>
    <w:p w14:paraId="16230C10" w14:textId="16D506F9" w:rsidR="00D86D21" w:rsidRPr="00EC5A05" w:rsidRDefault="00D86D21" w:rsidP="00EC5A05">
      <w:pPr>
        <w:pStyle w:val="Akapitzlist"/>
        <w:numPr>
          <w:ilvl w:val="0"/>
          <w:numId w:val="22"/>
        </w:numPr>
        <w:suppressAutoHyphens w:val="0"/>
        <w:spacing w:line="360" w:lineRule="auto"/>
        <w:ind w:left="357" w:hanging="357"/>
        <w:rPr>
          <w:rFonts w:asciiTheme="minorHAnsi" w:hAnsiTheme="minorHAnsi"/>
        </w:rPr>
      </w:pPr>
      <w:r w:rsidRPr="00EC5A05">
        <w:rPr>
          <w:rFonts w:asciiTheme="minorHAnsi" w:hAnsiTheme="minorHAnsi"/>
        </w:rPr>
        <w:t xml:space="preserve">Pozytywna weryfikacja wniosku o płatność nie wyklucza stwierdzenia </w:t>
      </w:r>
      <w:r w:rsidR="003F258E" w:rsidRPr="00EC5A05">
        <w:rPr>
          <w:rFonts w:asciiTheme="minorHAnsi" w:hAnsiTheme="minorHAnsi"/>
        </w:rPr>
        <w:t>niekwalifikowalności</w:t>
      </w:r>
      <w:r w:rsidRPr="00EC5A05">
        <w:rPr>
          <w:rFonts w:asciiTheme="minorHAnsi" w:hAnsiTheme="minorHAnsi"/>
        </w:rPr>
        <w:t xml:space="preserve"> wydatków w późniejszym okresie. To samo dotyczy pozytywnych wyników kontroli lub innych działań podejmowanych na podstawie Porozumienia. W przypadku stwierdzenia </w:t>
      </w:r>
      <w:r w:rsidR="003F258E" w:rsidRPr="00EC5A05">
        <w:rPr>
          <w:rFonts w:asciiTheme="minorHAnsi" w:hAnsiTheme="minorHAnsi"/>
        </w:rPr>
        <w:t>niekwalifikowalności</w:t>
      </w:r>
      <w:r w:rsidRPr="00EC5A05">
        <w:rPr>
          <w:rFonts w:asciiTheme="minorHAnsi" w:hAnsiTheme="minorHAnsi"/>
        </w:rPr>
        <w:t xml:space="preserve"> wydatków w toku innych czynności </w:t>
      </w:r>
      <w:r w:rsidRPr="00EC5A05">
        <w:rPr>
          <w:rFonts w:asciiTheme="minorHAnsi" w:hAnsiTheme="minorHAnsi"/>
        </w:rPr>
        <w:lastRenderedPageBreak/>
        <w:t>kontrolnych lub w ramach ponownej weryfikacji wniosku, kwota wydatków objętych wnioskiem podlega pomniejszeniu.</w:t>
      </w:r>
    </w:p>
    <w:p w14:paraId="7E5A4BF7" w14:textId="01B096C3" w:rsidR="008A6A25" w:rsidRPr="008F0E02" w:rsidRDefault="008A6A25" w:rsidP="00411A2A">
      <w:pPr>
        <w:pStyle w:val="Nagwek2"/>
        <w:tabs>
          <w:tab w:val="clear" w:pos="180"/>
        </w:tabs>
        <w:rPr>
          <w:rFonts w:asciiTheme="minorHAnsi" w:hAnsiTheme="minorHAnsi"/>
        </w:rPr>
      </w:pPr>
      <w:r w:rsidRPr="000F3A88">
        <w:rPr>
          <w:rFonts w:asciiTheme="minorHAnsi" w:hAnsiTheme="minorHAnsi" w:cstheme="minorHAnsi"/>
        </w:rPr>
        <w:t xml:space="preserve">§ </w:t>
      </w:r>
      <w:r w:rsidR="00A70A5A" w:rsidRPr="000F3A88">
        <w:rPr>
          <w:rFonts w:asciiTheme="minorHAnsi" w:hAnsiTheme="minorHAnsi" w:cstheme="minorHAnsi"/>
        </w:rPr>
        <w:t>10</w:t>
      </w:r>
      <w:r w:rsidRPr="008F0E02">
        <w:rPr>
          <w:rFonts w:asciiTheme="minorHAnsi" w:hAnsiTheme="minorHAnsi"/>
        </w:rPr>
        <w:t>.</w:t>
      </w:r>
      <w:r w:rsidR="0004725B" w:rsidRPr="008F0E02">
        <w:rPr>
          <w:rFonts w:asciiTheme="minorHAnsi" w:hAnsiTheme="minorHAnsi"/>
        </w:rPr>
        <w:t xml:space="preserve"> Wydatki niekwalifikowalne w toku weryfikacji wniosków o płatność</w:t>
      </w:r>
    </w:p>
    <w:p w14:paraId="76EB9127" w14:textId="1882F4B5" w:rsidR="00411A2A" w:rsidRPr="004D457F" w:rsidRDefault="1230AE61" w:rsidP="1726F006">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Bidi"/>
          <w:sz w:val="28"/>
          <w:szCs w:val="28"/>
        </w:rPr>
      </w:pPr>
      <w:r w:rsidRPr="1726F006">
        <w:rPr>
          <w:rFonts w:asciiTheme="minorHAnsi" w:hAnsiTheme="minorHAnsi" w:cstheme="minorBidi"/>
        </w:rPr>
        <w:t>Jeżeli zostanie stwierdzone, że Ostateczny odbiorca wsparcia</w:t>
      </w:r>
      <w:r w:rsidR="00B75BCE" w:rsidRPr="1726F006">
        <w:rPr>
          <w:rFonts w:asciiTheme="minorHAnsi" w:hAnsiTheme="minorHAnsi"/>
        </w:rPr>
        <w:t xml:space="preserve">, </w:t>
      </w:r>
      <w:r w:rsidR="00B75BCE" w:rsidRPr="1726F006">
        <w:rPr>
          <w:rFonts w:asciiTheme="minorHAnsi" w:eastAsiaTheme="minorEastAsia" w:hAnsiTheme="minorHAnsi"/>
        </w:rPr>
        <w:t>Partner i/lub Podmiot upoważniony do ponoszenia wydatków</w:t>
      </w:r>
      <w:r w:rsidRPr="1726F006">
        <w:rPr>
          <w:rFonts w:asciiTheme="minorHAnsi" w:eastAsiaTheme="minorEastAsia" w:hAnsiTheme="minorHAnsi" w:cstheme="minorBidi"/>
        </w:rPr>
        <w:t xml:space="preserve"> </w:t>
      </w:r>
      <w:r w:rsidRPr="1726F006">
        <w:rPr>
          <w:rFonts w:asciiTheme="minorHAnsi" w:hAnsiTheme="minorHAnsi" w:cstheme="minorBidi"/>
        </w:rPr>
        <w:t xml:space="preserve">wykorzystał całość lub część wsparcia niezgodnie z przeznaczeniem, </w:t>
      </w:r>
      <w:r w:rsidR="30853049" w:rsidRPr="1726F006">
        <w:rPr>
          <w:rFonts w:asciiTheme="minorHAnsi" w:hAnsiTheme="minorHAnsi" w:cstheme="minorBidi"/>
        </w:rPr>
        <w:t>z naruszeniem</w:t>
      </w:r>
      <w:r w:rsidRPr="1726F006">
        <w:rPr>
          <w:rFonts w:asciiTheme="minorHAnsi" w:hAnsiTheme="minorHAnsi" w:cstheme="minorBidi"/>
        </w:rPr>
        <w:t xml:space="preserve"> procedur</w:t>
      </w:r>
      <w:r w:rsidR="00F305A9" w:rsidRPr="1726F006">
        <w:rPr>
          <w:rFonts w:asciiTheme="minorHAnsi" w:hAnsiTheme="minorHAnsi" w:cstheme="minorBidi"/>
        </w:rPr>
        <w:t xml:space="preserve"> (w tym postanowień Porozumienia)</w:t>
      </w:r>
      <w:r w:rsidRPr="1726F006">
        <w:rPr>
          <w:rFonts w:asciiTheme="minorHAnsi" w:hAnsiTheme="minorHAnsi" w:cstheme="minorBidi"/>
        </w:rPr>
        <w:t xml:space="preserve">, lub pobrał część lub całość wsparcia w sposób nienależny albo w nadmiernej wysokości, Jednostka wspierająca </w:t>
      </w:r>
      <w:r w:rsidR="0A52FC01" w:rsidRPr="1726F006">
        <w:rPr>
          <w:rFonts w:asciiTheme="minorHAnsi" w:hAnsiTheme="minorHAnsi" w:cstheme="minorBidi"/>
        </w:rPr>
        <w:t>uznaje wydatki za niekwalifikowalne</w:t>
      </w:r>
      <w:r w:rsidRPr="1726F006">
        <w:rPr>
          <w:rFonts w:asciiTheme="minorHAnsi" w:hAnsiTheme="minorHAnsi" w:cstheme="minorBidi"/>
        </w:rPr>
        <w:t xml:space="preserve"> oraz informuje o powyższym Ostatecznego odbiorcę wsparcia</w:t>
      </w:r>
      <w:r w:rsidR="0A52FC01" w:rsidRPr="1726F006">
        <w:rPr>
          <w:rFonts w:asciiTheme="minorHAnsi" w:hAnsiTheme="minorHAnsi" w:cstheme="minorBidi"/>
        </w:rPr>
        <w:t xml:space="preserve"> za pośrednictwem systemu CST2021</w:t>
      </w:r>
      <w:r w:rsidRPr="1726F006">
        <w:rPr>
          <w:rFonts w:asciiTheme="minorHAnsi" w:hAnsiTheme="minorHAnsi" w:cstheme="minorBidi"/>
        </w:rPr>
        <w:t>. Jeżeli przesłanki, o których mowa w zdaniu poprzednim wystąpią po zatwierdzeniu wniosku o płatność, Jednostka wspierająca dokonuje korekty zatwierdzonych wydatków kwalifikowanych w ramach wniosku o płatność.</w:t>
      </w:r>
      <w:r w:rsidR="305047F5" w:rsidRPr="1726F006">
        <w:rPr>
          <w:rFonts w:asciiTheme="minorHAnsi" w:hAnsiTheme="minorHAnsi" w:cstheme="minorBidi"/>
        </w:rPr>
        <w:t xml:space="preserve"> </w:t>
      </w:r>
      <w:r w:rsidR="1D4790E5" w:rsidRPr="1726F006">
        <w:rPr>
          <w:rFonts w:asciiTheme="minorHAnsi" w:hAnsiTheme="minorHAnsi" w:cstheme="minorBidi"/>
        </w:rPr>
        <w:t xml:space="preserve">O dokonanym pomniejszeniu Jednostka wspierająca powiadamia Ostatecznego odbiorcę </w:t>
      </w:r>
      <w:r w:rsidR="4EB7223B" w:rsidRPr="1726F006">
        <w:rPr>
          <w:rFonts w:asciiTheme="minorHAnsi" w:hAnsiTheme="minorHAnsi" w:cstheme="minorBidi"/>
        </w:rPr>
        <w:t>wsparcia</w:t>
      </w:r>
      <w:r w:rsidR="1D4790E5" w:rsidRPr="1726F006">
        <w:rPr>
          <w:rFonts w:asciiTheme="minorHAnsi" w:hAnsiTheme="minorHAnsi" w:cstheme="minorBidi"/>
        </w:rPr>
        <w:t xml:space="preserve"> w pisemnej informacji, o której mowa w § </w:t>
      </w:r>
      <w:r w:rsidR="4EB7223B" w:rsidRPr="1726F006">
        <w:rPr>
          <w:rFonts w:asciiTheme="minorHAnsi" w:hAnsiTheme="minorHAnsi" w:cstheme="minorBidi"/>
        </w:rPr>
        <w:t>9</w:t>
      </w:r>
      <w:r w:rsidR="1D4790E5" w:rsidRPr="1726F006">
        <w:rPr>
          <w:rFonts w:asciiTheme="minorHAnsi" w:hAnsiTheme="minorHAnsi" w:cstheme="minorBidi"/>
        </w:rPr>
        <w:t xml:space="preserve"> ust. 1</w:t>
      </w:r>
      <w:r w:rsidR="006229D9" w:rsidRPr="1726F006">
        <w:rPr>
          <w:rFonts w:asciiTheme="minorHAnsi" w:hAnsiTheme="minorHAnsi" w:cstheme="minorBidi"/>
        </w:rPr>
        <w:t>2</w:t>
      </w:r>
      <w:r w:rsidR="31EDA2B3" w:rsidRPr="1726F006">
        <w:rPr>
          <w:rFonts w:asciiTheme="minorHAnsi" w:hAnsiTheme="minorHAnsi" w:cstheme="minorBidi"/>
        </w:rPr>
        <w:t xml:space="preserve"> </w:t>
      </w:r>
      <w:r w:rsidR="1D4790E5" w:rsidRPr="1726F006">
        <w:rPr>
          <w:rFonts w:asciiTheme="minorHAnsi" w:hAnsiTheme="minorHAnsi" w:cstheme="minorBidi"/>
        </w:rPr>
        <w:t>-1</w:t>
      </w:r>
      <w:r w:rsidR="006229D9" w:rsidRPr="1726F006">
        <w:rPr>
          <w:rFonts w:asciiTheme="minorHAnsi" w:hAnsiTheme="minorHAnsi" w:cstheme="minorBidi"/>
        </w:rPr>
        <w:t>3</w:t>
      </w:r>
      <w:r w:rsidR="1D4790E5" w:rsidRPr="1726F006">
        <w:rPr>
          <w:rFonts w:asciiTheme="minorHAnsi" w:hAnsiTheme="minorHAnsi" w:cstheme="minorBidi"/>
        </w:rPr>
        <w:t>.</w:t>
      </w:r>
    </w:p>
    <w:p w14:paraId="3D3836F9" w14:textId="077E1CF0" w:rsidR="00411A2A" w:rsidRPr="0082733F" w:rsidRDefault="61948EBD" w:rsidP="31074248">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Bidi"/>
          <w:sz w:val="28"/>
          <w:szCs w:val="28"/>
        </w:rPr>
      </w:pPr>
      <w:r w:rsidRPr="31074248">
        <w:rPr>
          <w:rFonts w:asciiTheme="minorHAnsi" w:hAnsiTheme="minorHAnsi"/>
        </w:rPr>
        <w:t>Ostateczny odbiorca wsparcia</w:t>
      </w:r>
      <w:r w:rsidR="51B33DB4" w:rsidRPr="31074248">
        <w:rPr>
          <w:rFonts w:asciiTheme="minorHAnsi" w:hAnsiTheme="minorHAnsi"/>
        </w:rPr>
        <w:t xml:space="preserve"> </w:t>
      </w:r>
      <w:r w:rsidR="15EEB5BC" w:rsidRPr="31074248">
        <w:rPr>
          <w:rFonts w:asciiTheme="minorHAnsi" w:hAnsiTheme="minorHAnsi"/>
        </w:rPr>
        <w:t>ma prawo wnieść w terminie 14 dni od dnia otrzymania informacji, o której mowa</w:t>
      </w:r>
      <w:r w:rsidR="15EEB5BC" w:rsidRPr="31074248">
        <w:rPr>
          <w:rFonts w:asciiTheme="minorHAnsi" w:hAnsiTheme="minorHAnsi"/>
          <w:color w:val="FF0000"/>
        </w:rPr>
        <w:t xml:space="preserve"> </w:t>
      </w:r>
      <w:r w:rsidR="15EEB5BC" w:rsidRPr="31074248">
        <w:rPr>
          <w:rFonts w:asciiTheme="minorHAnsi" w:hAnsiTheme="minorHAnsi"/>
        </w:rPr>
        <w:t xml:space="preserve">w § </w:t>
      </w:r>
      <w:r w:rsidR="47648577" w:rsidRPr="31074248">
        <w:rPr>
          <w:rFonts w:asciiTheme="minorHAnsi" w:hAnsiTheme="minorHAnsi" w:cstheme="minorBidi"/>
        </w:rPr>
        <w:t>9</w:t>
      </w:r>
      <w:r w:rsidR="15EEB5BC" w:rsidRPr="31074248">
        <w:rPr>
          <w:rFonts w:asciiTheme="minorHAnsi" w:hAnsiTheme="minorHAnsi"/>
        </w:rPr>
        <w:t xml:space="preserve"> ust. </w:t>
      </w:r>
      <w:r w:rsidR="2FB9EA9C" w:rsidRPr="31074248">
        <w:rPr>
          <w:rFonts w:asciiTheme="minorHAnsi" w:hAnsiTheme="minorHAnsi" w:cstheme="minorBidi"/>
        </w:rPr>
        <w:t>1</w:t>
      </w:r>
      <w:r w:rsidR="00351E99">
        <w:rPr>
          <w:rFonts w:asciiTheme="minorHAnsi" w:hAnsiTheme="minorHAnsi" w:cstheme="minorBidi"/>
        </w:rPr>
        <w:t>2</w:t>
      </w:r>
      <w:r w:rsidR="2BC5314C" w:rsidRPr="31074248">
        <w:rPr>
          <w:rFonts w:asciiTheme="minorHAnsi" w:hAnsiTheme="minorHAnsi" w:cstheme="minorBidi"/>
        </w:rPr>
        <w:t>-</w:t>
      </w:r>
      <w:r w:rsidR="3C0030B1" w:rsidRPr="31074248">
        <w:rPr>
          <w:rFonts w:asciiTheme="minorHAnsi" w:hAnsiTheme="minorHAnsi"/>
        </w:rPr>
        <w:t>1</w:t>
      </w:r>
      <w:r w:rsidR="00351E99">
        <w:rPr>
          <w:rFonts w:asciiTheme="minorHAnsi" w:hAnsiTheme="minorHAnsi"/>
        </w:rPr>
        <w:t>3</w:t>
      </w:r>
      <w:r w:rsidR="003D2913">
        <w:rPr>
          <w:rFonts w:asciiTheme="minorHAnsi" w:hAnsiTheme="minorHAnsi"/>
        </w:rPr>
        <w:t>,</w:t>
      </w:r>
      <w:r w:rsidR="15EEB5BC" w:rsidRPr="31074248">
        <w:rPr>
          <w:rFonts w:asciiTheme="minorHAnsi" w:hAnsiTheme="minorHAnsi"/>
        </w:rPr>
        <w:t xml:space="preserve"> zastrzeżenia do ustaleń </w:t>
      </w:r>
      <w:r w:rsidRPr="31074248">
        <w:rPr>
          <w:rFonts w:asciiTheme="minorHAnsi" w:hAnsiTheme="minorHAnsi"/>
        </w:rPr>
        <w:t>Jednostki wspierającej</w:t>
      </w:r>
      <w:r w:rsidR="15EEB5BC" w:rsidRPr="31074248">
        <w:rPr>
          <w:rFonts w:asciiTheme="minorHAnsi" w:hAnsiTheme="minorHAnsi"/>
        </w:rPr>
        <w:t xml:space="preserve"> w zakresie wydatków </w:t>
      </w:r>
      <w:r w:rsidR="482AD82C" w:rsidRPr="31074248">
        <w:rPr>
          <w:rFonts w:asciiTheme="minorHAnsi" w:hAnsiTheme="minorHAnsi"/>
        </w:rPr>
        <w:t>uznanych za</w:t>
      </w:r>
      <w:r w:rsidR="15EEB5BC" w:rsidRPr="31074248">
        <w:rPr>
          <w:rFonts w:asciiTheme="minorHAnsi" w:hAnsiTheme="minorHAnsi"/>
        </w:rPr>
        <w:t xml:space="preserve"> niekwalifikowaln</w:t>
      </w:r>
      <w:r w:rsidR="59E8F038" w:rsidRPr="31074248">
        <w:rPr>
          <w:rFonts w:asciiTheme="minorHAnsi" w:hAnsiTheme="minorHAnsi"/>
        </w:rPr>
        <w:t>e</w:t>
      </w:r>
      <w:r w:rsidR="15EEB5BC" w:rsidRPr="31074248">
        <w:rPr>
          <w:rFonts w:asciiTheme="minorHAnsi" w:hAnsiTheme="minorHAnsi"/>
        </w:rPr>
        <w:t>.</w:t>
      </w:r>
    </w:p>
    <w:p w14:paraId="1ECECDB6" w14:textId="77777777" w:rsidR="00411A2A" w:rsidRPr="004D457F" w:rsidRDefault="2F618D17"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 xml:space="preserve">Termin, o którym mowa w ust. </w:t>
      </w:r>
      <w:r w:rsidR="5CF7A2AC" w:rsidRPr="00411A2A">
        <w:rPr>
          <w:rFonts w:asciiTheme="minorHAnsi" w:hAnsiTheme="minorHAnsi"/>
        </w:rPr>
        <w:t>2</w:t>
      </w:r>
      <w:r w:rsidRPr="00411A2A">
        <w:rPr>
          <w:rFonts w:asciiTheme="minorHAnsi" w:hAnsiTheme="minorHAnsi"/>
        </w:rPr>
        <w:t xml:space="preserve">, może być przedłużony przez </w:t>
      </w:r>
      <w:r w:rsidR="5D9C11DB" w:rsidRPr="00411A2A">
        <w:rPr>
          <w:rFonts w:asciiTheme="minorHAnsi" w:hAnsiTheme="minorHAnsi"/>
        </w:rPr>
        <w:t>Jednostkę wspierającą</w:t>
      </w:r>
      <w:r w:rsidRPr="00411A2A">
        <w:rPr>
          <w:rFonts w:asciiTheme="minorHAnsi" w:hAnsiTheme="minorHAnsi"/>
        </w:rPr>
        <w:t xml:space="preserve"> na czas oznaczony, na</w:t>
      </w:r>
      <w:r w:rsidR="71E0EED9" w:rsidRPr="00411A2A">
        <w:rPr>
          <w:rFonts w:asciiTheme="minorHAnsi" w:hAnsiTheme="minorHAnsi"/>
        </w:rPr>
        <w:t xml:space="preserve"> umotywowany</w:t>
      </w:r>
      <w:r w:rsidRPr="00411A2A">
        <w:rPr>
          <w:rFonts w:asciiTheme="minorHAnsi" w:hAnsiTheme="minorHAnsi"/>
        </w:rPr>
        <w:t xml:space="preserve"> wniosek </w:t>
      </w:r>
      <w:r w:rsidR="5D9C11DB" w:rsidRPr="00411A2A">
        <w:rPr>
          <w:rFonts w:asciiTheme="minorHAnsi" w:hAnsiTheme="minorHAnsi"/>
        </w:rPr>
        <w:t>Ostatecznego odbiorcy wsparcia</w:t>
      </w:r>
      <w:r w:rsidRPr="00411A2A">
        <w:rPr>
          <w:rFonts w:asciiTheme="minorHAnsi" w:hAnsiTheme="minorHAnsi"/>
        </w:rPr>
        <w:t>, złożony przed upływem terminu zgłoszenia zastrzeżeń.</w:t>
      </w:r>
    </w:p>
    <w:p w14:paraId="0C9768D2" w14:textId="77777777" w:rsidR="00411A2A" w:rsidRPr="004D457F" w:rsidRDefault="26CFEA9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Jednostka wspierająca</w:t>
      </w:r>
      <w:r w:rsidR="6B555EDD" w:rsidRPr="00411A2A">
        <w:rPr>
          <w:rFonts w:asciiTheme="minorHAnsi" w:hAnsiTheme="minorHAnsi"/>
        </w:rPr>
        <w:t xml:space="preserve"> ma prawo poprawienia informacji o wynikach weryfikacji, w każdym czasie, z urzędu lub na wniosek </w:t>
      </w:r>
      <w:r w:rsidRPr="00411A2A">
        <w:rPr>
          <w:rFonts w:asciiTheme="minorHAnsi" w:hAnsiTheme="minorHAnsi"/>
        </w:rPr>
        <w:t>Ostatecznego odbiorcy wsparcia</w:t>
      </w:r>
      <w:r w:rsidR="6B555EDD" w:rsidRPr="00411A2A">
        <w:rPr>
          <w:rFonts w:asciiTheme="minorHAnsi" w:hAnsiTheme="minorHAnsi"/>
        </w:rPr>
        <w:t xml:space="preserve">, oczywistych omyłek. Informację o zakresie tych poprawek przekazuje się bez zbędnej zwłoki </w:t>
      </w:r>
      <w:r w:rsidR="5A90856E" w:rsidRPr="00411A2A">
        <w:rPr>
          <w:rFonts w:asciiTheme="minorHAnsi" w:hAnsiTheme="minorHAnsi"/>
        </w:rPr>
        <w:t>Ostatecznemu odbiorcy wsparcia</w:t>
      </w:r>
      <w:r w:rsidR="6B555EDD" w:rsidRPr="00411A2A">
        <w:rPr>
          <w:rFonts w:asciiTheme="minorHAnsi" w:hAnsiTheme="minorHAnsi"/>
        </w:rPr>
        <w:t>.</w:t>
      </w:r>
    </w:p>
    <w:p w14:paraId="1E63BC1F" w14:textId="77777777" w:rsidR="00411A2A" w:rsidRPr="004D457F" w:rsidRDefault="1BBF1DA8"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Jednostka wspierająca</w:t>
      </w:r>
      <w:r w:rsidR="53680960" w:rsidRPr="00411A2A">
        <w:rPr>
          <w:rFonts w:asciiTheme="minorHAnsi" w:hAnsiTheme="minorHAnsi"/>
        </w:rPr>
        <w:t xml:space="preserve"> rozpatruje zastrzeżenia do informacji o wynikach weryfikacji w terminie nie dłuższym niż 14 dni, licząc od dnia otrzymania tych zastrzeżeń. Podjęcie przez </w:t>
      </w:r>
      <w:r w:rsidRPr="00411A2A">
        <w:rPr>
          <w:rFonts w:asciiTheme="minorHAnsi" w:hAnsiTheme="minorHAnsi"/>
        </w:rPr>
        <w:t>Jednostkę wspierającą</w:t>
      </w:r>
      <w:r w:rsidR="53680960" w:rsidRPr="00411A2A">
        <w:rPr>
          <w:rFonts w:asciiTheme="minorHAnsi" w:hAnsiTheme="minorHAnsi"/>
        </w:rPr>
        <w:t>, w trakcie rozpatrywania zastrzeżeń, czynności lub działań, o których mowa w ust. 7, przerywa bieg tego terminu.</w:t>
      </w:r>
    </w:p>
    <w:p w14:paraId="274C5F25" w14:textId="77777777" w:rsidR="00411A2A" w:rsidRPr="00411A2A"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lang w:val="en-US"/>
        </w:rPr>
      </w:pPr>
      <w:r w:rsidRPr="00411A2A">
        <w:rPr>
          <w:rFonts w:asciiTheme="minorHAnsi" w:hAnsiTheme="minorHAnsi"/>
        </w:rPr>
        <w:t xml:space="preserve">Zastrzeżenia, o których mowa w ust. </w:t>
      </w:r>
      <w:r w:rsidR="001D2DCC" w:rsidRPr="00411A2A">
        <w:rPr>
          <w:rFonts w:asciiTheme="minorHAnsi" w:hAnsiTheme="minorHAnsi"/>
        </w:rPr>
        <w:t>2</w:t>
      </w:r>
      <w:r w:rsidRPr="00411A2A">
        <w:rPr>
          <w:rFonts w:asciiTheme="minorHAnsi" w:hAnsiTheme="minorHAnsi"/>
        </w:rPr>
        <w:t xml:space="preserve">, mogą zostać w każdym czasie wycofane. Zastrzeżenia, które zostały wycofane, </w:t>
      </w:r>
      <w:r w:rsidR="00531D90" w:rsidRPr="00411A2A">
        <w:rPr>
          <w:rFonts w:asciiTheme="minorHAnsi" w:hAnsiTheme="minorHAnsi"/>
        </w:rPr>
        <w:t>Jednostka wspierająca</w:t>
      </w:r>
      <w:r w:rsidRPr="00411A2A">
        <w:rPr>
          <w:rFonts w:asciiTheme="minorHAnsi" w:hAnsiTheme="minorHAnsi"/>
        </w:rPr>
        <w:t xml:space="preserve"> pozostawia bez rozpatrzenia.</w:t>
      </w:r>
    </w:p>
    <w:p w14:paraId="4848F4EA" w14:textId="77777777" w:rsidR="00411A2A" w:rsidRPr="004D457F"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lastRenderedPageBreak/>
        <w:t xml:space="preserve">W trakcie rozpatrywania zastrzeżeń </w:t>
      </w:r>
      <w:r w:rsidR="00531D90" w:rsidRPr="00411A2A">
        <w:rPr>
          <w:rFonts w:asciiTheme="minorHAnsi" w:hAnsiTheme="minorHAnsi"/>
        </w:rPr>
        <w:t>Jednostka wspierająca</w:t>
      </w:r>
      <w:r w:rsidRPr="00411A2A">
        <w:rPr>
          <w:rFonts w:asciiTheme="minorHAnsi" w:hAnsiTheme="minorHAnsi"/>
        </w:rPr>
        <w:t xml:space="preserve"> ma prawo przeprowadzić dodatkowe czynności kontrolne lub żądać przedstawienia dokumentów lub złożenia dodatkowych wyjaśnień.</w:t>
      </w:r>
    </w:p>
    <w:p w14:paraId="54C40768" w14:textId="77777777" w:rsidR="00411A2A" w:rsidRPr="004D457F" w:rsidRDefault="7064AF8C"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Jednostka wspierająca</w:t>
      </w:r>
      <w:r w:rsidR="6A406319" w:rsidRPr="00411A2A">
        <w:rPr>
          <w:rFonts w:asciiTheme="minorHAnsi" w:hAnsiTheme="minorHAnsi"/>
        </w:rPr>
        <w:t xml:space="preserve">, po rozpatrzeniu zastrzeżeń, sporządza i przekazuje </w:t>
      </w:r>
      <w:r w:rsidRPr="00411A2A">
        <w:rPr>
          <w:rFonts w:asciiTheme="minorHAnsi" w:hAnsiTheme="minorHAnsi"/>
        </w:rPr>
        <w:t xml:space="preserve">Ostatecznemu </w:t>
      </w:r>
      <w:r w:rsidR="00F83B63" w:rsidRPr="00411A2A">
        <w:rPr>
          <w:rFonts w:asciiTheme="minorHAnsi" w:hAnsiTheme="minorHAnsi"/>
        </w:rPr>
        <w:t>o</w:t>
      </w:r>
      <w:r w:rsidRPr="00411A2A">
        <w:rPr>
          <w:rFonts w:asciiTheme="minorHAnsi" w:hAnsiTheme="minorHAnsi"/>
        </w:rPr>
        <w:t xml:space="preserve">dbiorcy wsparcia </w:t>
      </w:r>
      <w:r w:rsidR="6A406319" w:rsidRPr="00411A2A">
        <w:rPr>
          <w:rFonts w:asciiTheme="minorHAnsi" w:hAnsiTheme="minorHAnsi"/>
        </w:rPr>
        <w:t>w terminie nie dłuższym niż 1</w:t>
      </w:r>
      <w:r w:rsidR="00F83B63" w:rsidRPr="00411A2A">
        <w:rPr>
          <w:rFonts w:asciiTheme="minorHAnsi" w:hAnsiTheme="minorHAnsi"/>
        </w:rPr>
        <w:t>4</w:t>
      </w:r>
      <w:r w:rsidR="6A406319" w:rsidRPr="00411A2A">
        <w:rPr>
          <w:rFonts w:asciiTheme="minorHAnsi" w:hAnsiTheme="minorHAnsi"/>
        </w:rPr>
        <w:t xml:space="preserve"> dni ostateczną informację o wynikach weryfikacji lub pisemne stanowisko wobec zgłoszonych zastrzeżeń wraz z uzasadnieniem odmowy skorygowania ustaleń.</w:t>
      </w:r>
    </w:p>
    <w:p w14:paraId="4C3A2DE8" w14:textId="58912EFA" w:rsidR="008A6A25" w:rsidRPr="004D457F" w:rsidRDefault="00531D90"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cstheme="minorHAnsi"/>
          <w:sz w:val="28"/>
        </w:rPr>
      </w:pPr>
      <w:r w:rsidRPr="00411A2A">
        <w:rPr>
          <w:rFonts w:asciiTheme="minorHAnsi" w:hAnsiTheme="minorHAnsi"/>
        </w:rPr>
        <w:t>Ostatecznemu odbiorcy wsparcia</w:t>
      </w:r>
      <w:r w:rsidR="008A6A25" w:rsidRPr="00411A2A">
        <w:rPr>
          <w:rFonts w:asciiTheme="minorHAnsi" w:hAnsiTheme="minorHAnsi"/>
        </w:rPr>
        <w:t xml:space="preserve"> nie przysługuje prawo do złożenia zastrzeżeń do ostatecznej informacji o wynikach weryfikacji oraz do pisemnego stanowiska wobec zgłoszonych zastrzeżeń.</w:t>
      </w:r>
    </w:p>
    <w:p w14:paraId="5AE54E54" w14:textId="0B6DD9F9" w:rsidR="00023B7A" w:rsidRPr="008F0E02" w:rsidRDefault="00023B7A" w:rsidP="00BC533A">
      <w:pPr>
        <w:pStyle w:val="Nagwek2"/>
        <w:tabs>
          <w:tab w:val="clear" w:pos="180"/>
        </w:tabs>
        <w:rPr>
          <w:rFonts w:asciiTheme="minorHAnsi" w:hAnsiTheme="minorHAnsi"/>
        </w:rPr>
      </w:pPr>
      <w:r w:rsidRPr="008F0E02">
        <w:rPr>
          <w:rFonts w:asciiTheme="minorHAnsi" w:hAnsiTheme="minorHAnsi"/>
        </w:rPr>
        <w:t xml:space="preserve">§ </w:t>
      </w:r>
      <w:r w:rsidRPr="000F3A88">
        <w:rPr>
          <w:rFonts w:asciiTheme="minorHAnsi" w:hAnsiTheme="minorHAnsi" w:cstheme="minorHAnsi"/>
        </w:rPr>
        <w:t>1</w:t>
      </w:r>
      <w:r w:rsidR="00A863AD">
        <w:rPr>
          <w:rFonts w:asciiTheme="minorHAnsi" w:hAnsiTheme="minorHAnsi" w:cstheme="minorHAnsi"/>
        </w:rPr>
        <w:t>1</w:t>
      </w:r>
      <w:r w:rsidRPr="008F0E02">
        <w:rPr>
          <w:rFonts w:asciiTheme="minorHAnsi" w:hAnsiTheme="minorHAnsi"/>
        </w:rPr>
        <w:t>.</w:t>
      </w:r>
      <w:r w:rsidR="0004725B" w:rsidRPr="008F0E02">
        <w:rPr>
          <w:rFonts w:asciiTheme="minorHAnsi" w:hAnsiTheme="minorHAnsi"/>
        </w:rPr>
        <w:t xml:space="preserve"> Nieprawidłowości</w:t>
      </w:r>
    </w:p>
    <w:p w14:paraId="22D467CB" w14:textId="17E790AF" w:rsidR="00A458A1" w:rsidRDefault="7F60DC3A" w:rsidP="00A458A1">
      <w:pPr>
        <w:pStyle w:val="Akapitzlist"/>
        <w:numPr>
          <w:ilvl w:val="0"/>
          <w:numId w:val="19"/>
        </w:numPr>
        <w:tabs>
          <w:tab w:val="clear" w:pos="360"/>
        </w:tabs>
        <w:spacing w:before="120" w:after="120" w:line="360" w:lineRule="auto"/>
        <w:ind w:left="357" w:hanging="357"/>
        <w:contextualSpacing/>
        <w:rPr>
          <w:rFonts w:asciiTheme="minorHAnsi" w:hAnsiTheme="minorHAnsi"/>
        </w:rPr>
      </w:pPr>
      <w:r w:rsidRPr="1726F006">
        <w:rPr>
          <w:rFonts w:asciiTheme="minorHAnsi" w:hAnsiTheme="minorHAnsi"/>
        </w:rPr>
        <w:t xml:space="preserve">W przypadku stwierdzenia w Przedsięwzięciu nieprawidłowości dotyczącej wydatków ujętych w zatwierdzonych </w:t>
      </w:r>
      <w:r w:rsidR="284A1C6B" w:rsidRPr="1726F006">
        <w:rPr>
          <w:rFonts w:asciiTheme="minorHAnsi" w:hAnsiTheme="minorHAnsi"/>
        </w:rPr>
        <w:t xml:space="preserve">wnioskach </w:t>
      </w:r>
      <w:r w:rsidRPr="1726F006">
        <w:rPr>
          <w:rFonts w:asciiTheme="minorHAnsi" w:hAnsiTheme="minorHAnsi"/>
        </w:rPr>
        <w:t>o płatność</w:t>
      </w:r>
      <w:r w:rsidR="007C6A73">
        <w:rPr>
          <w:rFonts w:asciiTheme="minorHAnsi" w:hAnsiTheme="minorHAnsi"/>
        </w:rPr>
        <w:t xml:space="preserve">, </w:t>
      </w:r>
      <w:r w:rsidRPr="1726F006">
        <w:rPr>
          <w:rFonts w:asciiTheme="minorHAnsi" w:hAnsiTheme="minorHAnsi"/>
        </w:rPr>
        <w:t>wartość</w:t>
      </w:r>
      <w:r w:rsidR="61948B7A" w:rsidRPr="1726F006">
        <w:rPr>
          <w:rFonts w:asciiTheme="minorHAnsi" w:hAnsiTheme="minorHAnsi"/>
        </w:rPr>
        <w:t xml:space="preserve"> </w:t>
      </w:r>
      <w:r w:rsidRPr="1726F006">
        <w:rPr>
          <w:rFonts w:asciiTheme="minorHAnsi" w:hAnsiTheme="minorHAnsi"/>
        </w:rPr>
        <w:t>Przedsięwzięcia, o której mowa w § 2 ust.</w:t>
      </w:r>
      <w:r w:rsidR="000C4CBE">
        <w:rPr>
          <w:rFonts w:asciiTheme="minorHAnsi" w:hAnsiTheme="minorHAnsi"/>
        </w:rPr>
        <w:t xml:space="preserve"> </w:t>
      </w:r>
      <w:r w:rsidR="007C6131">
        <w:rPr>
          <w:rFonts w:asciiTheme="minorHAnsi" w:hAnsiTheme="minorHAnsi"/>
        </w:rPr>
        <w:t>5,</w:t>
      </w:r>
      <w:r w:rsidR="00440E41">
        <w:rPr>
          <w:rFonts w:asciiTheme="minorHAnsi" w:hAnsiTheme="minorHAnsi"/>
        </w:rPr>
        <w:t xml:space="preserve"> </w:t>
      </w:r>
      <w:r w:rsidR="00436FD1" w:rsidRPr="1726F006">
        <w:rPr>
          <w:rFonts w:asciiTheme="minorHAnsi" w:hAnsiTheme="minorHAnsi" w:cstheme="minorBidi"/>
        </w:rPr>
        <w:t>6</w:t>
      </w:r>
      <w:r w:rsidR="00463D8C" w:rsidRPr="1726F006">
        <w:rPr>
          <w:rFonts w:asciiTheme="minorHAnsi" w:hAnsiTheme="minorHAnsi" w:cstheme="minorBidi"/>
        </w:rPr>
        <w:t xml:space="preserve"> i 7</w:t>
      </w:r>
      <w:r w:rsidRPr="1726F006">
        <w:rPr>
          <w:rFonts w:asciiTheme="minorHAnsi" w:hAnsiTheme="minorHAnsi"/>
        </w:rPr>
        <w:t>, ulega pomniejszeniu o kwotę nieprawidłowości.</w:t>
      </w:r>
      <w:r w:rsidR="0611F398" w:rsidRPr="1726F006">
        <w:rPr>
          <w:rFonts w:asciiTheme="minorHAnsi" w:hAnsiTheme="minorHAnsi"/>
        </w:rPr>
        <w:t xml:space="preserve"> </w:t>
      </w:r>
      <w:r w:rsidR="59B50A21" w:rsidRPr="1726F006">
        <w:rPr>
          <w:rFonts w:asciiTheme="minorHAnsi" w:hAnsiTheme="minorHAnsi"/>
        </w:rPr>
        <w:t xml:space="preserve">Pomniejszeniu ulega wartość, o której mowa w § 2 ust. </w:t>
      </w:r>
      <w:r w:rsidR="00F87063">
        <w:rPr>
          <w:rFonts w:asciiTheme="minorHAnsi" w:hAnsiTheme="minorHAnsi"/>
        </w:rPr>
        <w:t xml:space="preserve">5, </w:t>
      </w:r>
      <w:r w:rsidR="4978DA2E" w:rsidRPr="1726F006">
        <w:rPr>
          <w:rFonts w:asciiTheme="minorHAnsi" w:hAnsiTheme="minorHAnsi"/>
        </w:rPr>
        <w:t>6</w:t>
      </w:r>
      <w:r w:rsidR="00AD69C3" w:rsidRPr="1726F006">
        <w:rPr>
          <w:rFonts w:asciiTheme="minorHAnsi" w:hAnsiTheme="minorHAnsi"/>
        </w:rPr>
        <w:t xml:space="preserve"> i 7</w:t>
      </w:r>
      <w:r w:rsidR="002E14A7" w:rsidRPr="1726F006">
        <w:rPr>
          <w:rFonts w:asciiTheme="minorHAnsi" w:hAnsiTheme="minorHAnsi"/>
        </w:rPr>
        <w:t xml:space="preserve"> </w:t>
      </w:r>
      <w:r w:rsidR="59B50A21" w:rsidRPr="1726F006">
        <w:rPr>
          <w:rFonts w:asciiTheme="minorHAnsi" w:hAnsiTheme="minorHAnsi"/>
        </w:rPr>
        <w:t>w części</w:t>
      </w:r>
      <w:r w:rsidR="00EA6111">
        <w:rPr>
          <w:rFonts w:asciiTheme="minorHAnsi" w:hAnsiTheme="minorHAnsi"/>
        </w:rPr>
        <w:t xml:space="preserve"> </w:t>
      </w:r>
      <w:r w:rsidR="00A454A1">
        <w:rPr>
          <w:rFonts w:asciiTheme="minorHAnsi" w:hAnsiTheme="minorHAnsi"/>
        </w:rPr>
        <w:t>odpowiadającej</w:t>
      </w:r>
      <w:r w:rsidR="59B50A21" w:rsidRPr="1726F006">
        <w:rPr>
          <w:rFonts w:asciiTheme="minorHAnsi" w:hAnsiTheme="minorHAnsi"/>
        </w:rPr>
        <w:t xml:space="preserve"> nieprawidłowoś</w:t>
      </w:r>
      <w:r w:rsidR="00A454A1">
        <w:rPr>
          <w:rFonts w:asciiTheme="minorHAnsi" w:hAnsiTheme="minorHAnsi"/>
        </w:rPr>
        <w:t>ci, która</w:t>
      </w:r>
      <w:r w:rsidR="59B50A21" w:rsidRPr="1726F006">
        <w:rPr>
          <w:rFonts w:asciiTheme="minorHAnsi" w:hAnsiTheme="minorHAnsi"/>
        </w:rPr>
        <w:t xml:space="preserve"> została </w:t>
      </w:r>
      <w:r w:rsidR="002C6D80">
        <w:rPr>
          <w:rFonts w:asciiTheme="minorHAnsi" w:hAnsiTheme="minorHAnsi"/>
        </w:rPr>
        <w:t xml:space="preserve">uprzednio </w:t>
      </w:r>
      <w:r w:rsidR="00D16957">
        <w:rPr>
          <w:rFonts w:asciiTheme="minorHAnsi" w:hAnsiTheme="minorHAnsi"/>
        </w:rPr>
        <w:t>poświadczona</w:t>
      </w:r>
      <w:r w:rsidR="00813A66">
        <w:rPr>
          <w:rFonts w:asciiTheme="minorHAnsi" w:hAnsiTheme="minorHAnsi"/>
        </w:rPr>
        <w:t xml:space="preserve"> </w:t>
      </w:r>
      <w:r w:rsidR="00056D86">
        <w:rPr>
          <w:rFonts w:asciiTheme="minorHAnsi" w:hAnsiTheme="minorHAnsi"/>
        </w:rPr>
        <w:t>przez Jednostkę wspierającą jako prawidłowa</w:t>
      </w:r>
      <w:r w:rsidR="00E11EE2">
        <w:rPr>
          <w:rFonts w:asciiTheme="minorHAnsi" w:hAnsiTheme="minorHAnsi"/>
        </w:rPr>
        <w:t xml:space="preserve"> </w:t>
      </w:r>
      <w:r w:rsidR="00B973BF">
        <w:rPr>
          <w:rFonts w:asciiTheme="minorHAnsi" w:hAnsiTheme="minorHAnsi"/>
        </w:rPr>
        <w:t xml:space="preserve">albo </w:t>
      </w:r>
      <w:r w:rsidR="59B50A21" w:rsidRPr="1726F006">
        <w:rPr>
          <w:rFonts w:asciiTheme="minorHAnsi" w:hAnsiTheme="minorHAnsi"/>
        </w:rPr>
        <w:t>sfinansowana ze środków</w:t>
      </w:r>
      <w:r w:rsidR="04732537" w:rsidRPr="1726F006">
        <w:rPr>
          <w:rFonts w:asciiTheme="minorHAnsi" w:hAnsiTheme="minorHAnsi"/>
        </w:rPr>
        <w:t xml:space="preserve"> wsparcia</w:t>
      </w:r>
      <w:r w:rsidR="59B50A21" w:rsidRPr="1726F006">
        <w:rPr>
          <w:rFonts w:asciiTheme="minorHAnsi" w:hAnsiTheme="minorHAnsi"/>
        </w:rPr>
        <w:t>. Zmiany, o których mowa powyżej, wymagają formy aneksu do Porozumienia</w:t>
      </w:r>
      <w:r w:rsidR="00A458A1">
        <w:rPr>
          <w:rFonts w:asciiTheme="minorHAnsi" w:hAnsiTheme="minorHAnsi"/>
        </w:rPr>
        <w:t>.</w:t>
      </w:r>
    </w:p>
    <w:p w14:paraId="2C76E1F0" w14:textId="77777777" w:rsidR="00A458A1" w:rsidRDefault="0026152A" w:rsidP="00A458A1">
      <w:pPr>
        <w:pStyle w:val="Akapitzlist"/>
        <w:numPr>
          <w:ilvl w:val="0"/>
          <w:numId w:val="19"/>
        </w:numPr>
        <w:tabs>
          <w:tab w:val="clear" w:pos="360"/>
        </w:tabs>
        <w:spacing w:before="120" w:after="120" w:line="360" w:lineRule="auto"/>
        <w:ind w:left="357" w:hanging="357"/>
        <w:contextualSpacing/>
        <w:rPr>
          <w:rFonts w:asciiTheme="minorHAnsi" w:hAnsiTheme="minorHAnsi"/>
        </w:rPr>
      </w:pPr>
      <w:r w:rsidRPr="004A099F">
        <w:rPr>
          <w:rFonts w:asciiTheme="minorHAnsi" w:hAnsiTheme="minorHAnsi"/>
        </w:rPr>
        <w:t>Podstawą pomniejszenia, o którym mowa w ust. 1</w:t>
      </w:r>
      <w:r w:rsidR="003D2913" w:rsidRPr="004A099F">
        <w:rPr>
          <w:rFonts w:asciiTheme="minorHAnsi" w:hAnsiTheme="minorHAnsi"/>
        </w:rPr>
        <w:t>,</w:t>
      </w:r>
      <w:r w:rsidRPr="004A099F">
        <w:rPr>
          <w:rFonts w:asciiTheme="minorHAnsi" w:hAnsiTheme="minorHAnsi"/>
        </w:rPr>
        <w:t xml:space="preserve"> może być pismo z wynikiem weryfikacji wniosku o płatność</w:t>
      </w:r>
      <w:r w:rsidR="00F94EC0" w:rsidRPr="004A099F">
        <w:rPr>
          <w:rFonts w:asciiTheme="minorHAnsi" w:hAnsiTheme="minorHAnsi"/>
        </w:rPr>
        <w:t xml:space="preserve"> </w:t>
      </w:r>
      <w:r w:rsidRPr="00DB312B">
        <w:rPr>
          <w:rFonts w:asciiTheme="minorHAnsi" w:hAnsiTheme="minorHAnsi"/>
        </w:rPr>
        <w:t>i</w:t>
      </w:r>
      <w:r w:rsidRPr="004A099F">
        <w:rPr>
          <w:rFonts w:asciiTheme="minorHAnsi" w:hAnsiTheme="minorHAnsi"/>
        </w:rPr>
        <w:t>/lub informacja pokontrolna z realizacji Przedsięwzięcia.</w:t>
      </w:r>
    </w:p>
    <w:p w14:paraId="76806F9C" w14:textId="46A7BFD3" w:rsidR="00D15799" w:rsidRPr="00A458A1" w:rsidRDefault="00D15799" w:rsidP="00A458A1">
      <w:pPr>
        <w:pStyle w:val="Akapitzlist"/>
        <w:numPr>
          <w:ilvl w:val="0"/>
          <w:numId w:val="19"/>
        </w:numPr>
        <w:tabs>
          <w:tab w:val="clear" w:pos="360"/>
        </w:tabs>
        <w:spacing w:before="120" w:after="120" w:line="360" w:lineRule="auto"/>
        <w:ind w:left="357" w:hanging="357"/>
        <w:contextualSpacing/>
        <w:rPr>
          <w:rFonts w:asciiTheme="minorHAnsi" w:hAnsiTheme="minorHAnsi"/>
        </w:rPr>
      </w:pPr>
      <w:r w:rsidRPr="00A458A1">
        <w:rPr>
          <w:rFonts w:asciiTheme="minorHAnsi" w:hAnsiTheme="minorHAnsi"/>
        </w:rPr>
        <w:t>Ostateczny odbiorca wsparcia zobowiązany jest do usuwania nieprawidłowości powstałych w wyniku realizowanego Przedsięwzięcia oraz</w:t>
      </w:r>
      <w:r w:rsidR="003176DC" w:rsidRPr="00A458A1">
        <w:rPr>
          <w:rFonts w:asciiTheme="minorHAnsi" w:hAnsiTheme="minorHAnsi"/>
        </w:rPr>
        <w:t xml:space="preserve"> niezwłocznego</w:t>
      </w:r>
      <w:r w:rsidRPr="00A458A1">
        <w:rPr>
          <w:rFonts w:asciiTheme="minorHAnsi" w:hAnsiTheme="minorHAnsi"/>
        </w:rPr>
        <w:t xml:space="preserve"> zgłaszania informacji o zaistniałej sytuacji do Jednostki wspierającej.</w:t>
      </w:r>
    </w:p>
    <w:p w14:paraId="7CE0FBCA" w14:textId="53081265" w:rsidR="002626F6" w:rsidRPr="001B6361" w:rsidRDefault="003176DC" w:rsidP="00455CDD">
      <w:pPr>
        <w:pStyle w:val="Akapitzlist"/>
        <w:numPr>
          <w:ilvl w:val="0"/>
          <w:numId w:val="19"/>
        </w:numPr>
        <w:tabs>
          <w:tab w:val="clear" w:pos="360"/>
        </w:tabs>
        <w:spacing w:before="120" w:after="120" w:line="360" w:lineRule="auto"/>
        <w:ind w:left="357" w:hanging="357"/>
        <w:contextualSpacing/>
        <w:rPr>
          <w:rFonts w:asciiTheme="minorHAnsi" w:hAnsiTheme="minorHAnsi"/>
          <w:color w:val="000000" w:themeColor="text1"/>
        </w:rPr>
      </w:pPr>
      <w:r w:rsidRPr="008F0E02">
        <w:rPr>
          <w:rFonts w:asciiTheme="minorHAnsi" w:hAnsiTheme="minorHAnsi"/>
          <w:color w:val="000000" w:themeColor="text1"/>
        </w:rPr>
        <w:t xml:space="preserve">W przypadku stwierdzenia w Przedsięwzięciu poważnej nieprawidłowości stosuje się przepisy rozporządzenia 2021/241 </w:t>
      </w:r>
      <w:r w:rsidR="00C75ADD" w:rsidRPr="000F3A88">
        <w:rPr>
          <w:rFonts w:asciiTheme="minorHAnsi" w:hAnsiTheme="minorHAnsi" w:cstheme="minorHAnsi"/>
          <w:color w:val="000000" w:themeColor="text1"/>
        </w:rPr>
        <w:t>motyw (</w:t>
      </w:r>
      <w:r w:rsidR="00612F29" w:rsidRPr="008F0E02">
        <w:rPr>
          <w:rFonts w:asciiTheme="minorHAnsi" w:hAnsiTheme="minorHAnsi"/>
          <w:color w:val="000000" w:themeColor="text1"/>
        </w:rPr>
        <w:t>53</w:t>
      </w:r>
      <w:r w:rsidR="00C75ADD" w:rsidRPr="000F3A88">
        <w:rPr>
          <w:rFonts w:asciiTheme="minorHAnsi" w:hAnsiTheme="minorHAnsi" w:cstheme="minorHAnsi"/>
          <w:color w:val="000000" w:themeColor="text1"/>
        </w:rPr>
        <w:t>)</w:t>
      </w:r>
      <w:r w:rsidR="00612F29" w:rsidRPr="008F0E02">
        <w:rPr>
          <w:rFonts w:asciiTheme="minorHAnsi" w:hAnsiTheme="minorHAnsi"/>
          <w:color w:val="000000" w:themeColor="text1"/>
        </w:rPr>
        <w:t xml:space="preserve"> i </w:t>
      </w:r>
      <w:r w:rsidR="00C75ADD" w:rsidRPr="000F3A88">
        <w:rPr>
          <w:rFonts w:asciiTheme="minorHAnsi" w:hAnsiTheme="minorHAnsi" w:cstheme="minorHAnsi"/>
          <w:color w:val="000000" w:themeColor="text1"/>
        </w:rPr>
        <w:t>(</w:t>
      </w:r>
      <w:r w:rsidR="00612F29" w:rsidRPr="008F0E02">
        <w:rPr>
          <w:rFonts w:asciiTheme="minorHAnsi" w:hAnsiTheme="minorHAnsi"/>
          <w:color w:val="000000" w:themeColor="text1"/>
        </w:rPr>
        <w:t xml:space="preserve">54) </w:t>
      </w:r>
      <w:r w:rsidRPr="008F0E02">
        <w:rPr>
          <w:rFonts w:asciiTheme="minorHAnsi" w:hAnsiTheme="minorHAnsi"/>
          <w:color w:val="000000" w:themeColor="text1"/>
        </w:rPr>
        <w:t>w zakresie nadużyć finansowych, korupcji i konfliktów interesów.</w:t>
      </w:r>
      <w:bookmarkStart w:id="4" w:name="_Hlk164336886"/>
    </w:p>
    <w:p w14:paraId="2DDD27DB" w14:textId="15526501" w:rsidR="00CF1666" w:rsidRDefault="00CF1666" w:rsidP="00411A2A">
      <w:pPr>
        <w:pStyle w:val="Nagwek2"/>
        <w:tabs>
          <w:tab w:val="clear" w:pos="180"/>
        </w:tabs>
        <w:rPr>
          <w:rFonts w:asciiTheme="minorHAnsi" w:hAnsiTheme="minorHAnsi" w:cstheme="minorHAnsi"/>
        </w:rPr>
      </w:pPr>
      <w:r w:rsidRPr="000F3A88">
        <w:rPr>
          <w:rFonts w:asciiTheme="minorHAnsi" w:hAnsiTheme="minorHAnsi" w:cstheme="minorHAnsi"/>
        </w:rPr>
        <w:t>§ 1</w:t>
      </w:r>
      <w:r w:rsidR="00A70A5A" w:rsidRPr="000F3A88">
        <w:rPr>
          <w:rFonts w:asciiTheme="minorHAnsi" w:hAnsiTheme="minorHAnsi" w:cstheme="minorHAnsi"/>
        </w:rPr>
        <w:t>2</w:t>
      </w:r>
      <w:bookmarkEnd w:id="4"/>
      <w:r w:rsidRPr="000F3A88">
        <w:rPr>
          <w:rFonts w:asciiTheme="minorHAnsi" w:hAnsiTheme="minorHAnsi" w:cstheme="minorHAnsi"/>
        </w:rPr>
        <w:t>.</w:t>
      </w:r>
      <w:r w:rsidR="0004725B" w:rsidRPr="000F3A88">
        <w:rPr>
          <w:rFonts w:asciiTheme="minorHAnsi" w:hAnsiTheme="minorHAnsi" w:cstheme="minorHAnsi"/>
        </w:rPr>
        <w:t xml:space="preserve"> </w:t>
      </w:r>
      <w:r w:rsidR="00422FF4">
        <w:rPr>
          <w:rFonts w:asciiTheme="minorHAnsi" w:hAnsiTheme="minorHAnsi" w:cstheme="minorHAnsi"/>
        </w:rPr>
        <w:t>Zwrot środków</w:t>
      </w:r>
    </w:p>
    <w:p w14:paraId="65EFB03D" w14:textId="76005B06" w:rsidR="00DC3D50" w:rsidRPr="00F008E5" w:rsidRDefault="64DBD76B" w:rsidP="00F008E5">
      <w:pPr>
        <w:spacing w:line="360" w:lineRule="auto"/>
        <w:rPr>
          <w:rFonts w:asciiTheme="minorHAnsi" w:hAnsiTheme="minorHAnsi" w:cstheme="minorBidi"/>
        </w:rPr>
      </w:pPr>
      <w:r w:rsidRPr="00F008E5">
        <w:rPr>
          <w:rFonts w:asciiTheme="minorHAnsi" w:hAnsiTheme="minorHAnsi" w:cstheme="minorBidi"/>
        </w:rPr>
        <w:t>Jeżeli z wniosku o płatność końcową wynika, że część przekazanego wsparcia nie została wydatkowana przez Ostatecznego odbiorcę wsparcia</w:t>
      </w:r>
      <w:r w:rsidR="00661E68" w:rsidRPr="00F008E5">
        <w:rPr>
          <w:rFonts w:asciiTheme="minorHAnsi" w:hAnsiTheme="minorHAnsi" w:cstheme="minorBidi"/>
        </w:rPr>
        <w:t xml:space="preserve"> a lub podmiot, o którym mowa w art. 14lp ust. 7 Ustawy</w:t>
      </w:r>
      <w:r w:rsidRPr="00F008E5">
        <w:rPr>
          <w:rFonts w:asciiTheme="minorHAnsi" w:hAnsiTheme="minorHAnsi" w:cstheme="minorBidi"/>
        </w:rPr>
        <w:t>, Ostateczny odbiorca wsparcia</w:t>
      </w:r>
      <w:r w:rsidR="1AE9A24E" w:rsidRPr="00F008E5">
        <w:rPr>
          <w:rFonts w:asciiTheme="minorHAnsi" w:hAnsiTheme="minorHAnsi" w:cstheme="minorBidi"/>
        </w:rPr>
        <w:t xml:space="preserve"> </w:t>
      </w:r>
      <w:r w:rsidRPr="00F008E5">
        <w:rPr>
          <w:rFonts w:asciiTheme="minorHAnsi" w:hAnsiTheme="minorHAnsi" w:cstheme="minorBidi"/>
        </w:rPr>
        <w:t>bez wezwania w dniu złożenia wniosku o płatność końcową, zwraca niewykorzystane kwoty wsparcia na rachunek wskazany przez Jednostkę wspierającą.</w:t>
      </w:r>
    </w:p>
    <w:p w14:paraId="419C7A81" w14:textId="51C94B91" w:rsidR="00422FF4" w:rsidRPr="00CF599F" w:rsidRDefault="00422FF4" w:rsidP="001C06FB">
      <w:pPr>
        <w:pStyle w:val="Nagwek2"/>
        <w:tabs>
          <w:tab w:val="clear" w:pos="180"/>
        </w:tabs>
        <w:rPr>
          <w:rFonts w:cs="Times New Roman"/>
        </w:rPr>
      </w:pPr>
      <w:r w:rsidRPr="00422FF4">
        <w:lastRenderedPageBreak/>
        <w:t>§ 1</w:t>
      </w:r>
      <w:r>
        <w:t>3</w:t>
      </w:r>
      <w:r w:rsidRPr="00422FF4">
        <w:t>. Zasady wykorzystywania CST2021</w:t>
      </w:r>
    </w:p>
    <w:p w14:paraId="1E8144C0" w14:textId="2CD44C1D" w:rsidR="00C162DA" w:rsidRPr="001C06FB" w:rsidRDefault="00C162DA" w:rsidP="009B6678">
      <w:pPr>
        <w:pStyle w:val="Akapitzlist"/>
        <w:numPr>
          <w:ilvl w:val="0"/>
          <w:numId w:val="28"/>
        </w:numPr>
        <w:suppressAutoHyphens w:val="0"/>
        <w:spacing w:before="120" w:line="360" w:lineRule="auto"/>
        <w:ind w:left="357" w:hanging="357"/>
        <w:contextualSpacing/>
        <w:rPr>
          <w:rFonts w:asciiTheme="minorHAnsi" w:hAnsiTheme="minorHAnsi"/>
        </w:rPr>
      </w:pPr>
      <w:r w:rsidRPr="001C06FB">
        <w:rPr>
          <w:rFonts w:asciiTheme="minorHAnsi" w:hAnsiTheme="minorHAnsi"/>
        </w:rPr>
        <w:t>Ostateczny odbiorca wsparcia zobowiązuje się do wykorzystywania CST2021 w procesie rozliczania Przedsięwzięcia oraz komunikowania się z Jednostką wspierającą. Wykorzystanie CST2021 obejmuje</w:t>
      </w:r>
      <w:r w:rsidR="00612F29" w:rsidRPr="001C06FB">
        <w:rPr>
          <w:rFonts w:asciiTheme="minorHAnsi" w:hAnsiTheme="minorHAnsi"/>
        </w:rPr>
        <w:t xml:space="preserve"> </w:t>
      </w:r>
      <w:r w:rsidRPr="001C06FB">
        <w:rPr>
          <w:rFonts w:asciiTheme="minorHAnsi" w:hAnsiTheme="minorHAnsi"/>
        </w:rPr>
        <w:t>przesyłanie:</w:t>
      </w:r>
    </w:p>
    <w:p w14:paraId="295BE6CC" w14:textId="1BDA07E7" w:rsidR="000D7A8C" w:rsidRPr="006C25FD"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wniosków o płatność;</w:t>
      </w:r>
    </w:p>
    <w:p w14:paraId="40FCAE2A" w14:textId="5454FDCE" w:rsidR="00C162DA" w:rsidRPr="006C25FD"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 xml:space="preserve">dokumentów potwierdzających kwalifikowalność wydatków ponoszonych w ramach </w:t>
      </w:r>
      <w:r w:rsidR="006B4BDD" w:rsidRPr="006C25FD">
        <w:rPr>
          <w:rFonts w:asciiTheme="minorHAnsi" w:hAnsiTheme="minorHAnsi"/>
          <w:sz w:val="24"/>
        </w:rPr>
        <w:t>P</w:t>
      </w:r>
      <w:r w:rsidRPr="006C25FD">
        <w:rPr>
          <w:rFonts w:asciiTheme="minorHAnsi" w:hAnsiTheme="minorHAnsi"/>
          <w:sz w:val="24"/>
        </w:rPr>
        <w:t>rzedsięwzięcia i wykazywanych we wnioskach o płatność;</w:t>
      </w:r>
    </w:p>
    <w:p w14:paraId="2BB15306" w14:textId="0C664439" w:rsidR="00C162DA" w:rsidRPr="006C25FD" w:rsidRDefault="7DD66D7B"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harmonogramu płatnośc</w:t>
      </w:r>
      <w:r w:rsidR="28F7A6A2" w:rsidRPr="006C25FD">
        <w:rPr>
          <w:rFonts w:asciiTheme="minorHAnsi" w:hAnsiTheme="minorHAnsi"/>
          <w:sz w:val="24"/>
        </w:rPr>
        <w:t>i</w:t>
      </w:r>
      <w:r w:rsidR="004678E6">
        <w:rPr>
          <w:rFonts w:asciiTheme="minorHAnsi" w:hAnsiTheme="minorHAnsi"/>
          <w:sz w:val="24"/>
        </w:rPr>
        <w:t>;</w:t>
      </w:r>
    </w:p>
    <w:p w14:paraId="4CCAE6CB" w14:textId="4C21CD45" w:rsidR="00C162DA" w:rsidRPr="006C25FD"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sz w:val="24"/>
        </w:rPr>
      </w:pPr>
      <w:r w:rsidRPr="006C25FD">
        <w:rPr>
          <w:rFonts w:asciiTheme="minorHAnsi" w:hAnsiTheme="minorHAnsi"/>
          <w:sz w:val="24"/>
        </w:rPr>
        <w:t>informacji o zamówieniach publicznych o wartości równej lub wyższej niż progi unijne</w:t>
      </w:r>
      <w:r w:rsidR="000D0917" w:rsidRPr="006C25FD">
        <w:rPr>
          <w:rFonts w:asciiTheme="minorHAnsi" w:hAnsiTheme="minorHAnsi"/>
          <w:sz w:val="24"/>
        </w:rPr>
        <w:t xml:space="preserve"> </w:t>
      </w:r>
      <w:r w:rsidRPr="006C25FD">
        <w:rPr>
          <w:rFonts w:asciiTheme="minorHAnsi" w:hAnsiTheme="minorHAnsi"/>
          <w:sz w:val="24"/>
        </w:rPr>
        <w:t>w rozumieniu art. 3 ustawy Pzp;</w:t>
      </w:r>
    </w:p>
    <w:p w14:paraId="41C3BC57" w14:textId="77777777" w:rsidR="001C06FB" w:rsidRDefault="00C162DA" w:rsidP="006C736A">
      <w:pPr>
        <w:numPr>
          <w:ilvl w:val="1"/>
          <w:numId w:val="20"/>
        </w:numPr>
        <w:tabs>
          <w:tab w:val="left" w:pos="142"/>
        </w:tabs>
        <w:suppressAutoHyphens w:val="0"/>
        <w:autoSpaceDE w:val="0"/>
        <w:autoSpaceDN w:val="0"/>
        <w:adjustRightInd w:val="0"/>
        <w:spacing w:after="0" w:line="360" w:lineRule="auto"/>
        <w:ind w:left="737" w:hanging="397"/>
        <w:contextualSpacing/>
        <w:rPr>
          <w:rFonts w:asciiTheme="minorHAnsi" w:hAnsiTheme="minorHAnsi"/>
          <w:sz w:val="24"/>
        </w:rPr>
      </w:pPr>
      <w:r w:rsidRPr="006C25FD">
        <w:rPr>
          <w:rFonts w:asciiTheme="minorHAnsi" w:hAnsiTheme="minorHAnsi"/>
          <w:sz w:val="24"/>
        </w:rPr>
        <w:t xml:space="preserve">innych dokumentów związanych z realizacją </w:t>
      </w:r>
      <w:r w:rsidR="006B4BDD" w:rsidRPr="006C25FD">
        <w:rPr>
          <w:rFonts w:asciiTheme="minorHAnsi" w:hAnsiTheme="minorHAnsi"/>
          <w:sz w:val="24"/>
        </w:rPr>
        <w:t>P</w:t>
      </w:r>
      <w:r w:rsidRPr="006C25FD">
        <w:rPr>
          <w:rFonts w:asciiTheme="minorHAnsi" w:hAnsiTheme="minorHAnsi"/>
          <w:sz w:val="24"/>
        </w:rPr>
        <w:t xml:space="preserve">rzedsięwzięcia, w tym niezbędnych do przeprowadzenia kontroli </w:t>
      </w:r>
      <w:r w:rsidR="006C3444" w:rsidRPr="006C25FD">
        <w:rPr>
          <w:rFonts w:asciiTheme="minorHAnsi" w:hAnsiTheme="minorHAnsi"/>
          <w:sz w:val="24"/>
        </w:rPr>
        <w:t>P</w:t>
      </w:r>
      <w:r w:rsidRPr="006C25FD">
        <w:rPr>
          <w:rFonts w:asciiTheme="minorHAnsi" w:hAnsiTheme="minorHAnsi"/>
          <w:sz w:val="24"/>
        </w:rPr>
        <w:t>rzedsięwzięcia oraz wymiany dokumentacji pokontrolnej</w:t>
      </w:r>
      <w:r w:rsidR="00F50DA6" w:rsidRPr="006C25FD">
        <w:rPr>
          <w:rFonts w:asciiTheme="minorHAnsi" w:hAnsiTheme="minorHAnsi"/>
          <w:sz w:val="24"/>
        </w:rPr>
        <w:t>.</w:t>
      </w:r>
    </w:p>
    <w:p w14:paraId="4762E61B" w14:textId="792EE0B3" w:rsidR="001C06FB" w:rsidRDefault="5372FD0E"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rPr>
      </w:pPr>
      <w:r w:rsidRPr="3655EEA6">
        <w:rPr>
          <w:rFonts w:asciiTheme="minorHAnsi" w:hAnsiTheme="minorHAnsi"/>
        </w:rPr>
        <w:t>Przekazanie drogą elektroniczną do</w:t>
      </w:r>
      <w:r w:rsidR="50D1FB05" w:rsidRPr="3655EEA6">
        <w:rPr>
          <w:rFonts w:asciiTheme="minorHAnsi" w:hAnsiTheme="minorHAnsi"/>
        </w:rPr>
        <w:t>kumentów, o których mowa w</w:t>
      </w:r>
      <w:r w:rsidR="4C6EBA44" w:rsidRPr="3655EEA6">
        <w:rPr>
          <w:rFonts w:asciiTheme="minorHAnsi" w:hAnsiTheme="minorHAnsi"/>
        </w:rPr>
        <w:t xml:space="preserve"> ust</w:t>
      </w:r>
      <w:r w:rsidR="4DBF38D0" w:rsidRPr="3655EEA6">
        <w:rPr>
          <w:rFonts w:asciiTheme="minorHAnsi" w:hAnsiTheme="minorHAnsi" w:cstheme="minorBidi"/>
          <w:lang w:eastAsia="en-US"/>
        </w:rPr>
        <w:t>.</w:t>
      </w:r>
      <w:r w:rsidR="4C6EBA44" w:rsidRPr="3655EEA6">
        <w:rPr>
          <w:rFonts w:asciiTheme="minorHAnsi" w:hAnsiTheme="minorHAnsi"/>
        </w:rPr>
        <w:t xml:space="preserve"> 1</w:t>
      </w:r>
      <w:r w:rsidR="50D1FB05" w:rsidRPr="3655EEA6">
        <w:rPr>
          <w:rFonts w:asciiTheme="minorHAnsi" w:hAnsiTheme="minorHAnsi"/>
        </w:rPr>
        <w:t xml:space="preserve"> pkt </w:t>
      </w:r>
      <w:r w:rsidR="4E808C71" w:rsidRPr="3655EEA6">
        <w:rPr>
          <w:rFonts w:asciiTheme="minorHAnsi" w:hAnsiTheme="minorHAnsi"/>
        </w:rPr>
        <w:t>2</w:t>
      </w:r>
      <w:r w:rsidR="50D1FB05" w:rsidRPr="3655EEA6">
        <w:rPr>
          <w:rFonts w:asciiTheme="minorHAnsi" w:hAnsiTheme="minorHAnsi"/>
        </w:rPr>
        <w:t xml:space="preserve">, </w:t>
      </w:r>
      <w:r w:rsidR="4C6EBA44" w:rsidRPr="3655EEA6">
        <w:rPr>
          <w:rFonts w:asciiTheme="minorHAnsi" w:hAnsiTheme="minorHAnsi"/>
        </w:rPr>
        <w:t>4</w:t>
      </w:r>
      <w:r w:rsidRPr="3655EEA6">
        <w:rPr>
          <w:rFonts w:asciiTheme="minorHAnsi" w:hAnsiTheme="minorHAnsi"/>
        </w:rPr>
        <w:t>,</w:t>
      </w:r>
      <w:r w:rsidR="38E986A7" w:rsidRPr="3655EEA6">
        <w:rPr>
          <w:rFonts w:asciiTheme="minorHAnsi" w:hAnsiTheme="minorHAnsi" w:cstheme="minorBidi"/>
          <w:lang w:eastAsia="en-US"/>
        </w:rPr>
        <w:t xml:space="preserve"> </w:t>
      </w:r>
      <w:r w:rsidR="188FBAD2" w:rsidRPr="3655EEA6">
        <w:rPr>
          <w:rFonts w:asciiTheme="minorHAnsi" w:hAnsiTheme="minorHAnsi" w:cstheme="minorBidi"/>
          <w:lang w:eastAsia="en-US"/>
        </w:rPr>
        <w:t>5</w:t>
      </w:r>
      <w:r w:rsidR="00090292">
        <w:rPr>
          <w:rFonts w:asciiTheme="minorHAnsi" w:hAnsiTheme="minorHAnsi" w:cstheme="minorBidi"/>
          <w:lang w:eastAsia="en-US"/>
        </w:rPr>
        <w:t>,</w:t>
      </w:r>
      <w:r w:rsidRPr="3655EEA6">
        <w:rPr>
          <w:rFonts w:asciiTheme="minorHAnsi" w:hAnsiTheme="minorHAnsi"/>
        </w:rPr>
        <w:t xml:space="preserve"> nie zdejmuje z </w:t>
      </w:r>
      <w:r w:rsidR="50D1FB05" w:rsidRPr="3655EEA6">
        <w:rPr>
          <w:rFonts w:asciiTheme="minorHAnsi" w:hAnsiTheme="minorHAnsi"/>
        </w:rPr>
        <w:t>O</w:t>
      </w:r>
      <w:r w:rsidRPr="3655EEA6">
        <w:rPr>
          <w:rFonts w:asciiTheme="minorHAnsi" w:hAnsiTheme="minorHAnsi"/>
        </w:rPr>
        <w:t>statecznego odbiorcy wsparcia</w:t>
      </w:r>
      <w:r w:rsidR="008E1642">
        <w:rPr>
          <w:rFonts w:asciiTheme="minorHAnsi" w:hAnsiTheme="minorHAnsi"/>
        </w:rPr>
        <w:t xml:space="preserve"> i Partnera</w:t>
      </w:r>
      <w:r w:rsidR="0068345F">
        <w:rPr>
          <w:rFonts w:asciiTheme="minorHAnsi" w:hAnsiTheme="minorHAnsi"/>
        </w:rPr>
        <w:t xml:space="preserve"> i/lub </w:t>
      </w:r>
      <w:r w:rsidR="00F625AE">
        <w:rPr>
          <w:rFonts w:asciiTheme="minorHAnsi" w:hAnsiTheme="minorHAnsi"/>
        </w:rPr>
        <w:t>P</w:t>
      </w:r>
      <w:r w:rsidR="0068345F">
        <w:rPr>
          <w:rFonts w:asciiTheme="minorHAnsi" w:hAnsiTheme="minorHAnsi"/>
        </w:rPr>
        <w:t xml:space="preserve">odmiotu upoważnionego do ponoszenia wydatków </w:t>
      </w:r>
      <w:r w:rsidRPr="3655EEA6">
        <w:rPr>
          <w:rFonts w:asciiTheme="minorHAnsi" w:hAnsiTheme="minorHAnsi"/>
        </w:rPr>
        <w:t>obowiązku przechowywania oryginałów dokumentów i ich udostępniania podczas kontroli na miejscu</w:t>
      </w:r>
      <w:r w:rsidR="77A04E8C" w:rsidRPr="3655EEA6">
        <w:rPr>
          <w:rFonts w:asciiTheme="minorHAnsi" w:hAnsiTheme="minorHAnsi"/>
        </w:rPr>
        <w:t>.</w:t>
      </w:r>
    </w:p>
    <w:p w14:paraId="1A2623CE" w14:textId="77777777" w:rsidR="001C06FB" w:rsidRDefault="4D2766B9"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rPr>
      </w:pPr>
      <w:r w:rsidRPr="001C06FB">
        <w:rPr>
          <w:rFonts w:asciiTheme="minorHAnsi" w:hAnsiTheme="minorHAnsi"/>
        </w:rPr>
        <w:t xml:space="preserve">Ostateczny odbiorca wsparcia i </w:t>
      </w:r>
      <w:r w:rsidR="08B8201B" w:rsidRPr="001C06FB">
        <w:rPr>
          <w:rFonts w:asciiTheme="minorHAnsi" w:hAnsiTheme="minorHAnsi"/>
        </w:rPr>
        <w:t>J</w:t>
      </w:r>
      <w:r w:rsidRPr="001C06FB">
        <w:rPr>
          <w:rFonts w:asciiTheme="minorHAnsi" w:hAnsiTheme="minorHAnsi"/>
        </w:rPr>
        <w:t xml:space="preserve">ednostka wspierająca uznają za prawnie wiążące przyjęte w </w:t>
      </w:r>
      <w:r w:rsidR="23444EAA" w:rsidRPr="001C06FB">
        <w:rPr>
          <w:rFonts w:asciiTheme="minorHAnsi" w:hAnsiTheme="minorHAnsi"/>
        </w:rPr>
        <w:t>Porozumieniu</w:t>
      </w:r>
      <w:r w:rsidRPr="001C06FB">
        <w:rPr>
          <w:rFonts w:asciiTheme="minorHAnsi" w:hAnsiTheme="minorHAnsi"/>
        </w:rPr>
        <w:t xml:space="preserve"> rozwiązania stosowane w zakresie komunikacji i wymiany danych w CST2021, bez możliwości kwestionowania skutków ich stosowania.</w:t>
      </w:r>
    </w:p>
    <w:p w14:paraId="01B1E751" w14:textId="065D4DA3" w:rsidR="001C06FB" w:rsidRDefault="2169E658" w:rsidP="007950EC">
      <w:pPr>
        <w:pStyle w:val="Akapitzlist"/>
        <w:numPr>
          <w:ilvl w:val="0"/>
          <w:numId w:val="28"/>
        </w:numPr>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Ostateczny odbiorca wsparcia</w:t>
      </w:r>
      <w:r w:rsidR="00024A5A" w:rsidRPr="001C06FB">
        <w:rPr>
          <w:rFonts w:asciiTheme="minorHAnsi" w:hAnsiTheme="minorHAnsi"/>
        </w:rPr>
        <w:t xml:space="preserve"> wyznacza </w:t>
      </w:r>
      <w:r w:rsidRPr="001C06FB">
        <w:rPr>
          <w:rFonts w:asciiTheme="minorHAnsi" w:hAnsiTheme="minorHAnsi"/>
        </w:rPr>
        <w:t>osob</w:t>
      </w:r>
      <w:r w:rsidR="001D2EA8" w:rsidRPr="001C06FB">
        <w:rPr>
          <w:rFonts w:asciiTheme="minorHAnsi" w:hAnsiTheme="minorHAnsi"/>
        </w:rPr>
        <w:t>ę</w:t>
      </w:r>
      <w:r w:rsidRPr="001C06FB">
        <w:rPr>
          <w:rFonts w:asciiTheme="minorHAnsi" w:hAnsiTheme="minorHAnsi"/>
        </w:rPr>
        <w:t xml:space="preserve"> uprawnion</w:t>
      </w:r>
      <w:r w:rsidR="001D2EA8" w:rsidRPr="001C06FB">
        <w:rPr>
          <w:rFonts w:asciiTheme="minorHAnsi" w:hAnsiTheme="minorHAnsi"/>
        </w:rPr>
        <w:t>ą</w:t>
      </w:r>
      <w:r w:rsidRPr="001C06FB">
        <w:rPr>
          <w:rFonts w:asciiTheme="minorHAnsi" w:hAnsiTheme="minorHAnsi"/>
        </w:rPr>
        <w:t xml:space="preserve"> do wykonywania w jego imieniu czynności związanych z realizacją </w:t>
      </w:r>
      <w:r w:rsidR="56EC9613" w:rsidRPr="001C06FB">
        <w:rPr>
          <w:rFonts w:asciiTheme="minorHAnsi" w:hAnsiTheme="minorHAnsi"/>
        </w:rPr>
        <w:t>P</w:t>
      </w:r>
      <w:r w:rsidRPr="001C06FB">
        <w:rPr>
          <w:rFonts w:asciiTheme="minorHAnsi" w:hAnsiTheme="minorHAnsi"/>
        </w:rPr>
        <w:t xml:space="preserve">rzedsięwzięcia, w tym – zgłoszenia do pracy w ramach CST2021 osoby upoważnionej do zarządzania uprawnieniami użytkowników CST2021 po stronie </w:t>
      </w:r>
      <w:r w:rsidR="6E6FD498" w:rsidRPr="001C06FB">
        <w:rPr>
          <w:rFonts w:asciiTheme="minorHAnsi" w:hAnsiTheme="minorHAnsi"/>
        </w:rPr>
        <w:t>O</w:t>
      </w:r>
      <w:r w:rsidRPr="001C06FB">
        <w:rPr>
          <w:rFonts w:asciiTheme="minorHAnsi" w:hAnsiTheme="minorHAnsi"/>
        </w:rPr>
        <w:t>statecznego odbiorcy wsparcia</w:t>
      </w:r>
      <w:r w:rsidR="006E4173">
        <w:rPr>
          <w:rFonts w:asciiTheme="minorHAnsi" w:hAnsiTheme="minorHAnsi"/>
        </w:rPr>
        <w:t>/Partnera</w:t>
      </w:r>
      <w:r w:rsidRPr="001C06FB">
        <w:rPr>
          <w:rFonts w:asciiTheme="minorHAnsi" w:hAnsiTheme="minorHAnsi"/>
        </w:rPr>
        <w:t>. Zgłoszenie os</w:t>
      </w:r>
      <w:r w:rsidR="001D2EA8" w:rsidRPr="001C06FB">
        <w:rPr>
          <w:rFonts w:asciiTheme="minorHAnsi" w:hAnsiTheme="minorHAnsi"/>
        </w:rPr>
        <w:t>oby</w:t>
      </w:r>
      <w:r w:rsidRPr="001C06FB">
        <w:rPr>
          <w:rFonts w:asciiTheme="minorHAnsi" w:hAnsiTheme="minorHAnsi"/>
        </w:rPr>
        <w:t xml:space="preserve"> zarządzając</w:t>
      </w:r>
      <w:r w:rsidR="001D2EA8" w:rsidRPr="001C06FB">
        <w:rPr>
          <w:rFonts w:asciiTheme="minorHAnsi" w:hAnsiTheme="minorHAnsi"/>
        </w:rPr>
        <w:t>ej</w:t>
      </w:r>
      <w:r w:rsidRPr="001C06FB">
        <w:rPr>
          <w:rFonts w:asciiTheme="minorHAnsi" w:hAnsiTheme="minorHAnsi"/>
        </w:rPr>
        <w:t xml:space="preserve"> uprawnieniami użytkowników odbywa się w oparciu o formularz stanowiący </w:t>
      </w:r>
      <w:r w:rsidR="00115EF1">
        <w:rPr>
          <w:rFonts w:asciiTheme="minorHAnsi" w:hAnsiTheme="minorHAnsi" w:cstheme="minorBidi"/>
          <w:lang w:eastAsia="en-US"/>
        </w:rPr>
        <w:t>z</w:t>
      </w:r>
      <w:r w:rsidRPr="001C06FB">
        <w:rPr>
          <w:rFonts w:asciiTheme="minorHAnsi" w:hAnsiTheme="minorHAnsi" w:cstheme="minorBidi"/>
          <w:lang w:eastAsia="en-US"/>
        </w:rPr>
        <w:t>ałącznik</w:t>
      </w:r>
      <w:r w:rsidR="0008218B" w:rsidRPr="001C06FB">
        <w:rPr>
          <w:rFonts w:asciiTheme="minorHAnsi" w:hAnsiTheme="minorHAnsi"/>
        </w:rPr>
        <w:t xml:space="preserve"> nr</w:t>
      </w:r>
      <w:r w:rsidRPr="001C06FB">
        <w:rPr>
          <w:rFonts w:asciiTheme="minorHAnsi" w:hAnsiTheme="minorHAnsi"/>
        </w:rPr>
        <w:t xml:space="preserve"> </w:t>
      </w:r>
      <w:r w:rsidR="00AC096A">
        <w:rPr>
          <w:rFonts w:asciiTheme="minorHAnsi" w:hAnsiTheme="minorHAnsi" w:cstheme="minorBidi"/>
          <w:lang w:eastAsia="en-US"/>
        </w:rPr>
        <w:t>6</w:t>
      </w:r>
      <w:r w:rsidR="00024A5A" w:rsidRPr="001C06FB">
        <w:rPr>
          <w:rFonts w:asciiTheme="minorHAnsi" w:hAnsiTheme="minorHAnsi"/>
        </w:rPr>
        <w:t xml:space="preserve"> do Porozumienia oraz zgodnie z </w:t>
      </w:r>
      <w:r w:rsidR="00024A5A" w:rsidRPr="001C06FB">
        <w:rPr>
          <w:rStyle w:val="ui-provider"/>
          <w:rFonts w:asciiTheme="minorHAnsi" w:hAnsiTheme="minorHAnsi"/>
        </w:rPr>
        <w:t xml:space="preserve">Procedurą zgłaszania osoby uprawnionej zarządzającej </w:t>
      </w:r>
      <w:r w:rsidR="00F83B63" w:rsidRPr="001C06FB">
        <w:rPr>
          <w:rStyle w:val="ui-provider"/>
          <w:rFonts w:asciiTheme="minorHAnsi" w:hAnsiTheme="minorHAnsi"/>
        </w:rPr>
        <w:t>Przedsięwzięciem</w:t>
      </w:r>
      <w:r w:rsidR="00024A5A" w:rsidRPr="001C06FB">
        <w:rPr>
          <w:rStyle w:val="ui-provider"/>
          <w:rFonts w:asciiTheme="minorHAnsi" w:hAnsiTheme="minorHAnsi"/>
        </w:rPr>
        <w:t xml:space="preserve"> po stronie Ostatecznego odbiorcy wsparcia stanowiącą załącznik nr </w:t>
      </w:r>
      <w:r w:rsidR="00115EF1">
        <w:rPr>
          <w:rStyle w:val="ui-provider"/>
          <w:rFonts w:asciiTheme="minorHAnsi" w:hAnsiTheme="minorHAnsi" w:cstheme="minorBidi"/>
        </w:rPr>
        <w:t>7</w:t>
      </w:r>
      <w:r w:rsidR="00024A5A" w:rsidRPr="001C06FB">
        <w:rPr>
          <w:rStyle w:val="ui-provider"/>
          <w:rFonts w:asciiTheme="minorHAnsi" w:hAnsiTheme="minorHAnsi"/>
        </w:rPr>
        <w:t xml:space="preserve"> do Porozumienia.</w:t>
      </w:r>
      <w:r w:rsidR="00024A5A" w:rsidRPr="001C06FB">
        <w:rPr>
          <w:rFonts w:asciiTheme="minorHAnsi" w:hAnsiTheme="minorHAnsi"/>
        </w:rPr>
        <w:t xml:space="preserve"> </w:t>
      </w:r>
      <w:r w:rsidRPr="001C06FB">
        <w:rPr>
          <w:rFonts w:asciiTheme="minorHAnsi" w:hAnsiTheme="minorHAnsi"/>
        </w:rPr>
        <w:t xml:space="preserve">Wszelkie działania w CST2021 osób uprawnionych są traktowane w sensie prawnym jako działanie </w:t>
      </w:r>
      <w:r w:rsidR="008B1BCA" w:rsidRPr="001C06FB">
        <w:rPr>
          <w:rFonts w:asciiTheme="minorHAnsi" w:hAnsiTheme="minorHAnsi"/>
        </w:rPr>
        <w:t>Ostateczn</w:t>
      </w:r>
      <w:r w:rsidRPr="001C06FB">
        <w:rPr>
          <w:rFonts w:asciiTheme="minorHAnsi" w:hAnsiTheme="minorHAnsi"/>
        </w:rPr>
        <w:t>ego odbiorcy wsparcia</w:t>
      </w:r>
      <w:r w:rsidR="009D4435">
        <w:rPr>
          <w:rFonts w:asciiTheme="minorHAnsi" w:hAnsiTheme="minorHAnsi"/>
        </w:rPr>
        <w:t>/Partnera</w:t>
      </w:r>
      <w:r w:rsidRPr="001C06FB">
        <w:rPr>
          <w:rFonts w:asciiTheme="minorHAnsi" w:hAnsiTheme="minorHAnsi"/>
        </w:rPr>
        <w:t xml:space="preserve">. </w:t>
      </w:r>
      <w:r w:rsidR="00333EB4" w:rsidRPr="001C06FB">
        <w:rPr>
          <w:rFonts w:asciiTheme="minorHAnsi" w:hAnsiTheme="minorHAnsi"/>
        </w:rPr>
        <w:t xml:space="preserve">Wniosek o dodanie osoby uprawnionej zarządzającej </w:t>
      </w:r>
      <w:r w:rsidR="00C16AFD" w:rsidRPr="001C06FB">
        <w:rPr>
          <w:rFonts w:asciiTheme="minorHAnsi" w:hAnsiTheme="minorHAnsi"/>
        </w:rPr>
        <w:t>Przedsięwzięciem</w:t>
      </w:r>
      <w:r w:rsidR="00333EB4" w:rsidRPr="001C06FB">
        <w:rPr>
          <w:rFonts w:asciiTheme="minorHAnsi" w:hAnsiTheme="minorHAnsi"/>
        </w:rPr>
        <w:t xml:space="preserve"> po stronie </w:t>
      </w:r>
      <w:r w:rsidR="00C16AFD" w:rsidRPr="001C06FB">
        <w:rPr>
          <w:rFonts w:asciiTheme="minorHAnsi" w:hAnsiTheme="minorHAnsi"/>
        </w:rPr>
        <w:t>Ostatecznego odbiorcy wsparcia</w:t>
      </w:r>
      <w:r w:rsidR="007C4DEF">
        <w:rPr>
          <w:rFonts w:asciiTheme="minorHAnsi" w:hAnsiTheme="minorHAnsi"/>
        </w:rPr>
        <w:t xml:space="preserve"> i Partnera</w:t>
      </w:r>
      <w:r w:rsidR="001D2EA8" w:rsidRPr="001C06FB">
        <w:rPr>
          <w:rFonts w:asciiTheme="minorHAnsi" w:hAnsiTheme="minorHAnsi"/>
        </w:rPr>
        <w:t xml:space="preserve"> </w:t>
      </w:r>
      <w:r w:rsidR="00333EB4" w:rsidRPr="001C06FB">
        <w:rPr>
          <w:rFonts w:asciiTheme="minorHAnsi" w:hAnsiTheme="minorHAnsi"/>
        </w:rPr>
        <w:t>stanowi załącznik nr</w:t>
      </w:r>
      <w:r w:rsidR="00AC096A">
        <w:rPr>
          <w:rFonts w:asciiTheme="minorHAnsi" w:hAnsiTheme="minorHAnsi"/>
        </w:rPr>
        <w:t xml:space="preserve"> 6</w:t>
      </w:r>
      <w:r w:rsidR="00024A5A" w:rsidRPr="001C06FB">
        <w:rPr>
          <w:rFonts w:asciiTheme="minorHAnsi" w:hAnsiTheme="minorHAnsi"/>
        </w:rPr>
        <w:t xml:space="preserve"> do Porozumienia</w:t>
      </w:r>
      <w:r w:rsidR="00333EB4" w:rsidRPr="001C06FB">
        <w:rPr>
          <w:rFonts w:asciiTheme="minorHAnsi" w:hAnsiTheme="minorHAnsi"/>
        </w:rPr>
        <w:t>.</w:t>
      </w:r>
    </w:p>
    <w:p w14:paraId="56A5116A" w14:textId="77777777" w:rsidR="001C06FB" w:rsidRDefault="2BFAE6F4"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lastRenderedPageBreak/>
        <w:t xml:space="preserve">Ostateczny odbiorca wsparcia zapewnia, że osoby, o których mowa w ust. </w:t>
      </w:r>
      <w:r w:rsidR="001D2EA8" w:rsidRPr="001C06FB">
        <w:rPr>
          <w:rFonts w:asciiTheme="minorHAnsi" w:hAnsiTheme="minorHAnsi"/>
        </w:rPr>
        <w:t>4</w:t>
      </w:r>
      <w:r w:rsidRPr="001C06FB">
        <w:rPr>
          <w:rFonts w:asciiTheme="minorHAnsi" w:hAnsiTheme="minorHAnsi"/>
        </w:rPr>
        <w:t>, wykorzystują certyfikat niekwalifikowany generowany przez CST2021 (jako kod autoryzacyjny przesyłany na adres email danej osoby uprawnionej) lub kwalifikowany podpis elektroniczny w ramach uwierzytelniania czynności dokonywanych w ramach CST2021.</w:t>
      </w:r>
    </w:p>
    <w:p w14:paraId="098548D6" w14:textId="77777777" w:rsidR="001C06FB" w:rsidRDefault="2BFAE6F4"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 xml:space="preserve">Ostateczny odbiorca wsparcia zapewnia, że wszystkie osoby, o których mowa w ust. </w:t>
      </w:r>
      <w:r w:rsidR="00D27FE4" w:rsidRPr="001C06FB">
        <w:rPr>
          <w:rFonts w:asciiTheme="minorHAnsi" w:hAnsiTheme="minorHAnsi"/>
        </w:rPr>
        <w:t>4</w:t>
      </w:r>
      <w:r w:rsidRPr="001C06FB">
        <w:rPr>
          <w:rFonts w:asciiTheme="minorHAnsi" w:hAnsiTheme="minorHAnsi"/>
        </w:rPr>
        <w:t>, przestrzegają regulaminu bezpieczeństwa informacji przetwarzanych w CST2021 oraz aktualnej wersji Instrukcji Użytkownika zewnętrznego udostępnionej przez</w:t>
      </w:r>
      <w:r w:rsidR="47AA51AF" w:rsidRPr="001C06FB">
        <w:rPr>
          <w:rFonts w:asciiTheme="minorHAnsi" w:hAnsiTheme="minorHAnsi"/>
        </w:rPr>
        <w:t xml:space="preserve"> J</w:t>
      </w:r>
      <w:r w:rsidRPr="001C06FB">
        <w:rPr>
          <w:rFonts w:asciiTheme="minorHAnsi" w:hAnsiTheme="minorHAnsi"/>
        </w:rPr>
        <w:t>ednostkę wspierającą.</w:t>
      </w:r>
    </w:p>
    <w:p w14:paraId="62766B56" w14:textId="77777777" w:rsidR="001C06FB" w:rsidRDefault="2BFAE6F4"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 xml:space="preserve">Ostateczny odbiorca wsparcia zobowiązuje się do każdorazowego informowania </w:t>
      </w:r>
      <w:r w:rsidR="00024A5A" w:rsidRPr="001C06FB">
        <w:rPr>
          <w:rFonts w:asciiTheme="minorHAnsi" w:hAnsiTheme="minorHAnsi"/>
        </w:rPr>
        <w:t>J</w:t>
      </w:r>
      <w:r w:rsidRPr="001C06FB">
        <w:rPr>
          <w:rFonts w:asciiTheme="minorHAnsi" w:hAnsiTheme="minorHAnsi"/>
        </w:rPr>
        <w:t xml:space="preserve">ednostki </w:t>
      </w:r>
      <w:r w:rsidR="00AF3792" w:rsidRPr="001C06FB">
        <w:rPr>
          <w:rFonts w:asciiTheme="minorHAnsi" w:hAnsiTheme="minorHAnsi"/>
        </w:rPr>
        <w:t>wspierającej</w:t>
      </w:r>
      <w:r w:rsidRPr="001C06FB">
        <w:rPr>
          <w:rFonts w:asciiTheme="minorHAnsi" w:hAnsiTheme="minorHAnsi"/>
        </w:rPr>
        <w:t xml:space="preserve"> </w:t>
      </w:r>
      <w:r w:rsidR="00024A5A" w:rsidRPr="001C06FB">
        <w:rPr>
          <w:rFonts w:asciiTheme="minorHAnsi" w:hAnsiTheme="minorHAnsi"/>
        </w:rPr>
        <w:t xml:space="preserve">o </w:t>
      </w:r>
      <w:r w:rsidRPr="001C06FB">
        <w:rPr>
          <w:rFonts w:asciiTheme="minorHAnsi" w:hAnsiTheme="minorHAnsi"/>
        </w:rPr>
        <w:t xml:space="preserve">nieautoryzowanym dostępie do danych </w:t>
      </w:r>
      <w:r w:rsidR="47AA51AF" w:rsidRPr="001C06FB">
        <w:rPr>
          <w:rFonts w:asciiTheme="minorHAnsi" w:hAnsiTheme="minorHAnsi"/>
        </w:rPr>
        <w:t>O</w:t>
      </w:r>
      <w:r w:rsidRPr="001C06FB">
        <w:rPr>
          <w:rFonts w:asciiTheme="minorHAnsi" w:hAnsiTheme="minorHAnsi"/>
        </w:rPr>
        <w:t>statecznego odbiorcy wsparcia w CST2021.</w:t>
      </w:r>
    </w:p>
    <w:p w14:paraId="3159D68C" w14:textId="3454AF20" w:rsidR="001C06FB" w:rsidRDefault="6C5A73F6" w:rsidP="007950EC">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rPr>
      </w:pPr>
      <w:r w:rsidRPr="001C06FB">
        <w:rPr>
          <w:rFonts w:asciiTheme="minorHAnsi" w:hAnsiTheme="minorHAnsi"/>
        </w:rPr>
        <w:t xml:space="preserve">W przypadku niedostępności CST2021 </w:t>
      </w:r>
      <w:r w:rsidR="147517A5" w:rsidRPr="001C06FB">
        <w:rPr>
          <w:rFonts w:asciiTheme="minorHAnsi" w:hAnsiTheme="minorHAnsi"/>
        </w:rPr>
        <w:t>O</w:t>
      </w:r>
      <w:r w:rsidRPr="001C06FB">
        <w:rPr>
          <w:rFonts w:asciiTheme="minorHAnsi" w:hAnsiTheme="minorHAnsi"/>
        </w:rPr>
        <w:t xml:space="preserve">stateczny odbiorca wsparcia zgłasza </w:t>
      </w:r>
      <w:r w:rsidR="4C83640C" w:rsidRPr="001C06FB">
        <w:rPr>
          <w:rFonts w:asciiTheme="minorHAnsi" w:hAnsiTheme="minorHAnsi"/>
        </w:rPr>
        <w:t>Je</w:t>
      </w:r>
      <w:r w:rsidRPr="001C06FB">
        <w:rPr>
          <w:rFonts w:asciiTheme="minorHAnsi" w:hAnsiTheme="minorHAnsi"/>
        </w:rPr>
        <w:t>dnostce wspierającej zaistniały problem na adres e-mail</w:t>
      </w:r>
      <w:r w:rsidR="00024A5A" w:rsidRPr="001C06FB">
        <w:rPr>
          <w:rFonts w:asciiTheme="minorHAnsi" w:hAnsiTheme="minorHAnsi"/>
        </w:rPr>
        <w:t>:</w:t>
      </w:r>
      <w:r w:rsidRPr="001C06FB">
        <w:rPr>
          <w:rFonts w:asciiTheme="minorHAnsi" w:hAnsiTheme="minorHAnsi"/>
        </w:rPr>
        <w:t xml:space="preserve"> </w:t>
      </w:r>
      <w:r w:rsidR="1F18920C" w:rsidRPr="001C06FB">
        <w:rPr>
          <w:rFonts w:asciiTheme="minorHAnsi" w:hAnsiTheme="minorHAnsi"/>
          <w:b/>
        </w:rPr>
        <w:t>ami.kpod@cppc.gov.pl</w:t>
      </w:r>
      <w:r w:rsidR="00024A5A" w:rsidRPr="001C06FB">
        <w:rPr>
          <w:rFonts w:asciiTheme="minorHAnsi" w:hAnsiTheme="minorHAnsi"/>
        </w:rPr>
        <w:t>.</w:t>
      </w:r>
      <w:r w:rsidRPr="001C06FB">
        <w:rPr>
          <w:rFonts w:asciiTheme="minorHAnsi" w:hAnsiTheme="minorHAnsi"/>
        </w:rPr>
        <w:t xml:space="preserve"> W przypadku potwierdzenia awarii CST2021 przez pracownika </w:t>
      </w:r>
      <w:r w:rsidR="4C83640C" w:rsidRPr="001C06FB">
        <w:rPr>
          <w:rFonts w:asciiTheme="minorHAnsi" w:hAnsiTheme="minorHAnsi"/>
        </w:rPr>
        <w:t>Jedn</w:t>
      </w:r>
      <w:r w:rsidRPr="001C06FB">
        <w:rPr>
          <w:rFonts w:asciiTheme="minorHAnsi" w:hAnsiTheme="minorHAnsi"/>
        </w:rPr>
        <w:t xml:space="preserve">ostki wspierającej proces rozliczania </w:t>
      </w:r>
      <w:r w:rsidR="5543C692" w:rsidRPr="001C06FB">
        <w:rPr>
          <w:rFonts w:asciiTheme="minorHAnsi" w:hAnsiTheme="minorHAnsi"/>
        </w:rPr>
        <w:t>P</w:t>
      </w:r>
      <w:r w:rsidRPr="001C06FB">
        <w:rPr>
          <w:rFonts w:asciiTheme="minorHAnsi" w:hAnsiTheme="minorHAnsi"/>
        </w:rPr>
        <w:t xml:space="preserve">rzedsięwzięcia oraz komunikowania się z </w:t>
      </w:r>
      <w:r w:rsidR="147517A5" w:rsidRPr="001C06FB">
        <w:rPr>
          <w:rFonts w:asciiTheme="minorHAnsi" w:hAnsiTheme="minorHAnsi"/>
        </w:rPr>
        <w:t>J</w:t>
      </w:r>
      <w:r w:rsidRPr="001C06FB">
        <w:rPr>
          <w:rFonts w:asciiTheme="minorHAnsi" w:hAnsiTheme="minorHAnsi"/>
        </w:rPr>
        <w:t>ednostką wspierającą</w:t>
      </w:r>
      <w:r w:rsidR="001D6F2B" w:rsidRPr="001C06FB">
        <w:rPr>
          <w:rFonts w:asciiTheme="minorHAnsi" w:hAnsiTheme="minorHAnsi"/>
        </w:rPr>
        <w:t xml:space="preserve"> jest zgodny z komunikatem zamieszonym na stronie Jednostki wspierającej</w:t>
      </w:r>
      <w:r w:rsidRPr="001C06FB">
        <w:rPr>
          <w:rFonts w:asciiTheme="minorHAnsi" w:hAnsiTheme="minorHAnsi"/>
        </w:rPr>
        <w:t xml:space="preserve">. O usunięciu awarii CST2021 </w:t>
      </w:r>
      <w:r w:rsidR="147517A5" w:rsidRPr="001C06FB">
        <w:rPr>
          <w:rFonts w:asciiTheme="minorHAnsi" w:hAnsiTheme="minorHAnsi"/>
        </w:rPr>
        <w:t>J</w:t>
      </w:r>
      <w:r w:rsidRPr="001C06FB">
        <w:rPr>
          <w:rFonts w:asciiTheme="minorHAnsi" w:hAnsiTheme="minorHAnsi"/>
        </w:rPr>
        <w:t xml:space="preserve">ednostka wspierająca informuje </w:t>
      </w:r>
      <w:r w:rsidR="11279D7F" w:rsidRPr="001C06FB">
        <w:rPr>
          <w:rFonts w:asciiTheme="minorHAnsi" w:hAnsiTheme="minorHAnsi"/>
        </w:rPr>
        <w:t>Ostateczn</w:t>
      </w:r>
      <w:r w:rsidR="147517A5" w:rsidRPr="001C06FB">
        <w:rPr>
          <w:rFonts w:asciiTheme="minorHAnsi" w:hAnsiTheme="minorHAnsi"/>
        </w:rPr>
        <w:t xml:space="preserve">ego </w:t>
      </w:r>
      <w:r w:rsidR="001D6F2B" w:rsidRPr="001C06FB">
        <w:rPr>
          <w:rFonts w:asciiTheme="minorHAnsi" w:hAnsiTheme="minorHAnsi"/>
        </w:rPr>
        <w:t>o</w:t>
      </w:r>
      <w:r w:rsidRPr="001C06FB">
        <w:rPr>
          <w:rFonts w:asciiTheme="minorHAnsi" w:hAnsiTheme="minorHAnsi"/>
        </w:rPr>
        <w:t xml:space="preserve">dbiorcę wsparcia na adresy e-mail osób uprawnionych wskazanych w załączniku nr </w:t>
      </w:r>
      <w:r w:rsidR="00AC096A">
        <w:rPr>
          <w:rFonts w:asciiTheme="minorHAnsi" w:hAnsiTheme="minorHAnsi" w:cstheme="minorHAnsi"/>
          <w:lang w:eastAsia="en-US"/>
        </w:rPr>
        <w:t>6</w:t>
      </w:r>
      <w:r w:rsidR="3FA5DE00" w:rsidRPr="001C06FB">
        <w:rPr>
          <w:rFonts w:asciiTheme="minorHAnsi" w:hAnsiTheme="minorHAnsi"/>
        </w:rPr>
        <w:t xml:space="preserve"> </w:t>
      </w:r>
      <w:r w:rsidRPr="001C06FB">
        <w:rPr>
          <w:rFonts w:asciiTheme="minorHAnsi" w:hAnsiTheme="minorHAnsi"/>
        </w:rPr>
        <w:t xml:space="preserve">do </w:t>
      </w:r>
      <w:r w:rsidR="0086A7D7" w:rsidRPr="001C06FB">
        <w:rPr>
          <w:rFonts w:asciiTheme="minorHAnsi" w:hAnsiTheme="minorHAnsi"/>
        </w:rPr>
        <w:t>P</w:t>
      </w:r>
      <w:r w:rsidR="1F6E1D78" w:rsidRPr="001C06FB">
        <w:rPr>
          <w:rFonts w:asciiTheme="minorHAnsi" w:hAnsiTheme="minorHAnsi"/>
        </w:rPr>
        <w:t>orozumienia</w:t>
      </w:r>
      <w:r w:rsidRPr="001C06FB">
        <w:rPr>
          <w:rFonts w:asciiTheme="minorHAnsi" w:hAnsiTheme="minorHAnsi"/>
        </w:rPr>
        <w:t xml:space="preserve">, </w:t>
      </w:r>
      <w:r w:rsidR="147517A5" w:rsidRPr="001C06FB">
        <w:rPr>
          <w:rFonts w:asciiTheme="minorHAnsi" w:hAnsiTheme="minorHAnsi"/>
        </w:rPr>
        <w:t>O</w:t>
      </w:r>
      <w:r w:rsidRPr="001C06FB">
        <w:rPr>
          <w:rFonts w:asciiTheme="minorHAnsi" w:hAnsiTheme="minorHAnsi"/>
        </w:rPr>
        <w:t xml:space="preserve">stateczny odbiorca wsparcia zaś zobowiązuje się uzupełnić dane w CST2021 w zakresie dokumentów przekazanych drogą </w:t>
      </w:r>
      <w:r w:rsidR="009A4901" w:rsidRPr="001C06FB">
        <w:rPr>
          <w:rFonts w:asciiTheme="minorHAnsi" w:hAnsiTheme="minorHAnsi" w:cstheme="minorHAnsi"/>
          <w:lang w:eastAsia="en-US"/>
        </w:rPr>
        <w:t>wskazaną w komunikacie</w:t>
      </w:r>
      <w:r w:rsidRPr="001C06FB">
        <w:rPr>
          <w:rFonts w:asciiTheme="minorHAnsi" w:hAnsiTheme="minorHAnsi"/>
        </w:rPr>
        <w:t xml:space="preserve"> w terminie</w:t>
      </w:r>
      <w:r w:rsidR="3F92171C" w:rsidRPr="001C06FB">
        <w:rPr>
          <w:rFonts w:asciiTheme="minorHAnsi" w:hAnsiTheme="minorHAnsi"/>
        </w:rPr>
        <w:t xml:space="preserve"> 3 </w:t>
      </w:r>
      <w:r w:rsidRPr="001C06FB">
        <w:rPr>
          <w:rFonts w:asciiTheme="minorHAnsi" w:hAnsiTheme="minorHAnsi"/>
        </w:rPr>
        <w:t>dni od otrzymania tej informacji.</w:t>
      </w:r>
    </w:p>
    <w:p w14:paraId="0CDDDAE4" w14:textId="775FCD74" w:rsidR="00A420C1" w:rsidRPr="001C06FB" w:rsidRDefault="2BFAE6F4" w:rsidP="009B6678">
      <w:pPr>
        <w:pStyle w:val="Akapitzlist"/>
        <w:numPr>
          <w:ilvl w:val="0"/>
          <w:numId w:val="28"/>
        </w:numPr>
        <w:tabs>
          <w:tab w:val="left" w:pos="142"/>
        </w:tabs>
        <w:suppressAutoHyphens w:val="0"/>
        <w:autoSpaceDE w:val="0"/>
        <w:autoSpaceDN w:val="0"/>
        <w:adjustRightInd w:val="0"/>
        <w:spacing w:line="360" w:lineRule="auto"/>
        <w:ind w:left="357" w:hanging="357"/>
        <w:contextualSpacing/>
        <w:rPr>
          <w:rFonts w:asciiTheme="minorHAnsi" w:hAnsiTheme="minorHAnsi"/>
        </w:rPr>
      </w:pPr>
      <w:r w:rsidRPr="001C06FB">
        <w:rPr>
          <w:rFonts w:asciiTheme="minorHAnsi" w:hAnsiTheme="minorHAnsi"/>
        </w:rPr>
        <w:t>Przedmiotem komunikacji wyłącznie przy wykorzystaniu CST2021 nie mo</w:t>
      </w:r>
      <w:r w:rsidR="009C4E61" w:rsidRPr="001C06FB">
        <w:rPr>
          <w:rFonts w:asciiTheme="minorHAnsi" w:hAnsiTheme="minorHAnsi"/>
        </w:rPr>
        <w:t xml:space="preserve">że być zmiana treści Porozumienia, z wyłączeniem zmiany, o której mowa </w:t>
      </w:r>
      <w:r w:rsidR="009C4E61" w:rsidRPr="001C06FB">
        <w:rPr>
          <w:rFonts w:asciiTheme="minorHAnsi" w:hAnsiTheme="minorHAnsi" w:cstheme="minorHAnsi"/>
          <w:lang w:eastAsia="en-US"/>
        </w:rPr>
        <w:t>§</w:t>
      </w:r>
      <w:r w:rsidR="007C56E0" w:rsidRPr="001C06FB">
        <w:rPr>
          <w:rFonts w:asciiTheme="minorHAnsi" w:hAnsiTheme="minorHAnsi" w:cstheme="minorHAnsi"/>
          <w:lang w:eastAsia="en-US"/>
        </w:rPr>
        <w:t xml:space="preserve"> </w:t>
      </w:r>
      <w:r w:rsidR="003E1897" w:rsidRPr="001C06FB">
        <w:rPr>
          <w:rFonts w:asciiTheme="minorHAnsi" w:hAnsiTheme="minorHAnsi" w:cstheme="minorHAnsi"/>
          <w:lang w:eastAsia="en-US"/>
        </w:rPr>
        <w:t>20</w:t>
      </w:r>
      <w:r w:rsidR="009C4E61" w:rsidRPr="001C06FB">
        <w:rPr>
          <w:rFonts w:asciiTheme="minorHAnsi" w:hAnsiTheme="minorHAnsi"/>
        </w:rPr>
        <w:t xml:space="preserve"> ust</w:t>
      </w:r>
      <w:r w:rsidR="009C4E61" w:rsidRPr="001C06FB">
        <w:rPr>
          <w:rFonts w:asciiTheme="minorHAnsi" w:hAnsiTheme="minorHAnsi" w:cstheme="minorHAnsi"/>
          <w:lang w:eastAsia="en-US"/>
        </w:rPr>
        <w:t>.</w:t>
      </w:r>
      <w:r w:rsidR="009C4E61" w:rsidRPr="001C06FB">
        <w:rPr>
          <w:rFonts w:asciiTheme="minorHAnsi" w:hAnsiTheme="minorHAnsi"/>
        </w:rPr>
        <w:t xml:space="preserve"> 2</w:t>
      </w:r>
      <w:r w:rsidR="0034537F" w:rsidRPr="001C06FB">
        <w:rPr>
          <w:rFonts w:asciiTheme="minorHAnsi" w:hAnsiTheme="minorHAnsi"/>
        </w:rPr>
        <w:t>.</w:t>
      </w:r>
    </w:p>
    <w:p w14:paraId="52A13586" w14:textId="34F8D3CC" w:rsidR="00CF1666" w:rsidRPr="006C25FD" w:rsidRDefault="00CF1666" w:rsidP="00411A2A">
      <w:pPr>
        <w:pStyle w:val="Nagwek2"/>
        <w:tabs>
          <w:tab w:val="clear" w:pos="180"/>
        </w:tabs>
        <w:rPr>
          <w:rFonts w:asciiTheme="minorHAnsi" w:hAnsiTheme="minorHAnsi"/>
        </w:rPr>
      </w:pPr>
      <w:r w:rsidRPr="006C25FD">
        <w:rPr>
          <w:rFonts w:asciiTheme="minorHAnsi" w:hAnsiTheme="minorHAnsi"/>
        </w:rPr>
        <w:t xml:space="preserve">§ </w:t>
      </w:r>
      <w:r w:rsidRPr="000F3A88">
        <w:rPr>
          <w:rFonts w:asciiTheme="minorHAnsi" w:hAnsiTheme="minorHAnsi" w:cstheme="minorHAnsi"/>
        </w:rPr>
        <w:t>1</w:t>
      </w:r>
      <w:r w:rsidR="0058579C">
        <w:rPr>
          <w:rFonts w:asciiTheme="minorHAnsi" w:hAnsiTheme="minorHAnsi" w:cstheme="minorHAnsi"/>
        </w:rPr>
        <w:t>4</w:t>
      </w:r>
      <w:r w:rsidRPr="006C25FD">
        <w:rPr>
          <w:rFonts w:asciiTheme="minorHAnsi" w:hAnsiTheme="minorHAnsi"/>
        </w:rPr>
        <w:t>.</w:t>
      </w:r>
      <w:r w:rsidR="0004725B" w:rsidRPr="006C25FD">
        <w:rPr>
          <w:rFonts w:asciiTheme="minorHAnsi" w:hAnsiTheme="minorHAnsi"/>
        </w:rPr>
        <w:t xml:space="preserve"> Dokumentacja Przedsięwzięcia</w:t>
      </w:r>
    </w:p>
    <w:p w14:paraId="5F2D25B4" w14:textId="77777777" w:rsidR="00411A2A" w:rsidRPr="0068345F" w:rsidRDefault="678DFCDE"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3655EEA6">
        <w:rPr>
          <w:rFonts w:asciiTheme="minorHAnsi" w:hAnsiTheme="minorHAnsi" w:cstheme="minorBidi"/>
        </w:rPr>
        <w:t>W przypadku zlecania zadań lub ich części w ramach Pr</w:t>
      </w:r>
      <w:r w:rsidR="6F9E933D" w:rsidRPr="3655EEA6">
        <w:rPr>
          <w:rFonts w:asciiTheme="minorHAnsi" w:hAnsiTheme="minorHAnsi" w:cstheme="minorBidi"/>
        </w:rPr>
        <w:t>zedsięwzięcia</w:t>
      </w:r>
      <w:r w:rsidRPr="3655EEA6">
        <w:rPr>
          <w:rFonts w:asciiTheme="minorHAnsi" w:hAnsiTheme="minorHAnsi" w:cstheme="minorBidi"/>
        </w:rPr>
        <w:t xml:space="preserve"> wykonawcy</w:t>
      </w:r>
      <w:r w:rsidR="18A6562A" w:rsidRPr="3655EEA6">
        <w:rPr>
          <w:rFonts w:asciiTheme="minorHAnsi" w:hAnsiTheme="minorHAnsi" w:cstheme="minorBidi"/>
        </w:rPr>
        <w:t>,</w:t>
      </w:r>
      <w:r w:rsidRPr="3655EEA6">
        <w:rPr>
          <w:rFonts w:asciiTheme="minorHAnsi" w:hAnsiTheme="minorHAnsi" w:cstheme="minorBidi"/>
        </w:rPr>
        <w:t xml:space="preserve"> </w:t>
      </w:r>
      <w:r w:rsidR="6F9E933D" w:rsidRPr="3655EEA6">
        <w:rPr>
          <w:rFonts w:asciiTheme="minorHAnsi" w:hAnsiTheme="minorHAnsi" w:cstheme="minorBidi"/>
        </w:rPr>
        <w:t xml:space="preserve">Ostateczny odbiorca wsparcia </w:t>
      </w:r>
      <w:r w:rsidRPr="3655EEA6">
        <w:rPr>
          <w:rFonts w:asciiTheme="minorHAnsi" w:hAnsiTheme="minorHAnsi" w:cstheme="minorBidi"/>
        </w:rPr>
        <w:t xml:space="preserve">zobowiązuje się zapewnić wszelkie dokumenty </w:t>
      </w:r>
      <w:r w:rsidRPr="0068345F">
        <w:rPr>
          <w:rFonts w:asciiTheme="minorHAnsi" w:hAnsiTheme="minorHAnsi" w:cstheme="minorHAnsi"/>
        </w:rPr>
        <w:t>umożliwiające weryfikację kwalifikowalności wydatków.</w:t>
      </w:r>
    </w:p>
    <w:p w14:paraId="1BD7410C" w14:textId="29259B1B" w:rsidR="00411A2A" w:rsidRPr="0068345F" w:rsidRDefault="3D3785BE" w:rsidP="009B6678">
      <w:pPr>
        <w:pStyle w:val="Akapitzlist"/>
        <w:numPr>
          <w:ilvl w:val="0"/>
          <w:numId w:val="32"/>
        </w:numPr>
        <w:tabs>
          <w:tab w:val="clear" w:pos="360"/>
        </w:tabs>
        <w:spacing w:before="120" w:after="120" w:line="360" w:lineRule="auto"/>
        <w:ind w:left="357" w:hanging="357"/>
        <w:contextualSpacing/>
        <w:rPr>
          <w:rStyle w:val="ui-provider"/>
          <w:rFonts w:asciiTheme="minorHAnsi" w:hAnsiTheme="minorHAnsi" w:cstheme="minorHAnsi"/>
        </w:rPr>
      </w:pPr>
      <w:r w:rsidRPr="0068345F">
        <w:rPr>
          <w:rStyle w:val="ui-provider"/>
          <w:rFonts w:asciiTheme="minorHAnsi" w:hAnsiTheme="minorHAnsi" w:cstheme="minorHAnsi"/>
        </w:rPr>
        <w:t>Ostateczny odbiorca wsparcia zobowiązuje się do przechowywania dokumentacji związanej</w:t>
      </w:r>
      <w:r w:rsidR="21CACA49" w:rsidRPr="0068345F">
        <w:rPr>
          <w:rStyle w:val="ui-provider"/>
          <w:rFonts w:asciiTheme="minorHAnsi" w:hAnsiTheme="minorHAnsi" w:cstheme="minorHAnsi"/>
        </w:rPr>
        <w:t xml:space="preserve"> </w:t>
      </w:r>
      <w:r w:rsidRPr="0068345F">
        <w:rPr>
          <w:rStyle w:val="ui-provider"/>
          <w:rFonts w:asciiTheme="minorHAnsi" w:hAnsiTheme="minorHAnsi" w:cstheme="minorHAnsi"/>
        </w:rPr>
        <w:t xml:space="preserve">z realizacją Przedsięwzięcia na zasadach opisanych w art. </w:t>
      </w:r>
      <w:r w:rsidR="22FDA14D" w:rsidRPr="0068345F">
        <w:rPr>
          <w:rStyle w:val="ui-provider"/>
          <w:rFonts w:asciiTheme="minorHAnsi" w:hAnsiTheme="minorHAnsi" w:cstheme="minorHAnsi"/>
        </w:rPr>
        <w:t>133</w:t>
      </w:r>
      <w:r w:rsidRPr="0068345F">
        <w:rPr>
          <w:rStyle w:val="ui-provider"/>
          <w:rFonts w:asciiTheme="minorHAnsi" w:hAnsiTheme="minorHAnsi" w:cstheme="minorHAnsi"/>
        </w:rPr>
        <w:t xml:space="preserve"> rozporządzenia finansowego UE</w:t>
      </w:r>
      <w:r w:rsidR="3295460B" w:rsidRPr="0068345F">
        <w:rPr>
          <w:rStyle w:val="ui-provider"/>
          <w:rFonts w:asciiTheme="minorHAnsi" w:hAnsiTheme="minorHAnsi" w:cstheme="minorHAnsi"/>
        </w:rPr>
        <w:t>,</w:t>
      </w:r>
      <w:r w:rsidR="5381AD11" w:rsidRPr="0068345F">
        <w:rPr>
          <w:rStyle w:val="ui-provider"/>
          <w:rFonts w:asciiTheme="minorHAnsi" w:hAnsiTheme="minorHAnsi" w:cstheme="minorHAnsi"/>
        </w:rPr>
        <w:t xml:space="preserve"> </w:t>
      </w:r>
      <w:r w:rsidRPr="0068345F">
        <w:rPr>
          <w:rStyle w:val="ui-provider"/>
          <w:rFonts w:asciiTheme="minorHAnsi" w:hAnsiTheme="minorHAnsi" w:cstheme="minorHAnsi"/>
        </w:rPr>
        <w:t>tj. przez 5 lat od dnia płatności salda. Jednostka w</w:t>
      </w:r>
      <w:r w:rsidR="3BE33BF6" w:rsidRPr="0068345F">
        <w:rPr>
          <w:rStyle w:val="ui-provider"/>
          <w:rFonts w:asciiTheme="minorHAnsi" w:hAnsiTheme="minorHAnsi" w:cstheme="minorHAnsi"/>
        </w:rPr>
        <w:t>s</w:t>
      </w:r>
      <w:r w:rsidRPr="0068345F">
        <w:rPr>
          <w:rStyle w:val="ui-provider"/>
          <w:rFonts w:asciiTheme="minorHAnsi" w:hAnsiTheme="minorHAnsi" w:cstheme="minorHAnsi"/>
        </w:rPr>
        <w:t>pierająca poinformuje Ostatecznego odbiorcę wsparcia o dacie rozpoczęcia tego okresu.</w:t>
      </w:r>
      <w:r w:rsidR="3BE33BF6" w:rsidRPr="0068345F">
        <w:rPr>
          <w:rStyle w:val="ui-provider"/>
          <w:rFonts w:asciiTheme="minorHAnsi" w:hAnsiTheme="minorHAnsi" w:cstheme="minorHAnsi"/>
        </w:rPr>
        <w:t xml:space="preserve"> W </w:t>
      </w:r>
      <w:r w:rsidR="3BE33BF6" w:rsidRPr="0068345F">
        <w:rPr>
          <w:rStyle w:val="ui-provider"/>
          <w:rFonts w:asciiTheme="minorHAnsi" w:hAnsiTheme="minorHAnsi" w:cstheme="minorHAnsi"/>
        </w:rPr>
        <w:lastRenderedPageBreak/>
        <w:t xml:space="preserve">przypadku Przedsięwzięć objętych pomocą publiczną, okres </w:t>
      </w:r>
      <w:r w:rsidR="42277C6C" w:rsidRPr="0068345F">
        <w:rPr>
          <w:rStyle w:val="ui-provider"/>
          <w:rFonts w:asciiTheme="minorHAnsi" w:hAnsiTheme="minorHAnsi" w:cstheme="minorHAnsi"/>
        </w:rPr>
        <w:t>przechowywania dokumentacji</w:t>
      </w:r>
      <w:r w:rsidR="446D1246" w:rsidRPr="0068345F">
        <w:rPr>
          <w:rStyle w:val="ui-provider"/>
          <w:rFonts w:asciiTheme="minorHAnsi" w:hAnsiTheme="minorHAnsi" w:cstheme="minorHAnsi"/>
        </w:rPr>
        <w:t xml:space="preserve"> związanej z realizacją Przedsięwzięcia wynosi 10 lat</w:t>
      </w:r>
      <w:r w:rsidR="375833D8" w:rsidRPr="0068345F">
        <w:rPr>
          <w:rStyle w:val="ui-provider"/>
          <w:rFonts w:asciiTheme="minorHAnsi" w:hAnsiTheme="minorHAnsi" w:cstheme="minorHAnsi"/>
        </w:rPr>
        <w:t>.</w:t>
      </w:r>
      <w:r w:rsidR="001D6F2B" w:rsidRPr="0068345F">
        <w:rPr>
          <w:rStyle w:val="ui-provider"/>
          <w:rFonts w:asciiTheme="minorHAnsi" w:hAnsiTheme="minorHAnsi" w:cstheme="minorHAnsi"/>
          <w:vertAlign w:val="superscript"/>
        </w:rPr>
        <w:footnoteReference w:id="7"/>
      </w:r>
      <w:r w:rsidR="375833D8" w:rsidRPr="0068345F">
        <w:rPr>
          <w:rStyle w:val="ui-provider"/>
          <w:rFonts w:asciiTheme="minorHAnsi" w:hAnsiTheme="minorHAnsi" w:cstheme="minorHAnsi"/>
          <w:vertAlign w:val="superscript"/>
        </w:rPr>
        <w:t xml:space="preserve"> </w:t>
      </w:r>
    </w:p>
    <w:p w14:paraId="1742E7E1" w14:textId="77777777" w:rsidR="00411A2A" w:rsidRPr="0068345F" w:rsidRDefault="12F44F48"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Bieg terminu</w:t>
      </w:r>
      <w:r w:rsidR="2198D039" w:rsidRPr="0068345F">
        <w:rPr>
          <w:rFonts w:asciiTheme="minorHAnsi" w:hAnsiTheme="minorHAnsi" w:cstheme="minorHAnsi"/>
        </w:rPr>
        <w:t xml:space="preserve">, o którym mowa </w:t>
      </w:r>
      <w:r w:rsidR="530D2897" w:rsidRPr="0068345F">
        <w:rPr>
          <w:rFonts w:asciiTheme="minorHAnsi" w:hAnsiTheme="minorHAnsi" w:cstheme="minorHAnsi"/>
        </w:rPr>
        <w:t>w ust. 2</w:t>
      </w:r>
      <w:r w:rsidR="2198D039" w:rsidRPr="0068345F">
        <w:rPr>
          <w:rFonts w:asciiTheme="minorHAnsi" w:hAnsiTheme="minorHAnsi" w:cstheme="minorHAnsi"/>
        </w:rPr>
        <w:t xml:space="preserve"> zostaje przerwany w przypadku wszczęcia postępowania administracyjnego lub sądowego dotyczącego wydatków rozliczonych w Pr</w:t>
      </w:r>
      <w:r w:rsidR="5583F3B4" w:rsidRPr="0068345F">
        <w:rPr>
          <w:rFonts w:asciiTheme="minorHAnsi" w:hAnsiTheme="minorHAnsi" w:cstheme="minorHAnsi"/>
        </w:rPr>
        <w:t>zedsięwzięciu</w:t>
      </w:r>
      <w:r w:rsidR="2198D039" w:rsidRPr="0068345F">
        <w:rPr>
          <w:rFonts w:asciiTheme="minorHAnsi" w:hAnsiTheme="minorHAnsi" w:cstheme="minorHAnsi"/>
        </w:rPr>
        <w:t xml:space="preserve"> albo na należycie uzasadniony wniosek Komisji Europejskiej, o czym </w:t>
      </w:r>
      <w:r w:rsidR="5583F3B4" w:rsidRPr="0068345F">
        <w:rPr>
          <w:rFonts w:asciiTheme="minorHAnsi" w:hAnsiTheme="minorHAnsi" w:cstheme="minorHAnsi"/>
        </w:rPr>
        <w:t xml:space="preserve">Ostateczny odbiorca wsparcia </w:t>
      </w:r>
      <w:r w:rsidR="2198D039" w:rsidRPr="0068345F">
        <w:rPr>
          <w:rFonts w:asciiTheme="minorHAnsi" w:hAnsiTheme="minorHAnsi" w:cstheme="minorHAnsi"/>
        </w:rPr>
        <w:t>jest informowany pisemnie.</w:t>
      </w:r>
    </w:p>
    <w:p w14:paraId="68374F0C" w14:textId="2B738FBF" w:rsidR="00411A2A" w:rsidRPr="0068345F" w:rsidRDefault="37B65ED4"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 xml:space="preserve">W przypadku naruszenia przez </w:t>
      </w:r>
      <w:r w:rsidR="1DE1BA81" w:rsidRPr="0068345F">
        <w:rPr>
          <w:rFonts w:asciiTheme="minorHAnsi" w:hAnsiTheme="minorHAnsi" w:cstheme="minorHAnsi"/>
        </w:rPr>
        <w:t xml:space="preserve">Ostatecznego odbiorcę wsparcia </w:t>
      </w:r>
      <w:r w:rsidRPr="0068345F">
        <w:rPr>
          <w:rFonts w:asciiTheme="minorHAnsi" w:hAnsiTheme="minorHAnsi" w:cstheme="minorHAnsi"/>
        </w:rPr>
        <w:t xml:space="preserve">obowiązku, o którym mowa w ust. </w:t>
      </w:r>
      <w:r w:rsidR="00C62E4E" w:rsidRPr="0068345F">
        <w:rPr>
          <w:rFonts w:asciiTheme="minorHAnsi" w:hAnsiTheme="minorHAnsi" w:cstheme="minorHAnsi"/>
        </w:rPr>
        <w:t>1-</w:t>
      </w:r>
      <w:r w:rsidR="39BE79AB" w:rsidRPr="0068345F">
        <w:rPr>
          <w:rFonts w:asciiTheme="minorHAnsi" w:hAnsiTheme="minorHAnsi" w:cstheme="minorHAnsi"/>
        </w:rPr>
        <w:t xml:space="preserve">3 </w:t>
      </w:r>
      <w:r w:rsidR="1DE1BA81" w:rsidRPr="0068345F">
        <w:rPr>
          <w:rFonts w:asciiTheme="minorHAnsi" w:hAnsiTheme="minorHAnsi" w:cstheme="minorHAnsi"/>
        </w:rPr>
        <w:t>Jednostka wspierająca</w:t>
      </w:r>
      <w:r w:rsidRPr="0068345F">
        <w:rPr>
          <w:rFonts w:asciiTheme="minorHAnsi" w:hAnsiTheme="minorHAnsi" w:cstheme="minorHAnsi"/>
        </w:rPr>
        <w:t xml:space="preserve"> może uznać za niekwalifikowalne wydatki w zakresie niepotwierdzonym dokumentami, w tym dokonać zmiany informacji o wynikach weryfikacji wniosku o płatność, o której mowa w § </w:t>
      </w:r>
      <w:r w:rsidR="008C30AD" w:rsidRPr="0068345F">
        <w:rPr>
          <w:rFonts w:asciiTheme="minorHAnsi" w:hAnsiTheme="minorHAnsi" w:cstheme="minorHAnsi"/>
        </w:rPr>
        <w:t>9</w:t>
      </w:r>
      <w:r w:rsidRPr="0068345F">
        <w:rPr>
          <w:rFonts w:asciiTheme="minorHAnsi" w:hAnsiTheme="minorHAnsi" w:cstheme="minorHAnsi"/>
        </w:rPr>
        <w:t xml:space="preserve"> ust. </w:t>
      </w:r>
      <w:r w:rsidR="009A7C60" w:rsidRPr="0068345F">
        <w:rPr>
          <w:rFonts w:asciiTheme="minorHAnsi" w:hAnsiTheme="minorHAnsi" w:cstheme="minorHAnsi"/>
        </w:rPr>
        <w:t>1</w:t>
      </w:r>
      <w:r w:rsidR="00AC39CC">
        <w:rPr>
          <w:rFonts w:asciiTheme="minorHAnsi" w:hAnsiTheme="minorHAnsi" w:cstheme="minorHAnsi"/>
        </w:rPr>
        <w:t>3</w:t>
      </w:r>
      <w:r w:rsidRPr="0068345F">
        <w:rPr>
          <w:rFonts w:asciiTheme="minorHAnsi" w:hAnsiTheme="minorHAnsi" w:cstheme="minorHAnsi"/>
        </w:rPr>
        <w:t>.</w:t>
      </w:r>
    </w:p>
    <w:p w14:paraId="6D64E5CE" w14:textId="77777777" w:rsidR="00411A2A" w:rsidRPr="0068345F" w:rsidRDefault="1DE1BA81"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 xml:space="preserve">Ostateczny odbiorca wsparcia </w:t>
      </w:r>
      <w:r w:rsidR="49F0067A" w:rsidRPr="0068345F">
        <w:rPr>
          <w:rFonts w:asciiTheme="minorHAnsi" w:hAnsiTheme="minorHAnsi" w:cstheme="minorHAnsi"/>
        </w:rPr>
        <w:t>przechowuje dokumentację związaną z realizacją Pr</w:t>
      </w:r>
      <w:r w:rsidRPr="0068345F">
        <w:rPr>
          <w:rFonts w:asciiTheme="minorHAnsi" w:hAnsiTheme="minorHAnsi" w:cstheme="minorHAnsi"/>
        </w:rPr>
        <w:t>zedsięwzięcia</w:t>
      </w:r>
      <w:r w:rsidR="49F0067A" w:rsidRPr="0068345F">
        <w:rPr>
          <w:rFonts w:asciiTheme="minorHAnsi" w:hAnsiTheme="minorHAnsi" w:cstheme="minorHAnsi"/>
        </w:rPr>
        <w:t xml:space="preserve"> w sposób zapewniający dostępność, poufność i bezpieczeństwo, oraz jest zobowiązany do poinformowania </w:t>
      </w:r>
      <w:r w:rsidR="297653CE" w:rsidRPr="0068345F">
        <w:rPr>
          <w:rFonts w:asciiTheme="minorHAnsi" w:hAnsiTheme="minorHAnsi" w:cstheme="minorHAnsi"/>
        </w:rPr>
        <w:t>Jednostki wspierającej</w:t>
      </w:r>
      <w:r w:rsidR="49F0067A" w:rsidRPr="0068345F">
        <w:rPr>
          <w:rFonts w:asciiTheme="minorHAnsi" w:hAnsiTheme="minorHAnsi" w:cstheme="minorHAnsi"/>
        </w:rPr>
        <w:t xml:space="preserve"> o miejscu jej archiwizacji w terminie </w:t>
      </w:r>
      <w:r w:rsidR="005F0765" w:rsidRPr="0068345F">
        <w:rPr>
          <w:rFonts w:asciiTheme="minorHAnsi" w:hAnsiTheme="minorHAnsi" w:cstheme="minorHAnsi"/>
        </w:rPr>
        <w:t xml:space="preserve">7 </w:t>
      </w:r>
      <w:r w:rsidR="49F0067A" w:rsidRPr="0068345F">
        <w:rPr>
          <w:rFonts w:asciiTheme="minorHAnsi" w:hAnsiTheme="minorHAnsi" w:cstheme="minorHAnsi"/>
        </w:rPr>
        <w:t xml:space="preserve">dni od dnia </w:t>
      </w:r>
      <w:r w:rsidR="00271E40" w:rsidRPr="0068345F">
        <w:rPr>
          <w:rFonts w:asciiTheme="minorHAnsi" w:hAnsiTheme="minorHAnsi" w:cstheme="minorHAnsi"/>
        </w:rPr>
        <w:t xml:space="preserve">zawarcia </w:t>
      </w:r>
      <w:r w:rsidR="4D0F380B" w:rsidRPr="0068345F">
        <w:rPr>
          <w:rFonts w:asciiTheme="minorHAnsi" w:hAnsiTheme="minorHAnsi" w:cstheme="minorHAnsi"/>
        </w:rPr>
        <w:t>P</w:t>
      </w:r>
      <w:r w:rsidR="1674DDD5" w:rsidRPr="0068345F">
        <w:rPr>
          <w:rFonts w:asciiTheme="minorHAnsi" w:hAnsiTheme="minorHAnsi" w:cstheme="minorHAnsi"/>
        </w:rPr>
        <w:t>orozumienia</w:t>
      </w:r>
      <w:r w:rsidR="49F0067A" w:rsidRPr="0068345F">
        <w:rPr>
          <w:rFonts w:asciiTheme="minorHAnsi" w:hAnsiTheme="minorHAnsi" w:cstheme="minorHAnsi"/>
        </w:rPr>
        <w:t>, o ile dokumentacja jest przechowywana poza jego siedzibą.</w:t>
      </w:r>
    </w:p>
    <w:p w14:paraId="0F6F7AFA" w14:textId="77777777" w:rsidR="00EC5D36" w:rsidRPr="0068345F" w:rsidRDefault="49F0067A"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 xml:space="preserve">W przypadku zmiany miejsca archiwizacji dokumentów oraz w przypadku zawieszenia lub zaprzestania przez </w:t>
      </w:r>
      <w:r w:rsidR="297653CE" w:rsidRPr="0068345F">
        <w:rPr>
          <w:rFonts w:asciiTheme="minorHAnsi" w:hAnsiTheme="minorHAnsi" w:cstheme="minorHAnsi"/>
        </w:rPr>
        <w:t xml:space="preserve">Ostatecznego odbiorcę wsparcia </w:t>
      </w:r>
      <w:r w:rsidRPr="0068345F">
        <w:rPr>
          <w:rFonts w:asciiTheme="minorHAnsi" w:hAnsiTheme="minorHAnsi" w:cstheme="minorHAnsi"/>
        </w:rPr>
        <w:t xml:space="preserve">działalności w okresie, o którym mowa w ust. </w:t>
      </w:r>
      <w:r w:rsidR="6A9E959C" w:rsidRPr="0068345F">
        <w:rPr>
          <w:rFonts w:asciiTheme="minorHAnsi" w:hAnsiTheme="minorHAnsi" w:cstheme="minorHAnsi"/>
        </w:rPr>
        <w:t>2</w:t>
      </w:r>
      <w:r w:rsidRPr="0068345F">
        <w:rPr>
          <w:rFonts w:asciiTheme="minorHAnsi" w:hAnsiTheme="minorHAnsi" w:cstheme="minorHAnsi"/>
        </w:rPr>
        <w:t xml:space="preserve">, </w:t>
      </w:r>
      <w:r w:rsidR="297653CE" w:rsidRPr="0068345F">
        <w:rPr>
          <w:rFonts w:asciiTheme="minorHAnsi" w:hAnsiTheme="minorHAnsi" w:cstheme="minorHAnsi"/>
        </w:rPr>
        <w:t xml:space="preserve">Ostateczny odbiorca wsparcia </w:t>
      </w:r>
      <w:r w:rsidRPr="0068345F">
        <w:rPr>
          <w:rFonts w:asciiTheme="minorHAnsi" w:hAnsiTheme="minorHAnsi" w:cstheme="minorHAnsi"/>
        </w:rPr>
        <w:t xml:space="preserve">zobowiązuje się niezwłocznie, na piśmie poinformować </w:t>
      </w:r>
      <w:r w:rsidR="297653CE" w:rsidRPr="0068345F">
        <w:rPr>
          <w:rFonts w:asciiTheme="minorHAnsi" w:hAnsiTheme="minorHAnsi" w:cstheme="minorHAnsi"/>
        </w:rPr>
        <w:t>Jednostkę wspierającą</w:t>
      </w:r>
      <w:r w:rsidRPr="0068345F">
        <w:rPr>
          <w:rFonts w:asciiTheme="minorHAnsi" w:hAnsiTheme="minorHAnsi" w:cstheme="minorHAnsi"/>
        </w:rPr>
        <w:t xml:space="preserve"> o miejscu archiwizacji dokumentów związanych z realizowanym </w:t>
      </w:r>
      <w:r w:rsidR="297653CE" w:rsidRPr="0068345F">
        <w:rPr>
          <w:rFonts w:asciiTheme="minorHAnsi" w:hAnsiTheme="minorHAnsi" w:cstheme="minorHAnsi"/>
        </w:rPr>
        <w:t>Przedsięwzięciem</w:t>
      </w:r>
      <w:r w:rsidRPr="0068345F">
        <w:rPr>
          <w:rFonts w:asciiTheme="minorHAnsi" w:hAnsiTheme="minorHAnsi" w:cstheme="minorHAnsi"/>
        </w:rPr>
        <w:t>.</w:t>
      </w:r>
    </w:p>
    <w:p w14:paraId="5929A0D3" w14:textId="1906FFF8" w:rsidR="00EC5D36" w:rsidRPr="0068345F" w:rsidRDefault="00EC5D36"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68345F">
        <w:rPr>
          <w:rFonts w:asciiTheme="minorHAnsi" w:hAnsiTheme="minorHAnsi" w:cstheme="minorHAnsi"/>
        </w:rPr>
        <w:t>Postanowienia ust. 1-5 stosuje się odpowiednio do Partnerów i</w:t>
      </w:r>
      <w:r w:rsidR="002654C2" w:rsidRPr="0068345F">
        <w:rPr>
          <w:rFonts w:asciiTheme="minorHAnsi" w:hAnsiTheme="minorHAnsi" w:cstheme="minorHAnsi"/>
        </w:rPr>
        <w:t>/lub</w:t>
      </w:r>
      <w:r w:rsidRPr="0068345F">
        <w:rPr>
          <w:rFonts w:asciiTheme="minorHAnsi" w:hAnsiTheme="minorHAnsi" w:cstheme="minorHAnsi"/>
        </w:rPr>
        <w:t xml:space="preserve"> Podmiotów upoważnionych do ponoszenia wydatków, z zastrzeżeniem, że obowiązek informowania o miejscu przechowywania całej dokumentacji Przedsięwzięcia, w tym gromadzonej przez Partnerów wypełniany jest przez Ostatecznego odbiorcę wsparcia</w:t>
      </w:r>
      <w:r w:rsidRPr="0068345F">
        <w:rPr>
          <w:rStyle w:val="Znakiprzypiswdolnych"/>
          <w:rFonts w:asciiTheme="minorHAnsi" w:hAnsiTheme="minorHAnsi" w:cstheme="minorHAnsi"/>
        </w:rPr>
        <w:footnoteReference w:id="8"/>
      </w:r>
      <w:r w:rsidRPr="0068345F">
        <w:rPr>
          <w:rFonts w:asciiTheme="minorHAnsi" w:hAnsiTheme="minorHAnsi" w:cstheme="minorHAnsi"/>
        </w:rPr>
        <w:t>.</w:t>
      </w:r>
    </w:p>
    <w:p w14:paraId="2A3F5E68" w14:textId="2FDB90E5" w:rsidR="00CF1666" w:rsidRPr="006C25FD" w:rsidRDefault="559B416A" w:rsidP="005F0A20">
      <w:pPr>
        <w:pStyle w:val="Nagwek2"/>
      </w:pPr>
      <w:r w:rsidRPr="006C25FD">
        <w:lastRenderedPageBreak/>
        <w:t xml:space="preserve">§ </w:t>
      </w:r>
      <w:r w:rsidR="00CC0050" w:rsidRPr="4099F08D">
        <w:rPr>
          <w:rFonts w:cstheme="minorBidi"/>
        </w:rPr>
        <w:t>1</w:t>
      </w:r>
      <w:r w:rsidR="0058579C">
        <w:rPr>
          <w:rFonts w:cstheme="minorBidi"/>
        </w:rPr>
        <w:t>5</w:t>
      </w:r>
      <w:r w:rsidRPr="006C25FD">
        <w:t>.</w:t>
      </w:r>
      <w:r w:rsidR="0004725B" w:rsidRPr="006C25FD">
        <w:t xml:space="preserve"> </w:t>
      </w:r>
      <w:r w:rsidR="0004725B" w:rsidRPr="005F0A20">
        <w:t>Kontrola</w:t>
      </w:r>
    </w:p>
    <w:p w14:paraId="2FDCFFA1" w14:textId="77777777" w:rsidR="00411A2A" w:rsidRPr="00F87C3B" w:rsidRDefault="024AF22E"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cstheme="minorHAnsi"/>
        </w:rPr>
        <w:t xml:space="preserve">Ostateczny odbiorca wsparcia </w:t>
      </w:r>
      <w:r w:rsidR="543DF940" w:rsidRPr="00F87C3B">
        <w:rPr>
          <w:rFonts w:asciiTheme="minorHAnsi" w:hAnsiTheme="minorHAnsi" w:cstheme="minorHAnsi"/>
        </w:rPr>
        <w:t>zobowiązuje się poddać kontroli</w:t>
      </w:r>
      <w:r w:rsidR="00CF1666" w:rsidRPr="00F87C3B">
        <w:rPr>
          <w:rStyle w:val="Znakiprzypiswdolnych"/>
          <w:rFonts w:asciiTheme="minorHAnsi" w:hAnsiTheme="minorHAnsi" w:cstheme="minorHAnsi"/>
        </w:rPr>
        <w:footnoteReference w:id="9"/>
      </w:r>
      <w:r w:rsidR="543DF940" w:rsidRPr="00F87C3B">
        <w:rPr>
          <w:rFonts w:asciiTheme="minorHAnsi" w:hAnsiTheme="minorHAnsi" w:cstheme="minorHAnsi"/>
        </w:rPr>
        <w:t xml:space="preserve"> dokonywanej przez </w:t>
      </w:r>
      <w:r w:rsidRPr="00F87C3B">
        <w:rPr>
          <w:rFonts w:asciiTheme="minorHAnsi" w:hAnsiTheme="minorHAnsi" w:cstheme="minorHAnsi"/>
        </w:rPr>
        <w:t>Jednostkę wspierając</w:t>
      </w:r>
      <w:r w:rsidR="27B75D0F" w:rsidRPr="00F87C3B">
        <w:rPr>
          <w:rFonts w:asciiTheme="minorHAnsi" w:hAnsiTheme="minorHAnsi" w:cstheme="minorHAnsi"/>
        </w:rPr>
        <w:t>ą</w:t>
      </w:r>
      <w:r w:rsidR="543DF940" w:rsidRPr="00F87C3B">
        <w:rPr>
          <w:rFonts w:asciiTheme="minorHAnsi" w:hAnsiTheme="minorHAnsi" w:cstheme="minorHAnsi"/>
        </w:rPr>
        <w:t xml:space="preserve"> oraz inne uprawnione podmioty w zakresie prawidłowości realizacji Pr</w:t>
      </w:r>
      <w:r w:rsidR="3718EC07" w:rsidRPr="00F87C3B">
        <w:rPr>
          <w:rFonts w:asciiTheme="minorHAnsi" w:hAnsiTheme="minorHAnsi" w:cstheme="minorHAnsi"/>
        </w:rPr>
        <w:t>zedsięwzięcia</w:t>
      </w:r>
      <w:r w:rsidR="543DF940" w:rsidRPr="00F87C3B">
        <w:rPr>
          <w:rFonts w:asciiTheme="minorHAnsi" w:hAnsiTheme="minorHAnsi" w:cstheme="minorHAnsi"/>
        </w:rPr>
        <w:t>.</w:t>
      </w:r>
    </w:p>
    <w:p w14:paraId="77BF39E1" w14:textId="77777777" w:rsidR="00F87C3B" w:rsidRDefault="4A48389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cstheme="minorHAnsi"/>
        </w:rPr>
        <w:t xml:space="preserve">Kontrole i audyty mogą być przeprowadzane w każdym czasie od dnia </w:t>
      </w:r>
      <w:r w:rsidR="00BB31A7" w:rsidRPr="00F87C3B">
        <w:rPr>
          <w:rFonts w:asciiTheme="minorHAnsi" w:hAnsiTheme="minorHAnsi" w:cstheme="minorHAnsi"/>
        </w:rPr>
        <w:t xml:space="preserve">zawarcia </w:t>
      </w:r>
      <w:r w:rsidRPr="00F87C3B">
        <w:rPr>
          <w:rFonts w:asciiTheme="minorHAnsi" w:hAnsiTheme="minorHAnsi" w:cstheme="minorHAnsi"/>
        </w:rPr>
        <w:t>Porozumienia</w:t>
      </w:r>
      <w:r w:rsidR="0C2C60EE" w:rsidRPr="00F87C3B">
        <w:rPr>
          <w:rFonts w:asciiTheme="minorHAnsi" w:hAnsiTheme="minorHAnsi" w:cstheme="minorHAnsi"/>
        </w:rPr>
        <w:t xml:space="preserve"> do dnia wygaśnięcia wszelkich obowiązków wynikających z Porozumienia.</w:t>
      </w:r>
    </w:p>
    <w:p w14:paraId="3C7E7D47" w14:textId="2A7123F0" w:rsidR="00F87C3B" w:rsidRPr="00F87C3B" w:rsidRDefault="14CFCC9C" w:rsidP="009B6678">
      <w:pPr>
        <w:pStyle w:val="Akapitzlist"/>
        <w:numPr>
          <w:ilvl w:val="0"/>
          <w:numId w:val="33"/>
        </w:numPr>
        <w:spacing w:before="120" w:after="120" w:line="360" w:lineRule="auto"/>
        <w:ind w:left="357" w:hanging="357"/>
        <w:contextualSpacing/>
        <w:rPr>
          <w:rFonts w:asciiTheme="minorHAnsi" w:hAnsiTheme="minorHAnsi" w:cstheme="minorBidi"/>
        </w:rPr>
      </w:pPr>
      <w:r w:rsidRPr="3655EEA6">
        <w:rPr>
          <w:rFonts w:asciiTheme="minorHAnsi" w:hAnsiTheme="minorHAnsi"/>
        </w:rPr>
        <w:t xml:space="preserve">Kontrola może zostać przeprowadzona zarówno w siedzibie </w:t>
      </w:r>
      <w:r w:rsidR="58B76A23" w:rsidRPr="3655EEA6">
        <w:rPr>
          <w:rFonts w:asciiTheme="minorHAnsi" w:hAnsiTheme="minorHAnsi"/>
        </w:rPr>
        <w:t>Ostatecznego odbiorcy wsparcia</w:t>
      </w:r>
      <w:r w:rsidR="008F2EF2">
        <w:rPr>
          <w:rFonts w:asciiTheme="minorHAnsi" w:hAnsiTheme="minorHAnsi"/>
        </w:rPr>
        <w:t xml:space="preserve"> </w:t>
      </w:r>
      <w:r w:rsidR="008F2EF2" w:rsidRPr="002C6B4E">
        <w:rPr>
          <w:rFonts w:asciiTheme="minorHAnsi" w:hAnsiTheme="minorHAnsi"/>
        </w:rPr>
        <w:t xml:space="preserve">Partnera </w:t>
      </w:r>
      <w:r w:rsidR="008F2EF2">
        <w:rPr>
          <w:rFonts w:asciiTheme="minorHAnsi" w:hAnsiTheme="minorHAnsi"/>
        </w:rPr>
        <w:t>i/</w:t>
      </w:r>
      <w:r w:rsidR="008F2EF2" w:rsidRPr="002C6B4E">
        <w:rPr>
          <w:rFonts w:asciiTheme="minorHAnsi" w:hAnsiTheme="minorHAnsi"/>
        </w:rPr>
        <w:t>lub Podmiotu upoważnionego do ponoszenia wydatków</w:t>
      </w:r>
      <w:r w:rsidR="00A854C6">
        <w:rPr>
          <w:rFonts w:asciiTheme="minorHAnsi" w:hAnsiTheme="minorHAnsi"/>
        </w:rPr>
        <w:t xml:space="preserve">, </w:t>
      </w:r>
      <w:r w:rsidRPr="3655EEA6">
        <w:rPr>
          <w:rFonts w:asciiTheme="minorHAnsi" w:hAnsiTheme="minorHAnsi"/>
        </w:rPr>
        <w:t>jak i w miejscu realizacji</w:t>
      </w:r>
      <w:r w:rsidR="432F0E18" w:rsidRPr="3655EEA6">
        <w:rPr>
          <w:rFonts w:asciiTheme="minorHAnsi" w:hAnsiTheme="minorHAnsi"/>
        </w:rPr>
        <w:t xml:space="preserve"> </w:t>
      </w:r>
      <w:r w:rsidR="58B76A23" w:rsidRPr="3655EEA6">
        <w:rPr>
          <w:rFonts w:asciiTheme="minorHAnsi" w:hAnsiTheme="minorHAnsi"/>
        </w:rPr>
        <w:t>Przedsięwzięcia</w:t>
      </w:r>
      <w:r w:rsidRPr="3655EEA6">
        <w:rPr>
          <w:rFonts w:asciiTheme="minorHAnsi" w:hAnsiTheme="minorHAnsi"/>
        </w:rPr>
        <w:t xml:space="preserve">, przy czym niektóre czynności kontrolne mogą być prowadzone w siedzibie </w:t>
      </w:r>
      <w:r w:rsidR="5CCE2DDC" w:rsidRPr="3655EEA6">
        <w:rPr>
          <w:rFonts w:asciiTheme="minorHAnsi" w:hAnsiTheme="minorHAnsi" w:cstheme="minorBidi"/>
        </w:rPr>
        <w:t>instytucji</w:t>
      </w:r>
      <w:r w:rsidR="6301B82B" w:rsidRPr="3655EEA6">
        <w:rPr>
          <w:rFonts w:asciiTheme="minorHAnsi" w:hAnsiTheme="minorHAnsi" w:cstheme="minorBidi"/>
        </w:rPr>
        <w:t xml:space="preserve"> kontrolujące</w:t>
      </w:r>
      <w:r w:rsidR="5CCE2DDC" w:rsidRPr="3655EEA6">
        <w:rPr>
          <w:rFonts w:asciiTheme="minorHAnsi" w:hAnsiTheme="minorHAnsi" w:cstheme="minorBidi"/>
        </w:rPr>
        <w:t>j</w:t>
      </w:r>
      <w:r w:rsidRPr="3655EEA6">
        <w:rPr>
          <w:rFonts w:asciiTheme="minorHAnsi" w:hAnsiTheme="minorHAnsi"/>
        </w:rPr>
        <w:t xml:space="preserve"> na podstawie danych i dokumentów zamieszczonych w </w:t>
      </w:r>
      <w:r w:rsidR="5B5A349E" w:rsidRPr="3655EEA6">
        <w:rPr>
          <w:rFonts w:asciiTheme="minorHAnsi" w:hAnsiTheme="minorHAnsi"/>
        </w:rPr>
        <w:t>CST2021</w:t>
      </w:r>
      <w:r w:rsidRPr="3655EEA6">
        <w:rPr>
          <w:rFonts w:asciiTheme="minorHAnsi" w:hAnsiTheme="minorHAnsi"/>
        </w:rPr>
        <w:t xml:space="preserve"> i innych dokumentów przekazywanych przez </w:t>
      </w:r>
      <w:r w:rsidR="58B76A23" w:rsidRPr="3655EEA6">
        <w:rPr>
          <w:rFonts w:asciiTheme="minorHAnsi" w:hAnsiTheme="minorHAnsi"/>
        </w:rPr>
        <w:t>Ostatecznego odbiorcę wsparcia</w:t>
      </w:r>
      <w:r w:rsidRPr="3655EEA6">
        <w:rPr>
          <w:rFonts w:asciiTheme="minorHAnsi" w:hAnsiTheme="minorHAnsi"/>
        </w:rPr>
        <w:t xml:space="preserve">, w okresie, o którym mowa w § </w:t>
      </w:r>
      <w:r w:rsidR="78E27582" w:rsidRPr="3655EEA6">
        <w:rPr>
          <w:rFonts w:asciiTheme="minorHAnsi" w:hAnsiTheme="minorHAnsi" w:cstheme="minorBidi"/>
        </w:rPr>
        <w:t>14</w:t>
      </w:r>
      <w:r w:rsidRPr="3655EEA6">
        <w:rPr>
          <w:rFonts w:asciiTheme="minorHAnsi" w:hAnsiTheme="minorHAnsi"/>
        </w:rPr>
        <w:t xml:space="preserve"> ust. </w:t>
      </w:r>
      <w:r w:rsidR="0405B2C8" w:rsidRPr="3655EEA6">
        <w:rPr>
          <w:rFonts w:asciiTheme="minorHAnsi" w:hAnsiTheme="minorHAnsi"/>
        </w:rPr>
        <w:t>2</w:t>
      </w:r>
      <w:r w:rsidRPr="3655EEA6">
        <w:rPr>
          <w:rFonts w:asciiTheme="minorHAnsi" w:hAnsiTheme="minorHAnsi"/>
        </w:rPr>
        <w:t>.</w:t>
      </w:r>
    </w:p>
    <w:p w14:paraId="0476CCE2" w14:textId="77777777" w:rsidR="00F87C3B" w:rsidRPr="00F87C3B" w:rsidRDefault="0EB4F273"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Ostateczny odbiorca wsparcia</w:t>
      </w:r>
      <w:r w:rsidR="20603AEE" w:rsidRPr="00F87C3B">
        <w:rPr>
          <w:rFonts w:asciiTheme="minorHAnsi" w:hAnsiTheme="minorHAnsi"/>
        </w:rPr>
        <w:t xml:space="preserve"> zapewnia </w:t>
      </w:r>
      <w:r w:rsidRPr="00F87C3B">
        <w:rPr>
          <w:rFonts w:asciiTheme="minorHAnsi" w:hAnsiTheme="minorHAnsi"/>
        </w:rPr>
        <w:t>Jednostce wspierającej</w:t>
      </w:r>
      <w:r w:rsidR="20603AEE" w:rsidRPr="00F87C3B">
        <w:rPr>
          <w:rFonts w:asciiTheme="minorHAnsi" w:hAnsiTheme="minorHAnsi"/>
        </w:rPr>
        <w:t xml:space="preserve"> oraz podmiotom, o których mowa w ust. 1, prawo wglądu we wszystkie dokumenty związane, jak i niezwiązane z realizacją P</w:t>
      </w:r>
      <w:r w:rsidRPr="00F87C3B">
        <w:rPr>
          <w:rFonts w:asciiTheme="minorHAnsi" w:hAnsiTheme="minorHAnsi"/>
        </w:rPr>
        <w:t>rzedsięwzięcia</w:t>
      </w:r>
      <w:r w:rsidR="20603AEE" w:rsidRPr="00F87C3B">
        <w:rPr>
          <w:rFonts w:asciiTheme="minorHAnsi" w:hAnsiTheme="minorHAnsi"/>
        </w:rPr>
        <w:t xml:space="preserve"> o ile jest to konieczne do stwierdzenia kwalifikowalności wydatków w </w:t>
      </w:r>
      <w:r w:rsidR="62B0EDF1" w:rsidRPr="00F87C3B">
        <w:rPr>
          <w:rFonts w:asciiTheme="minorHAnsi" w:hAnsiTheme="minorHAnsi"/>
        </w:rPr>
        <w:t>Przedsięwzięciu</w:t>
      </w:r>
      <w:r w:rsidR="20603AEE" w:rsidRPr="00F87C3B">
        <w:rPr>
          <w:rFonts w:asciiTheme="minorHAnsi" w:hAnsiTheme="minorHAnsi"/>
        </w:rPr>
        <w:t xml:space="preserve">, w tym w dokumenty elektroniczne przez cały okres ich przechowywania określony w § </w:t>
      </w:r>
      <w:r w:rsidR="00C62E4E" w:rsidRPr="00F87C3B">
        <w:rPr>
          <w:rFonts w:asciiTheme="minorHAnsi" w:hAnsiTheme="minorHAnsi" w:cstheme="minorHAnsi"/>
        </w:rPr>
        <w:t>14</w:t>
      </w:r>
      <w:r w:rsidR="20603AEE" w:rsidRPr="00F87C3B">
        <w:rPr>
          <w:rFonts w:asciiTheme="minorHAnsi" w:hAnsiTheme="minorHAnsi"/>
        </w:rPr>
        <w:t xml:space="preserve"> ust. </w:t>
      </w:r>
      <w:r w:rsidR="4BD14F84" w:rsidRPr="00F87C3B">
        <w:rPr>
          <w:rFonts w:asciiTheme="minorHAnsi" w:hAnsiTheme="minorHAnsi"/>
        </w:rPr>
        <w:t>2</w:t>
      </w:r>
      <w:r w:rsidR="20603AEE" w:rsidRPr="00F87C3B">
        <w:rPr>
          <w:rFonts w:asciiTheme="minorHAnsi" w:hAnsiTheme="minorHAnsi"/>
        </w:rPr>
        <w:t>.</w:t>
      </w:r>
    </w:p>
    <w:p w14:paraId="48BB2041"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Ostateczny odbiorca wsparcia zobowiązuje się do zapewnienia dostępu do pomieszczeń i terenu realizacji</w:t>
      </w:r>
      <w:r w:rsidR="0AED6990" w:rsidRPr="00F87C3B">
        <w:rPr>
          <w:rFonts w:asciiTheme="minorHAnsi" w:hAnsiTheme="minorHAnsi"/>
        </w:rPr>
        <w:t xml:space="preserve"> Przedsięwzięcia</w:t>
      </w:r>
      <w:r w:rsidRPr="00F87C3B">
        <w:rPr>
          <w:rFonts w:asciiTheme="minorHAnsi" w:hAnsiTheme="minorHAnsi"/>
        </w:rPr>
        <w:t>, dostępu do związanych z Przedsięwzięciem systemów teleinformatycznych oraz udzielania wszelkich wyjaśnień i informacji dotyczących realizacji Przedsięwzięcia na żądanie każdej instytucji, o której mowa w ust. 1.</w:t>
      </w:r>
    </w:p>
    <w:p w14:paraId="52FA599F" w14:textId="00A9E502"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Niezrealizowanie obowiązków, o których mowa w ust. </w:t>
      </w:r>
      <w:r w:rsidR="00595B81" w:rsidRPr="00F87C3B">
        <w:rPr>
          <w:rFonts w:asciiTheme="minorHAnsi" w:hAnsiTheme="minorHAnsi" w:cstheme="minorHAnsi"/>
        </w:rPr>
        <w:t>4</w:t>
      </w:r>
      <w:r w:rsidRPr="00F87C3B">
        <w:rPr>
          <w:rFonts w:asciiTheme="minorHAnsi" w:hAnsiTheme="minorHAnsi"/>
        </w:rPr>
        <w:t xml:space="preserve"> i </w:t>
      </w:r>
      <w:r w:rsidR="00595B81" w:rsidRPr="00F87C3B">
        <w:rPr>
          <w:rFonts w:asciiTheme="minorHAnsi" w:hAnsiTheme="minorHAnsi" w:cstheme="minorHAnsi"/>
        </w:rPr>
        <w:t>5</w:t>
      </w:r>
      <w:r w:rsidR="00B50E66">
        <w:rPr>
          <w:rFonts w:asciiTheme="minorHAnsi" w:hAnsiTheme="minorHAnsi" w:cstheme="minorHAnsi"/>
        </w:rPr>
        <w:t>,</w:t>
      </w:r>
      <w:r w:rsidRPr="00F87C3B">
        <w:rPr>
          <w:rFonts w:asciiTheme="minorHAnsi" w:hAnsiTheme="minorHAnsi"/>
        </w:rPr>
        <w:t xml:space="preserve"> jest traktowane jako utrudnianie przeprowadzenia kontroli lub audytu.</w:t>
      </w:r>
    </w:p>
    <w:p w14:paraId="7F9D66D2" w14:textId="6F5B00D7" w:rsidR="00F87C3B" w:rsidRPr="00F87C3B" w:rsidRDefault="365DD71B"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W ramach kontroli mogą być przeprowadzone oględziny. </w:t>
      </w:r>
      <w:r w:rsidR="2D86FF85" w:rsidRPr="00F87C3B">
        <w:rPr>
          <w:rFonts w:asciiTheme="minorHAnsi" w:hAnsiTheme="minorHAnsi"/>
        </w:rPr>
        <w:t>Do</w:t>
      </w:r>
      <w:r w:rsidR="3017FDC6" w:rsidRPr="00F87C3B">
        <w:rPr>
          <w:rFonts w:asciiTheme="minorHAnsi" w:hAnsiTheme="minorHAnsi"/>
        </w:rPr>
        <w:t xml:space="preserve"> przeprowadzania oględzin </w:t>
      </w:r>
      <w:r w:rsidR="2D86FF85" w:rsidRPr="00F87C3B">
        <w:rPr>
          <w:rFonts w:asciiTheme="minorHAnsi" w:hAnsiTheme="minorHAnsi"/>
        </w:rPr>
        <w:t>stosuje się z</w:t>
      </w:r>
      <w:r w:rsidR="3017FDC6" w:rsidRPr="00F87C3B">
        <w:rPr>
          <w:rFonts w:asciiTheme="minorHAnsi" w:hAnsiTheme="minorHAnsi"/>
        </w:rPr>
        <w:t xml:space="preserve">asady określone w art. 31 </w:t>
      </w:r>
      <w:r w:rsidR="00B50E66">
        <w:rPr>
          <w:rFonts w:asciiTheme="minorHAnsi" w:hAnsiTheme="minorHAnsi"/>
        </w:rPr>
        <w:t>i</w:t>
      </w:r>
      <w:r w:rsidR="3017FDC6" w:rsidRPr="00F87C3B">
        <w:rPr>
          <w:rFonts w:asciiTheme="minorHAnsi" w:hAnsiTheme="minorHAnsi"/>
        </w:rPr>
        <w:t xml:space="preserve"> 32 ustawy </w:t>
      </w:r>
      <w:r w:rsidR="7D999F0F" w:rsidRPr="00F87C3B">
        <w:rPr>
          <w:rFonts w:asciiTheme="minorHAnsi" w:hAnsiTheme="minorHAnsi"/>
        </w:rPr>
        <w:t xml:space="preserve">z dnia 15 lipca 2011 r. o kontroli w administracji rządowej </w:t>
      </w:r>
      <w:r w:rsidR="0034069F" w:rsidRPr="00F87C3B">
        <w:rPr>
          <w:rFonts w:asciiTheme="minorHAnsi" w:hAnsiTheme="minorHAnsi"/>
        </w:rPr>
        <w:t>(Dz.U. z 2020 r. poz. 224</w:t>
      </w:r>
      <w:r w:rsidR="00B50E66">
        <w:rPr>
          <w:rFonts w:asciiTheme="minorHAnsi" w:hAnsiTheme="minorHAnsi"/>
        </w:rPr>
        <w:t>, z późn. zm.</w:t>
      </w:r>
      <w:r w:rsidR="0034069F" w:rsidRPr="00F87C3B">
        <w:rPr>
          <w:rFonts w:asciiTheme="minorHAnsi" w:hAnsiTheme="minorHAnsi"/>
        </w:rPr>
        <w:t>).</w:t>
      </w:r>
    </w:p>
    <w:p w14:paraId="0BABF5E8"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Kontrole w miejscu </w:t>
      </w:r>
      <w:r w:rsidR="00235E98" w:rsidRPr="00F87C3B">
        <w:rPr>
          <w:rFonts w:asciiTheme="minorHAnsi" w:hAnsiTheme="minorHAnsi"/>
        </w:rPr>
        <w:t xml:space="preserve">realizacji </w:t>
      </w:r>
      <w:r w:rsidRPr="00F87C3B">
        <w:rPr>
          <w:rFonts w:asciiTheme="minorHAnsi" w:hAnsiTheme="minorHAnsi"/>
        </w:rPr>
        <w:t>Przedsięwzięcia przeprowadza się na podstawie imiennego upoważnienia do przeprowadzenia kontroli.</w:t>
      </w:r>
    </w:p>
    <w:p w14:paraId="28BB4B77"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Instytucja kontrolująca przeprowadza kontrole w trybie planowym lub doraźnym. W przypadku kontroli w trybie planowym, instytucja kontrolująca przekazuje Ostatecznemu </w:t>
      </w:r>
      <w:r w:rsidRPr="00F87C3B">
        <w:rPr>
          <w:rFonts w:asciiTheme="minorHAnsi" w:hAnsiTheme="minorHAnsi"/>
        </w:rPr>
        <w:lastRenderedPageBreak/>
        <w:t>odbiorcy wsparcia pisemne zawiadomienie o planowanej kontroli w terminie nie krótszym niż 5 dni przed planowanym terminem kontroli</w:t>
      </w:r>
      <w:r w:rsidR="0004725B" w:rsidRPr="00F87C3B">
        <w:rPr>
          <w:rFonts w:asciiTheme="minorHAnsi" w:hAnsiTheme="minorHAnsi"/>
        </w:rPr>
        <w:t>.</w:t>
      </w:r>
    </w:p>
    <w:p w14:paraId="0F07AA04" w14:textId="3C484F13"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Bidi"/>
        </w:rPr>
      </w:pPr>
      <w:r w:rsidRPr="41F468E6">
        <w:rPr>
          <w:rFonts w:asciiTheme="minorHAnsi" w:hAnsiTheme="minorHAnsi"/>
        </w:rPr>
        <w:t xml:space="preserve">Po zakończeniu kontroli zostanie przekazana Ostatecznemu odbiorcy wsparcia informacja pokontrolna w formie pisemnej </w:t>
      </w:r>
      <w:r w:rsidR="00235E98" w:rsidRPr="41F468E6">
        <w:rPr>
          <w:rFonts w:asciiTheme="minorHAnsi" w:hAnsiTheme="minorHAnsi"/>
        </w:rPr>
        <w:t>za pośrednictwem platformy</w:t>
      </w:r>
      <w:r w:rsidR="00D24095">
        <w:rPr>
          <w:rFonts w:asciiTheme="minorHAnsi" w:hAnsiTheme="minorHAnsi"/>
        </w:rPr>
        <w:t xml:space="preserve"> e-Doręcze</w:t>
      </w:r>
      <w:r w:rsidR="00A929CA">
        <w:rPr>
          <w:rFonts w:asciiTheme="minorHAnsi" w:hAnsiTheme="minorHAnsi"/>
        </w:rPr>
        <w:t>ń</w:t>
      </w:r>
      <w:r w:rsidR="00235E98" w:rsidRPr="41F468E6">
        <w:rPr>
          <w:rFonts w:asciiTheme="minorHAnsi" w:hAnsiTheme="minorHAnsi"/>
        </w:rPr>
        <w:t xml:space="preserve"> lub </w:t>
      </w:r>
      <w:r w:rsidR="00CC0050" w:rsidRPr="41F468E6">
        <w:rPr>
          <w:rFonts w:asciiTheme="minorHAnsi" w:hAnsiTheme="minorHAnsi" w:cstheme="minorBidi"/>
        </w:rPr>
        <w:t>CST</w:t>
      </w:r>
      <w:r w:rsidR="00F8039C" w:rsidRPr="41F468E6">
        <w:rPr>
          <w:rFonts w:asciiTheme="minorHAnsi" w:hAnsiTheme="minorHAnsi" w:cstheme="minorBidi"/>
        </w:rPr>
        <w:t>2021</w:t>
      </w:r>
      <w:r w:rsidR="00235E98" w:rsidRPr="41F468E6">
        <w:rPr>
          <w:rFonts w:asciiTheme="minorHAnsi" w:hAnsiTheme="minorHAnsi"/>
        </w:rPr>
        <w:t xml:space="preserve"> </w:t>
      </w:r>
      <w:r w:rsidRPr="41F468E6">
        <w:rPr>
          <w:rFonts w:asciiTheme="minorHAnsi" w:hAnsiTheme="minorHAnsi"/>
        </w:rPr>
        <w:t>w terminie 30 dni od dnia zakończenia kontroli.</w:t>
      </w:r>
    </w:p>
    <w:p w14:paraId="2956AEB5"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 xml:space="preserve">Instytucja kontrolująca ma prawo poprawienia oczywistych omyłek w informacji pokontrolnej w każdym czasie z urzędu lub na wniosek Ostatecznego odbiorcy wsparcia. Informację o zakresie sprostowania przekazuje się </w:t>
      </w:r>
      <w:r w:rsidR="6F5F7077" w:rsidRPr="00F87C3B">
        <w:rPr>
          <w:rFonts w:asciiTheme="minorHAnsi" w:hAnsiTheme="minorHAnsi"/>
        </w:rPr>
        <w:t>Ostatecznemu odbiorcy wsparcia</w:t>
      </w:r>
      <w:r w:rsidRPr="00F87C3B">
        <w:rPr>
          <w:rFonts w:asciiTheme="minorHAnsi" w:hAnsiTheme="minorHAnsi"/>
        </w:rPr>
        <w:t xml:space="preserve"> bez zbędnej zwłoki.</w:t>
      </w:r>
    </w:p>
    <w:p w14:paraId="5F1B596F" w14:textId="77777777" w:rsidR="00F87C3B" w:rsidRPr="00F87C3B" w:rsidRDefault="00235E98"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Ostateczny odbiorca wsparcia</w:t>
      </w:r>
      <w:r w:rsidR="5066F45C" w:rsidRPr="00F87C3B">
        <w:rPr>
          <w:rFonts w:asciiTheme="minorHAnsi" w:hAnsiTheme="minorHAnsi"/>
        </w:rPr>
        <w:t xml:space="preserve"> ma prawo do zgłoszenia, w terminie 14 dni od dnia otrzymania informacji pokontrolnej, umotywowanych pisemnych zastrzeżeń do tej informacji.</w:t>
      </w:r>
    </w:p>
    <w:p w14:paraId="38F8265F"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Termin, o którym mowa w ust. 1</w:t>
      </w:r>
      <w:r w:rsidR="0096223A" w:rsidRPr="00F87C3B">
        <w:rPr>
          <w:rFonts w:asciiTheme="minorHAnsi" w:hAnsiTheme="minorHAnsi"/>
        </w:rPr>
        <w:t>2</w:t>
      </w:r>
      <w:r w:rsidRPr="00F87C3B">
        <w:rPr>
          <w:rFonts w:asciiTheme="minorHAnsi" w:hAnsiTheme="minorHAnsi"/>
        </w:rPr>
        <w:t xml:space="preserve">, może być przedłużony przez instytucję kontrolującą na czas oznaczony, na wniosek </w:t>
      </w:r>
      <w:r w:rsidR="00235E98" w:rsidRPr="00F87C3B">
        <w:rPr>
          <w:rFonts w:asciiTheme="minorHAnsi" w:hAnsiTheme="minorHAnsi"/>
        </w:rPr>
        <w:t>Ostatecznego odbiorcy wsparcia</w:t>
      </w:r>
      <w:r w:rsidRPr="00F87C3B">
        <w:rPr>
          <w:rFonts w:asciiTheme="minorHAnsi" w:hAnsiTheme="minorHAnsi"/>
        </w:rPr>
        <w:t>, złożony przed upływem terminu zgłoszenia zastrzeżeń.</w:t>
      </w:r>
    </w:p>
    <w:p w14:paraId="1509C647"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Zastrzeżenia, o których mowa w ust. 1</w:t>
      </w:r>
      <w:r w:rsidR="0096223A" w:rsidRPr="00F87C3B">
        <w:rPr>
          <w:rFonts w:asciiTheme="minorHAnsi" w:hAnsiTheme="minorHAnsi"/>
        </w:rPr>
        <w:t>2</w:t>
      </w:r>
      <w:r w:rsidRPr="00F87C3B">
        <w:rPr>
          <w:rFonts w:asciiTheme="minorHAnsi" w:hAnsiTheme="minorHAnsi"/>
        </w:rPr>
        <w:t xml:space="preserve"> mogą zostać w każdym czasie wycofane. Zastrzeżenia, które zostały wycofane, pozostawia się bez rozpatrzenia.</w:t>
      </w:r>
    </w:p>
    <w:p w14:paraId="2F5AB147" w14:textId="77777777" w:rsidR="00F87C3B" w:rsidRPr="00F87C3B" w:rsidRDefault="0096223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60DBCEA"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W trakcie rozpatrywania zastrzeżeń instytucja kontrolująca ma prawo przeprowadzić dodatkowe czynności kontrolne lub żądać przedstawienia dokumentów lub złożenia dodatkowych wyjaśnień na piśmie</w:t>
      </w:r>
      <w:r w:rsidR="0096223A" w:rsidRPr="00F87C3B">
        <w:rPr>
          <w:rFonts w:asciiTheme="minorHAnsi" w:hAnsiTheme="minorHAnsi"/>
        </w:rPr>
        <w:t xml:space="preserve"> w terminie wskazanym przez instytucję kontrolującą.</w:t>
      </w:r>
    </w:p>
    <w:p w14:paraId="644E45AD" w14:textId="77777777" w:rsidR="00F87C3B" w:rsidRPr="00F87C3B"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F87C3B">
        <w:rPr>
          <w:rFonts w:asciiTheme="minorHAnsi" w:hAnsiTheme="minorHAnsi"/>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5D35FA65" w14:textId="77777777" w:rsidR="00F87C3B" w:rsidRPr="00F87C3B" w:rsidRDefault="3EC5CEC5" w:rsidP="007950EC">
      <w:pPr>
        <w:pStyle w:val="Akapitzlist"/>
        <w:numPr>
          <w:ilvl w:val="0"/>
          <w:numId w:val="33"/>
        </w:numPr>
        <w:spacing w:line="360" w:lineRule="auto"/>
        <w:ind w:left="357" w:hanging="357"/>
        <w:contextualSpacing/>
        <w:rPr>
          <w:rFonts w:asciiTheme="minorHAnsi" w:hAnsiTheme="minorHAnsi" w:cstheme="minorHAnsi"/>
        </w:rPr>
      </w:pPr>
      <w:r w:rsidRPr="00F87C3B">
        <w:rPr>
          <w:rFonts w:asciiTheme="minorHAnsi" w:hAnsiTheme="minorHAnsi"/>
        </w:rPr>
        <w:t>Ostateczny odbiorca wsparcia</w:t>
      </w:r>
      <w:r w:rsidR="0902AE9B" w:rsidRPr="00F87C3B">
        <w:rPr>
          <w:rFonts w:asciiTheme="minorHAnsi" w:hAnsiTheme="minorHAnsi"/>
        </w:rPr>
        <w:t xml:space="preserve"> zobowiązuje się niezwłocznie poinformować </w:t>
      </w:r>
      <w:r w:rsidRPr="00F87C3B">
        <w:rPr>
          <w:rFonts w:asciiTheme="minorHAnsi" w:hAnsiTheme="minorHAnsi"/>
        </w:rPr>
        <w:t>Jednostkę wspierającą</w:t>
      </w:r>
      <w:r w:rsidR="0902AE9B" w:rsidRPr="00F87C3B">
        <w:rPr>
          <w:rFonts w:asciiTheme="minorHAnsi" w:hAnsiTheme="minorHAnsi"/>
        </w:rPr>
        <w:t xml:space="preserve"> o każdej kontroli prowadzonej przez inne niż </w:t>
      </w:r>
      <w:r w:rsidRPr="00F87C3B">
        <w:rPr>
          <w:rFonts w:asciiTheme="minorHAnsi" w:hAnsiTheme="minorHAnsi"/>
        </w:rPr>
        <w:t>Jednostka wspierająca</w:t>
      </w:r>
      <w:r w:rsidR="0902AE9B" w:rsidRPr="00F87C3B">
        <w:rPr>
          <w:rFonts w:asciiTheme="minorHAnsi" w:hAnsiTheme="minorHAnsi"/>
        </w:rPr>
        <w:t xml:space="preserve"> uprawnione podmioty, w ramach której weryfikacji podlegają wydatki rozliczane w </w:t>
      </w:r>
      <w:r w:rsidR="35182274" w:rsidRPr="00F87C3B">
        <w:rPr>
          <w:rFonts w:asciiTheme="minorHAnsi" w:hAnsiTheme="minorHAnsi"/>
        </w:rPr>
        <w:lastRenderedPageBreak/>
        <w:t>Przedsięwzięciu</w:t>
      </w:r>
      <w:r w:rsidR="0902AE9B" w:rsidRPr="00F87C3B">
        <w:rPr>
          <w:rFonts w:asciiTheme="minorHAnsi" w:hAnsiTheme="minorHAnsi"/>
        </w:rPr>
        <w:t xml:space="preserve">. </w:t>
      </w:r>
      <w:r w:rsidRPr="00F87C3B">
        <w:rPr>
          <w:rFonts w:asciiTheme="minorHAnsi" w:hAnsiTheme="minorHAnsi"/>
        </w:rPr>
        <w:t>Ostateczny odbiorca wsparcia</w:t>
      </w:r>
      <w:r w:rsidR="0902AE9B" w:rsidRPr="00F87C3B">
        <w:rPr>
          <w:rFonts w:asciiTheme="minorHAnsi" w:hAnsiTheme="minorHAnsi"/>
        </w:rPr>
        <w:t xml:space="preserve"> przekaże </w:t>
      </w:r>
      <w:r w:rsidRPr="00F87C3B">
        <w:rPr>
          <w:rFonts w:asciiTheme="minorHAnsi" w:hAnsiTheme="minorHAnsi"/>
        </w:rPr>
        <w:t>Jednostce wspierającej</w:t>
      </w:r>
      <w:r w:rsidR="0902AE9B" w:rsidRPr="00F87C3B">
        <w:rPr>
          <w:rFonts w:asciiTheme="minorHAnsi" w:hAnsiTheme="minorHAnsi"/>
        </w:rPr>
        <w:t xml:space="preserve"> </w:t>
      </w:r>
      <w:r w:rsidR="44B62CE4" w:rsidRPr="00F87C3B">
        <w:rPr>
          <w:rFonts w:asciiTheme="minorHAnsi" w:hAnsiTheme="minorHAnsi"/>
        </w:rPr>
        <w:t xml:space="preserve">za pośrednictwem CST2021 skan </w:t>
      </w:r>
      <w:r w:rsidR="0902AE9B" w:rsidRPr="00F87C3B">
        <w:rPr>
          <w:rFonts w:asciiTheme="minorHAnsi" w:hAnsiTheme="minorHAnsi"/>
        </w:rPr>
        <w:t>wyników ww. kontroli</w:t>
      </w:r>
      <w:r w:rsidR="343C5CB8" w:rsidRPr="00F87C3B">
        <w:rPr>
          <w:rFonts w:asciiTheme="minorHAnsi" w:hAnsiTheme="minorHAnsi"/>
        </w:rPr>
        <w:t xml:space="preserve"> w terminie </w:t>
      </w:r>
      <w:r w:rsidR="00316FF8" w:rsidRPr="00F87C3B">
        <w:rPr>
          <w:rFonts w:asciiTheme="minorHAnsi" w:hAnsiTheme="minorHAnsi"/>
        </w:rPr>
        <w:t xml:space="preserve">7 </w:t>
      </w:r>
      <w:r w:rsidR="343C5CB8" w:rsidRPr="00F87C3B">
        <w:rPr>
          <w:rFonts w:asciiTheme="minorHAnsi" w:hAnsiTheme="minorHAnsi"/>
        </w:rPr>
        <w:t>dni od dnia ich otrzymania.</w:t>
      </w:r>
    </w:p>
    <w:p w14:paraId="3D95A163" w14:textId="77777777" w:rsidR="00F87C3B" w:rsidRPr="00F87C3B" w:rsidRDefault="008135DC" w:rsidP="007950EC">
      <w:pPr>
        <w:pStyle w:val="Akapitzlist"/>
        <w:numPr>
          <w:ilvl w:val="0"/>
          <w:numId w:val="33"/>
        </w:numPr>
        <w:spacing w:line="360" w:lineRule="auto"/>
        <w:ind w:left="357" w:hanging="357"/>
        <w:contextualSpacing/>
        <w:rPr>
          <w:rFonts w:asciiTheme="minorHAnsi" w:hAnsiTheme="minorHAnsi" w:cstheme="minorHAnsi"/>
        </w:rPr>
      </w:pPr>
      <w:r w:rsidRPr="00F87C3B">
        <w:rPr>
          <w:rFonts w:asciiTheme="minorHAnsi" w:hAnsiTheme="minorHAnsi"/>
        </w:rPr>
        <w:t>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w:t>
      </w:r>
    </w:p>
    <w:p w14:paraId="444D5A72" w14:textId="77777777" w:rsidR="0068345F" w:rsidRPr="0068345F" w:rsidRDefault="0902AE9B" w:rsidP="007950EC">
      <w:pPr>
        <w:pStyle w:val="Akapitzlist"/>
        <w:numPr>
          <w:ilvl w:val="0"/>
          <w:numId w:val="33"/>
        </w:numPr>
        <w:spacing w:line="360" w:lineRule="auto"/>
        <w:ind w:left="357" w:hanging="357"/>
        <w:contextualSpacing/>
        <w:rPr>
          <w:rFonts w:asciiTheme="minorHAnsi" w:hAnsiTheme="minorHAnsi" w:cstheme="minorHAnsi"/>
        </w:rPr>
      </w:pPr>
      <w:r w:rsidRPr="00F87C3B">
        <w:rPr>
          <w:rFonts w:asciiTheme="minorHAnsi" w:hAnsiTheme="minorHAnsi"/>
        </w:rPr>
        <w:t xml:space="preserve">W uzasadnionych przypadkach w wyniku kontroli są wydawane zalecenia pokontrolne, a </w:t>
      </w:r>
      <w:r w:rsidR="3EC5CEC5" w:rsidRPr="00F87C3B">
        <w:rPr>
          <w:rFonts w:asciiTheme="minorHAnsi" w:hAnsiTheme="minorHAnsi"/>
        </w:rPr>
        <w:t>Ostateczny odbiorca wsparcia</w:t>
      </w:r>
      <w:r w:rsidRPr="00F87C3B">
        <w:rPr>
          <w:rFonts w:asciiTheme="minorHAnsi" w:hAnsiTheme="minorHAnsi"/>
        </w:rPr>
        <w:t xml:space="preserve"> jest zobowiązany do </w:t>
      </w:r>
      <w:r w:rsidR="00FE3553" w:rsidRPr="00F87C3B">
        <w:rPr>
          <w:rFonts w:asciiTheme="minorHAnsi" w:hAnsiTheme="minorHAnsi"/>
        </w:rPr>
        <w:t xml:space="preserve">wdrożenia </w:t>
      </w:r>
      <w:r w:rsidRPr="00F87C3B">
        <w:rPr>
          <w:rFonts w:asciiTheme="minorHAnsi" w:hAnsiTheme="minorHAnsi"/>
        </w:rPr>
        <w:t xml:space="preserve">w określonym w nich terminie </w:t>
      </w:r>
      <w:r w:rsidR="00FE3553" w:rsidRPr="00F87C3B">
        <w:rPr>
          <w:rFonts w:asciiTheme="minorHAnsi" w:hAnsiTheme="minorHAnsi"/>
        </w:rPr>
        <w:t>zaleceń pokontrolnych</w:t>
      </w:r>
      <w:r w:rsidRPr="00F87C3B">
        <w:rPr>
          <w:rFonts w:asciiTheme="minorHAnsi" w:hAnsiTheme="minorHAnsi"/>
        </w:rPr>
        <w:t>.</w:t>
      </w:r>
    </w:p>
    <w:p w14:paraId="4C04751C" w14:textId="770CE22A" w:rsidR="006430D3" w:rsidRPr="0068345F" w:rsidRDefault="00F254FA" w:rsidP="007950EC">
      <w:pPr>
        <w:pStyle w:val="Akapitzlist"/>
        <w:numPr>
          <w:ilvl w:val="0"/>
          <w:numId w:val="33"/>
        </w:numPr>
        <w:spacing w:line="360" w:lineRule="auto"/>
        <w:ind w:left="357" w:hanging="357"/>
        <w:contextualSpacing/>
        <w:rPr>
          <w:rFonts w:asciiTheme="minorHAnsi" w:hAnsiTheme="minorHAnsi" w:cstheme="minorHAnsi"/>
        </w:rPr>
      </w:pPr>
      <w:r w:rsidRPr="0068345F">
        <w:rPr>
          <w:rFonts w:asciiTheme="minorHAnsi" w:hAnsiTheme="minorHAnsi"/>
        </w:rPr>
        <w:t xml:space="preserve">Postanowienia </w:t>
      </w:r>
      <w:r w:rsidRPr="00B50E66">
        <w:rPr>
          <w:rFonts w:asciiTheme="minorHAnsi" w:hAnsiTheme="minorHAnsi" w:cstheme="minorHAnsi"/>
        </w:rPr>
        <w:t xml:space="preserve">ust. 1-9 </w:t>
      </w:r>
      <w:r w:rsidRPr="004A099F">
        <w:rPr>
          <w:rFonts w:asciiTheme="minorHAnsi" w:hAnsiTheme="minorHAnsi" w:cstheme="minorHAnsi"/>
        </w:rPr>
        <w:t xml:space="preserve">i ust. 19 </w:t>
      </w:r>
      <w:r w:rsidRPr="0068345F">
        <w:rPr>
          <w:rFonts w:asciiTheme="minorHAnsi" w:hAnsiTheme="minorHAnsi"/>
        </w:rPr>
        <w:t xml:space="preserve">stosuje się także do Partnerów oraz </w:t>
      </w:r>
      <w:r w:rsidRPr="0068345F">
        <w:rPr>
          <w:rFonts w:asciiTheme="minorHAnsi" w:hAnsiTheme="minorHAnsi" w:cstheme="minorBidi"/>
        </w:rPr>
        <w:t>Podmiotów</w:t>
      </w:r>
      <w:r w:rsidRPr="0068345F">
        <w:rPr>
          <w:rFonts w:asciiTheme="minorHAnsi" w:hAnsiTheme="minorHAnsi"/>
        </w:rPr>
        <w:t xml:space="preserve"> upoważnionych do ponoszenia wydatków.</w:t>
      </w:r>
    </w:p>
    <w:p w14:paraId="7A86FCF5" w14:textId="25F47F78" w:rsidR="00CF1666" w:rsidRPr="004B72A8" w:rsidRDefault="00CF1666" w:rsidP="00F52C50">
      <w:pPr>
        <w:pStyle w:val="Nagwek2"/>
        <w:tabs>
          <w:tab w:val="clear" w:pos="180"/>
        </w:tabs>
        <w:rPr>
          <w:rFonts w:asciiTheme="minorHAnsi" w:hAnsiTheme="minorHAnsi"/>
        </w:rPr>
      </w:pPr>
      <w:r w:rsidRPr="004B72A8">
        <w:rPr>
          <w:rFonts w:asciiTheme="minorHAnsi" w:hAnsiTheme="minorHAnsi"/>
        </w:rPr>
        <w:t xml:space="preserve">§ </w:t>
      </w:r>
      <w:r w:rsidR="00A70A5A" w:rsidRPr="000F3A88">
        <w:rPr>
          <w:rFonts w:asciiTheme="minorHAnsi" w:hAnsiTheme="minorHAnsi" w:cstheme="minorHAnsi"/>
        </w:rPr>
        <w:t>1</w:t>
      </w:r>
      <w:r w:rsidR="00011380">
        <w:rPr>
          <w:rFonts w:asciiTheme="minorHAnsi" w:hAnsiTheme="minorHAnsi" w:cstheme="minorHAnsi"/>
        </w:rPr>
        <w:t>6</w:t>
      </w:r>
      <w:r w:rsidRPr="004B72A8">
        <w:rPr>
          <w:rFonts w:asciiTheme="minorHAnsi" w:hAnsiTheme="minorHAnsi"/>
        </w:rPr>
        <w:t>.</w:t>
      </w:r>
      <w:r w:rsidR="00873785" w:rsidRPr="004B72A8">
        <w:rPr>
          <w:rFonts w:asciiTheme="minorHAnsi" w:hAnsiTheme="minorHAnsi"/>
        </w:rPr>
        <w:t xml:space="preserve"> Przekazywanie informacji</w:t>
      </w:r>
    </w:p>
    <w:p w14:paraId="7090FB3B" w14:textId="77777777" w:rsidR="00F52C50" w:rsidRDefault="6F143AF5"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4B72A8">
        <w:rPr>
          <w:rFonts w:asciiTheme="minorHAnsi" w:hAnsiTheme="minorHAnsi"/>
          <w:sz w:val="24"/>
        </w:rPr>
        <w:t>Ostateczny</w:t>
      </w:r>
      <w:r w:rsidR="64F4A6AA" w:rsidRPr="004B72A8">
        <w:rPr>
          <w:rFonts w:asciiTheme="minorHAnsi" w:hAnsiTheme="minorHAnsi"/>
          <w:sz w:val="24"/>
        </w:rPr>
        <w:t xml:space="preserve"> odbiorca </w:t>
      </w:r>
      <w:r w:rsidRPr="004B72A8">
        <w:rPr>
          <w:rFonts w:asciiTheme="minorHAnsi" w:hAnsiTheme="minorHAnsi"/>
          <w:sz w:val="24"/>
        </w:rPr>
        <w:t>wsparcia</w:t>
      </w:r>
      <w:r w:rsidR="64F4A6AA" w:rsidRPr="004B72A8">
        <w:rPr>
          <w:rFonts w:asciiTheme="minorHAnsi" w:hAnsiTheme="minorHAnsi"/>
          <w:sz w:val="24"/>
        </w:rPr>
        <w:t xml:space="preserve"> </w:t>
      </w:r>
      <w:r w:rsidR="768613ED" w:rsidRPr="004B72A8">
        <w:rPr>
          <w:rFonts w:asciiTheme="minorHAnsi" w:hAnsiTheme="minorHAnsi"/>
          <w:sz w:val="24"/>
        </w:rPr>
        <w:t xml:space="preserve">zobowiązuje się </w:t>
      </w:r>
      <w:r w:rsidR="00BD35A3" w:rsidRPr="000F3A88">
        <w:rPr>
          <w:rFonts w:asciiTheme="minorHAnsi" w:hAnsiTheme="minorHAnsi" w:cstheme="minorHAnsi"/>
          <w:sz w:val="24"/>
          <w:szCs w:val="24"/>
        </w:rPr>
        <w:t>przedstawić</w:t>
      </w:r>
      <w:r w:rsidR="768613ED" w:rsidRPr="004B72A8">
        <w:rPr>
          <w:rFonts w:asciiTheme="minorHAnsi" w:hAnsiTheme="minorHAnsi"/>
          <w:sz w:val="24"/>
        </w:rPr>
        <w:t xml:space="preserve"> </w:t>
      </w:r>
      <w:r w:rsidR="38E37212" w:rsidRPr="004B72A8">
        <w:rPr>
          <w:rFonts w:asciiTheme="minorHAnsi" w:hAnsiTheme="minorHAnsi"/>
          <w:sz w:val="24"/>
        </w:rPr>
        <w:t>Jednost</w:t>
      </w:r>
      <w:r w:rsidR="17EDCBEA" w:rsidRPr="004B72A8">
        <w:rPr>
          <w:rFonts w:asciiTheme="minorHAnsi" w:hAnsiTheme="minorHAnsi"/>
          <w:sz w:val="24"/>
        </w:rPr>
        <w:t>ce</w:t>
      </w:r>
      <w:r w:rsidR="64F4A6AA" w:rsidRPr="004B72A8">
        <w:rPr>
          <w:rFonts w:asciiTheme="minorHAnsi" w:hAnsiTheme="minorHAnsi"/>
          <w:sz w:val="24"/>
        </w:rPr>
        <w:t xml:space="preserve"> </w:t>
      </w:r>
      <w:r w:rsidRPr="004B72A8">
        <w:rPr>
          <w:rFonts w:asciiTheme="minorHAnsi" w:hAnsiTheme="minorHAnsi"/>
          <w:sz w:val="24"/>
        </w:rPr>
        <w:t>wspierającej</w:t>
      </w:r>
      <w:r w:rsidR="768613ED" w:rsidRPr="004B72A8">
        <w:rPr>
          <w:rFonts w:asciiTheme="minorHAnsi" w:hAnsiTheme="minorHAnsi"/>
          <w:sz w:val="24"/>
        </w:rPr>
        <w:t xml:space="preserve"> </w:t>
      </w:r>
      <w:r w:rsidR="00A70A5A" w:rsidRPr="000F3A88">
        <w:rPr>
          <w:rFonts w:asciiTheme="minorHAnsi" w:hAnsiTheme="minorHAnsi" w:cstheme="minorHAnsi"/>
          <w:sz w:val="24"/>
          <w:szCs w:val="24"/>
        </w:rPr>
        <w:t>wszelki</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dokument</w:t>
      </w:r>
      <w:r w:rsidR="00BD35A3" w:rsidRPr="000F3A88">
        <w:rPr>
          <w:rFonts w:asciiTheme="minorHAnsi" w:hAnsiTheme="minorHAnsi" w:cstheme="minorHAnsi"/>
          <w:sz w:val="24"/>
          <w:szCs w:val="24"/>
        </w:rPr>
        <w:t>y</w:t>
      </w:r>
      <w:r w:rsidR="00A70A5A" w:rsidRPr="000F3A88">
        <w:rPr>
          <w:rFonts w:asciiTheme="minorHAnsi" w:hAnsiTheme="minorHAnsi" w:cstheme="minorHAnsi"/>
          <w:sz w:val="24"/>
          <w:szCs w:val="24"/>
        </w:rPr>
        <w:t>, informacj</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i wyjaśnie</w:t>
      </w:r>
      <w:r w:rsidR="00BD35A3" w:rsidRPr="000F3A88">
        <w:rPr>
          <w:rFonts w:asciiTheme="minorHAnsi" w:hAnsiTheme="minorHAnsi" w:cstheme="minorHAnsi"/>
          <w:sz w:val="24"/>
          <w:szCs w:val="24"/>
        </w:rPr>
        <w:t>nia</w:t>
      </w:r>
      <w:r w:rsidR="00A70A5A" w:rsidRPr="000F3A88">
        <w:rPr>
          <w:rFonts w:asciiTheme="minorHAnsi" w:hAnsiTheme="minorHAnsi" w:cstheme="minorHAnsi"/>
          <w:sz w:val="24"/>
          <w:szCs w:val="24"/>
        </w:rPr>
        <w:t xml:space="preserve"> związan</w:t>
      </w:r>
      <w:r w:rsidR="00BD35A3" w:rsidRPr="000F3A88">
        <w:rPr>
          <w:rFonts w:asciiTheme="minorHAnsi" w:hAnsiTheme="minorHAnsi" w:cstheme="minorHAnsi"/>
          <w:sz w:val="24"/>
          <w:szCs w:val="24"/>
        </w:rPr>
        <w:t>e</w:t>
      </w:r>
      <w:r w:rsidR="768613ED" w:rsidRPr="004B72A8">
        <w:rPr>
          <w:rFonts w:asciiTheme="minorHAnsi" w:hAnsiTheme="minorHAnsi"/>
          <w:sz w:val="24"/>
        </w:rPr>
        <w:t xml:space="preserve"> z realizacją Pr</w:t>
      </w:r>
      <w:r w:rsidR="64F4A6AA" w:rsidRPr="004B72A8">
        <w:rPr>
          <w:rFonts w:asciiTheme="minorHAnsi" w:hAnsiTheme="minorHAnsi"/>
          <w:sz w:val="24"/>
        </w:rPr>
        <w:t>zedsięwzięcia</w:t>
      </w:r>
      <w:r w:rsidR="768613ED" w:rsidRPr="004B72A8">
        <w:rPr>
          <w:rFonts w:asciiTheme="minorHAnsi" w:hAnsiTheme="minorHAnsi"/>
          <w:sz w:val="24"/>
        </w:rPr>
        <w:t>, w terminie określonym w wezwaniu,</w:t>
      </w:r>
      <w:r w:rsidR="00731E5E" w:rsidRPr="004B72A8">
        <w:rPr>
          <w:rFonts w:asciiTheme="minorHAnsi" w:hAnsiTheme="minorHAnsi"/>
          <w:sz w:val="24"/>
        </w:rPr>
        <w:t xml:space="preserve"> liczonym od dnia wysłania wezwania</w:t>
      </w:r>
      <w:r w:rsidR="008F0FAC" w:rsidRPr="004B72A8">
        <w:rPr>
          <w:rFonts w:asciiTheme="minorHAnsi" w:hAnsiTheme="minorHAnsi"/>
          <w:sz w:val="24"/>
        </w:rPr>
        <w:t xml:space="preserve"> w systemie CST2021.</w:t>
      </w:r>
    </w:p>
    <w:p w14:paraId="1D1FEAB6" w14:textId="77777777" w:rsidR="00F52C50" w:rsidRDefault="00CF1666"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F52C50">
        <w:rPr>
          <w:rFonts w:asciiTheme="minorHAnsi" w:hAnsiTheme="minorHAnsi"/>
          <w:sz w:val="24"/>
        </w:rPr>
        <w:t>Postanowienia ust. 1 stosuje się w okresie realizacji Pr</w:t>
      </w:r>
      <w:r w:rsidR="00BA4308" w:rsidRPr="00F52C50">
        <w:rPr>
          <w:rFonts w:asciiTheme="minorHAnsi" w:hAnsiTheme="minorHAnsi"/>
          <w:sz w:val="24"/>
        </w:rPr>
        <w:t>zedsięwzięcia</w:t>
      </w:r>
      <w:r w:rsidRPr="00F52C50">
        <w:rPr>
          <w:rFonts w:asciiTheme="minorHAnsi" w:hAnsiTheme="minorHAnsi"/>
          <w:sz w:val="24"/>
        </w:rPr>
        <w:t xml:space="preserve"> oraz w okresie wskazanym w § </w:t>
      </w:r>
      <w:r w:rsidR="003D1D73" w:rsidRPr="00F52C50">
        <w:rPr>
          <w:rFonts w:asciiTheme="minorHAnsi" w:hAnsiTheme="minorHAnsi"/>
          <w:sz w:val="24"/>
        </w:rPr>
        <w:t>4</w:t>
      </w:r>
      <w:r w:rsidRPr="00F52C50">
        <w:rPr>
          <w:rFonts w:asciiTheme="minorHAnsi" w:hAnsiTheme="minorHAnsi"/>
          <w:sz w:val="24"/>
        </w:rPr>
        <w:t xml:space="preserve"> ust. </w:t>
      </w:r>
      <w:r w:rsidR="00A04E2D" w:rsidRPr="00F52C50">
        <w:rPr>
          <w:rFonts w:asciiTheme="minorHAnsi" w:hAnsiTheme="minorHAnsi" w:cstheme="minorBidi"/>
          <w:sz w:val="24"/>
          <w:szCs w:val="24"/>
        </w:rPr>
        <w:t>5</w:t>
      </w:r>
      <w:r w:rsidR="003D1D73" w:rsidRPr="00F52C50">
        <w:rPr>
          <w:rFonts w:asciiTheme="minorHAnsi" w:hAnsiTheme="minorHAnsi"/>
          <w:sz w:val="24"/>
        </w:rPr>
        <w:t xml:space="preserve"> </w:t>
      </w:r>
      <w:r w:rsidR="00731E5E" w:rsidRPr="00F52C50">
        <w:rPr>
          <w:rFonts w:asciiTheme="minorHAnsi" w:hAnsiTheme="minorHAnsi"/>
          <w:sz w:val="24"/>
        </w:rPr>
        <w:t>Porozumienia</w:t>
      </w:r>
      <w:r w:rsidRPr="00F52C50">
        <w:rPr>
          <w:rFonts w:asciiTheme="minorHAnsi" w:hAnsiTheme="minorHAnsi"/>
          <w:sz w:val="24"/>
        </w:rPr>
        <w:t>.</w:t>
      </w:r>
    </w:p>
    <w:p w14:paraId="3105D0FA" w14:textId="49606241" w:rsidR="00F52C50" w:rsidRDefault="38D2A2A0"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F52C50">
        <w:rPr>
          <w:rFonts w:asciiTheme="minorHAnsi" w:hAnsiTheme="minorHAnsi"/>
          <w:color w:val="000000" w:themeColor="text1"/>
          <w:sz w:val="24"/>
        </w:rPr>
        <w:t>Ostateczny odbiorca wsparcia ma obowiązek przedkładania, w okresie</w:t>
      </w:r>
      <w:r w:rsidR="3CD0366D" w:rsidRPr="00F52C50">
        <w:rPr>
          <w:rStyle w:val="cf01"/>
          <w:rFonts w:asciiTheme="minorHAnsi" w:hAnsiTheme="minorHAnsi"/>
          <w:sz w:val="24"/>
        </w:rPr>
        <w:t xml:space="preserve"> utrzymania efektów długoterminowych </w:t>
      </w:r>
      <w:r w:rsidRPr="00F52C50">
        <w:rPr>
          <w:rFonts w:asciiTheme="minorHAnsi" w:hAnsiTheme="minorHAnsi"/>
          <w:color w:val="000000" w:themeColor="text1"/>
          <w:sz w:val="24"/>
        </w:rPr>
        <w:t xml:space="preserve">Przedsięwzięcia, na żądanie </w:t>
      </w:r>
      <w:r w:rsidR="0F2A24AD" w:rsidRPr="00F52C50">
        <w:rPr>
          <w:rFonts w:asciiTheme="minorHAnsi" w:hAnsiTheme="minorHAnsi"/>
          <w:color w:val="000000" w:themeColor="text1"/>
          <w:sz w:val="24"/>
        </w:rPr>
        <w:t>Instytucji koordynującej KPO, Instytucji odpowiedzialnej za inwestycję</w:t>
      </w:r>
      <w:r w:rsidRPr="00F52C50">
        <w:rPr>
          <w:rFonts w:asciiTheme="minorHAnsi" w:hAnsiTheme="minorHAnsi"/>
          <w:color w:val="000000" w:themeColor="text1"/>
          <w:sz w:val="24"/>
        </w:rPr>
        <w:t xml:space="preserve"> </w:t>
      </w:r>
      <w:r w:rsidR="0F2A24AD" w:rsidRPr="00F52C50">
        <w:rPr>
          <w:rFonts w:asciiTheme="minorHAnsi" w:hAnsiTheme="minorHAnsi"/>
          <w:color w:val="000000" w:themeColor="text1"/>
          <w:sz w:val="24"/>
        </w:rPr>
        <w:t>i/</w:t>
      </w:r>
      <w:r w:rsidRPr="00F52C50">
        <w:rPr>
          <w:rFonts w:asciiTheme="minorHAnsi" w:hAnsiTheme="minorHAnsi"/>
          <w:color w:val="000000" w:themeColor="text1"/>
          <w:sz w:val="24"/>
        </w:rPr>
        <w:t xml:space="preserve">lub </w:t>
      </w:r>
      <w:r w:rsidR="0F2A24AD" w:rsidRPr="00F52C50">
        <w:rPr>
          <w:rFonts w:asciiTheme="minorHAnsi" w:hAnsiTheme="minorHAnsi"/>
          <w:color w:val="000000" w:themeColor="text1"/>
          <w:sz w:val="24"/>
        </w:rPr>
        <w:t>Jednostki wspierającej</w:t>
      </w:r>
      <w:r w:rsidR="00096552">
        <w:rPr>
          <w:rFonts w:asciiTheme="minorHAnsi" w:hAnsiTheme="minorHAnsi"/>
          <w:color w:val="000000" w:themeColor="text1"/>
          <w:sz w:val="24"/>
        </w:rPr>
        <w:t>,</w:t>
      </w:r>
      <w:r w:rsidR="0F2A24AD" w:rsidRPr="00F52C50">
        <w:rPr>
          <w:rFonts w:asciiTheme="minorHAnsi" w:hAnsiTheme="minorHAnsi"/>
          <w:color w:val="000000" w:themeColor="text1"/>
          <w:sz w:val="24"/>
        </w:rPr>
        <w:t xml:space="preserve"> </w:t>
      </w:r>
      <w:r w:rsidRPr="00F52C50">
        <w:rPr>
          <w:rFonts w:asciiTheme="minorHAnsi" w:hAnsiTheme="minorHAnsi"/>
          <w:color w:val="000000" w:themeColor="text1"/>
          <w:sz w:val="24"/>
        </w:rPr>
        <w:t>informacji o osiągniętych wskaźnikach.</w:t>
      </w:r>
    </w:p>
    <w:p w14:paraId="7125A4AB" w14:textId="0E7EC986" w:rsidR="00CF1666" w:rsidRPr="00F52C50" w:rsidRDefault="4DB3A3F0" w:rsidP="006C736A">
      <w:pPr>
        <w:numPr>
          <w:ilvl w:val="0"/>
          <w:numId w:val="5"/>
        </w:numPr>
        <w:tabs>
          <w:tab w:val="clear" w:pos="360"/>
        </w:tabs>
        <w:spacing w:before="120" w:after="120" w:line="360" w:lineRule="auto"/>
        <w:ind w:left="357" w:hanging="357"/>
        <w:contextualSpacing/>
        <w:rPr>
          <w:rFonts w:asciiTheme="minorHAnsi" w:hAnsiTheme="minorHAnsi"/>
          <w:sz w:val="24"/>
        </w:rPr>
      </w:pPr>
      <w:r w:rsidRPr="00F52C50">
        <w:rPr>
          <w:rFonts w:asciiTheme="minorHAnsi" w:hAnsiTheme="minorHAnsi"/>
          <w:color w:val="000000" w:themeColor="text1"/>
          <w:sz w:val="24"/>
        </w:rPr>
        <w:t xml:space="preserve">Ostateczny odbiorca wsparcia </w:t>
      </w:r>
      <w:r w:rsidR="779D05A5" w:rsidRPr="00F52C50">
        <w:rPr>
          <w:rFonts w:asciiTheme="minorHAnsi" w:hAnsiTheme="minorHAnsi"/>
          <w:color w:val="000000" w:themeColor="text1"/>
          <w:sz w:val="24"/>
        </w:rPr>
        <w:t xml:space="preserve">jest zobowiązany do współpracy z podmiotami zewnętrznymi, realizującymi badanie ewaluacyjne na zlecenie </w:t>
      </w:r>
      <w:r w:rsidRPr="00F52C50">
        <w:rPr>
          <w:rFonts w:asciiTheme="minorHAnsi" w:hAnsiTheme="minorHAnsi"/>
          <w:color w:val="000000" w:themeColor="text1"/>
          <w:sz w:val="24"/>
        </w:rPr>
        <w:t>Instytucji koordynującej KPO</w:t>
      </w:r>
      <w:r w:rsidR="779D05A5" w:rsidRPr="00F52C50">
        <w:rPr>
          <w:rFonts w:asciiTheme="minorHAnsi" w:hAnsiTheme="minorHAnsi"/>
          <w:color w:val="000000" w:themeColor="text1"/>
          <w:sz w:val="24"/>
        </w:rPr>
        <w:t xml:space="preserve">, Instytucji </w:t>
      </w:r>
      <w:r w:rsidRPr="00F52C50">
        <w:rPr>
          <w:rFonts w:asciiTheme="minorHAnsi" w:hAnsiTheme="minorHAnsi"/>
          <w:color w:val="000000" w:themeColor="text1"/>
          <w:sz w:val="24"/>
        </w:rPr>
        <w:t xml:space="preserve">odpowiedzialnej za inwestycję, Jednostki wspierającej </w:t>
      </w:r>
      <w:r w:rsidR="779D05A5" w:rsidRPr="00F52C50">
        <w:rPr>
          <w:rFonts w:asciiTheme="minorHAnsi" w:hAnsiTheme="minorHAnsi"/>
          <w:color w:val="000000" w:themeColor="text1"/>
          <w:sz w:val="24"/>
        </w:rPr>
        <w:t>lub innego podmiotu</w:t>
      </w:r>
      <w:r w:rsidR="029FD7AE" w:rsidRPr="00F52C50">
        <w:rPr>
          <w:rFonts w:asciiTheme="minorHAnsi" w:hAnsiTheme="minorHAnsi"/>
          <w:color w:val="000000" w:themeColor="text1"/>
          <w:sz w:val="24"/>
        </w:rPr>
        <w:t>,</w:t>
      </w:r>
      <w:r w:rsidR="779D05A5" w:rsidRPr="00F52C50">
        <w:rPr>
          <w:rFonts w:asciiTheme="minorHAnsi" w:hAnsiTheme="minorHAnsi"/>
          <w:color w:val="000000" w:themeColor="text1"/>
          <w:sz w:val="24"/>
        </w:rPr>
        <w:t xml:space="preserve"> który zawarł umowę lub </w:t>
      </w:r>
      <w:r w:rsidR="00093B66" w:rsidRPr="00F52C50">
        <w:rPr>
          <w:rFonts w:asciiTheme="minorHAnsi" w:hAnsiTheme="minorHAnsi"/>
          <w:color w:val="000000" w:themeColor="text1"/>
          <w:sz w:val="24"/>
        </w:rPr>
        <w:t>p</w:t>
      </w:r>
      <w:r w:rsidR="779D05A5" w:rsidRPr="00F52C50">
        <w:rPr>
          <w:rFonts w:asciiTheme="minorHAnsi" w:hAnsiTheme="minorHAnsi"/>
          <w:color w:val="000000" w:themeColor="text1"/>
          <w:sz w:val="24"/>
        </w:rPr>
        <w:t xml:space="preserve">orozumienie </w:t>
      </w:r>
      <w:r w:rsidRPr="00F52C50">
        <w:rPr>
          <w:rFonts w:asciiTheme="minorHAnsi" w:hAnsiTheme="minorHAnsi"/>
          <w:color w:val="000000" w:themeColor="text1"/>
          <w:sz w:val="24"/>
        </w:rPr>
        <w:t>z tymi instytucjami</w:t>
      </w:r>
      <w:r w:rsidR="779D05A5" w:rsidRPr="00F52C50">
        <w:rPr>
          <w:rFonts w:asciiTheme="minorHAnsi" w:hAnsiTheme="minorHAnsi"/>
          <w:color w:val="000000" w:themeColor="text1"/>
          <w:sz w:val="24"/>
        </w:rPr>
        <w:t xml:space="preserve"> na realizację ewaluacji. </w:t>
      </w:r>
      <w:r w:rsidRPr="00F52C50">
        <w:rPr>
          <w:rFonts w:asciiTheme="minorHAnsi" w:hAnsiTheme="minorHAnsi"/>
          <w:color w:val="000000" w:themeColor="text1"/>
          <w:sz w:val="24"/>
        </w:rPr>
        <w:t xml:space="preserve">Ostateczny odbiorca wsparcia </w:t>
      </w:r>
      <w:r w:rsidR="779D05A5" w:rsidRPr="00F52C50">
        <w:rPr>
          <w:rFonts w:asciiTheme="minorHAnsi" w:hAnsiTheme="minorHAnsi"/>
          <w:color w:val="000000" w:themeColor="text1"/>
          <w:sz w:val="24"/>
        </w:rPr>
        <w:t>jest zobowiązany do udzielania każdorazowo na wniosek tych podmiotów dokumentów i informacji na temat realizacji Pr</w:t>
      </w:r>
      <w:r w:rsidRPr="00F52C50">
        <w:rPr>
          <w:rFonts w:asciiTheme="minorHAnsi" w:hAnsiTheme="minorHAnsi"/>
          <w:color w:val="000000" w:themeColor="text1"/>
          <w:sz w:val="24"/>
        </w:rPr>
        <w:t>zedsięwzięcia</w:t>
      </w:r>
      <w:r w:rsidR="779D05A5" w:rsidRPr="00F52C50">
        <w:rPr>
          <w:rFonts w:asciiTheme="minorHAnsi" w:hAnsiTheme="minorHAnsi"/>
          <w:color w:val="000000" w:themeColor="text1"/>
          <w:sz w:val="24"/>
        </w:rPr>
        <w:t>, niezbędnych do przeprowadzenia badania ewaluacyjnego.</w:t>
      </w:r>
    </w:p>
    <w:p w14:paraId="2D9207C9" w14:textId="2369301F" w:rsidR="00CF1666" w:rsidRPr="004B72A8" w:rsidRDefault="00CF1666" w:rsidP="00C47056">
      <w:pPr>
        <w:pStyle w:val="Nagwek2"/>
        <w:tabs>
          <w:tab w:val="clear" w:pos="180"/>
        </w:tabs>
        <w:rPr>
          <w:rFonts w:asciiTheme="minorHAnsi" w:hAnsiTheme="minorHAnsi"/>
        </w:rPr>
      </w:pPr>
      <w:r w:rsidRPr="004B72A8">
        <w:rPr>
          <w:rFonts w:asciiTheme="minorHAnsi" w:hAnsiTheme="minorHAnsi"/>
        </w:rPr>
        <w:lastRenderedPageBreak/>
        <w:t xml:space="preserve">§ </w:t>
      </w:r>
      <w:r w:rsidR="00CF1A79" w:rsidRPr="4099F08D">
        <w:rPr>
          <w:rFonts w:asciiTheme="minorHAnsi" w:hAnsiTheme="minorHAnsi" w:cstheme="minorBidi"/>
        </w:rPr>
        <w:t>1</w:t>
      </w:r>
      <w:r w:rsidR="00011380">
        <w:rPr>
          <w:rFonts w:asciiTheme="minorHAnsi" w:hAnsiTheme="minorHAnsi" w:cstheme="minorBidi"/>
        </w:rPr>
        <w:t>7</w:t>
      </w:r>
      <w:r w:rsidRPr="004B72A8">
        <w:rPr>
          <w:rFonts w:asciiTheme="minorHAnsi" w:hAnsiTheme="minorHAnsi"/>
        </w:rPr>
        <w:t>.</w:t>
      </w:r>
      <w:r w:rsidR="00873785" w:rsidRPr="004B72A8">
        <w:rPr>
          <w:rFonts w:asciiTheme="minorHAnsi" w:hAnsiTheme="minorHAnsi"/>
        </w:rPr>
        <w:t xml:space="preserve"> Udzielanie zamówień w ramach Przedsięwzięcia</w:t>
      </w:r>
    </w:p>
    <w:p w14:paraId="63BDFB0F" w14:textId="5B39F582" w:rsid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F52C50">
        <w:rPr>
          <w:rFonts w:asciiTheme="minorHAnsi" w:hAnsiTheme="minorHAnsi" w:cstheme="minorHAnsi"/>
        </w:rPr>
        <w:t>Ostateczny odbiorca wsparcia</w:t>
      </w:r>
      <w:r w:rsidR="00FF19AC" w:rsidRPr="002C6B4E">
        <w:rPr>
          <w:rFonts w:asciiTheme="minorHAnsi" w:hAnsiTheme="minorHAnsi"/>
        </w:rPr>
        <w:t>/Partner/Podmiot upoważniony do ponoszenia wydatków</w:t>
      </w:r>
      <w:r w:rsidRPr="00F52C50">
        <w:rPr>
          <w:rFonts w:asciiTheme="minorHAnsi" w:hAnsiTheme="minorHAnsi" w:cstheme="minorHAnsi"/>
        </w:rPr>
        <w:t xml:space="preserve"> jest zobowiązany przestrzegać unijnych i krajowych przepisów oraz postanowień dokumentów, o których mowa w § </w:t>
      </w:r>
      <w:r w:rsidR="00731E5E" w:rsidRPr="00F52C50">
        <w:rPr>
          <w:rFonts w:asciiTheme="minorHAnsi" w:hAnsiTheme="minorHAnsi" w:cstheme="minorHAnsi"/>
        </w:rPr>
        <w:t>5</w:t>
      </w:r>
      <w:r w:rsidRPr="00F52C50">
        <w:rPr>
          <w:rFonts w:asciiTheme="minorHAnsi" w:hAnsiTheme="minorHAnsi" w:cstheme="minorHAnsi"/>
        </w:rPr>
        <w:t xml:space="preserve"> ust. 1, które regulują kwestie udzielania zamówień.</w:t>
      </w:r>
    </w:p>
    <w:p w14:paraId="53BA9347" w14:textId="617C224A" w:rsidR="00F52C50" w:rsidRP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F52C50">
        <w:rPr>
          <w:rFonts w:asciiTheme="minorHAnsi" w:hAnsiTheme="minorHAnsi"/>
        </w:rPr>
        <w:t>Ostateczny odbiorca wsparcia udziela zamówień w ramach Przedsięwzięcia zgodnie z ustawą</w:t>
      </w:r>
      <w:r w:rsidR="00096552">
        <w:rPr>
          <w:rFonts w:asciiTheme="minorHAnsi" w:hAnsiTheme="minorHAnsi" w:cstheme="minorHAnsi"/>
        </w:rPr>
        <w:t xml:space="preserve"> Pzp</w:t>
      </w:r>
      <w:r w:rsidRPr="00F52C50">
        <w:rPr>
          <w:rFonts w:asciiTheme="minorHAnsi" w:hAnsiTheme="minorHAnsi"/>
        </w:rPr>
        <w:t xml:space="preserve"> albo zasadą konkurencyjności na warunkach określonych w dokumencie, o którym mowa w § </w:t>
      </w:r>
      <w:r w:rsidR="00731E5E" w:rsidRPr="00F52C50">
        <w:rPr>
          <w:rFonts w:asciiTheme="minorHAnsi" w:hAnsiTheme="minorHAnsi"/>
        </w:rPr>
        <w:t>5</w:t>
      </w:r>
      <w:r w:rsidRPr="00F52C50">
        <w:rPr>
          <w:rFonts w:asciiTheme="minorHAnsi" w:hAnsiTheme="minorHAnsi"/>
        </w:rPr>
        <w:t xml:space="preserve"> ust. 1 pkt 1</w:t>
      </w:r>
      <w:r w:rsidRPr="00F52C50">
        <w:rPr>
          <w:rFonts w:asciiTheme="minorHAnsi" w:hAnsiTheme="minorHAnsi"/>
          <w:i/>
        </w:rPr>
        <w:t>,</w:t>
      </w:r>
      <w:r w:rsidRPr="00F52C50">
        <w:rPr>
          <w:rFonts w:asciiTheme="minorHAnsi" w:hAnsiTheme="minorHAnsi"/>
        </w:rPr>
        <w:t xml:space="preserve"> w szczególności zobowiązuje się do upubliczniania zapytań ofertowych zgodnie z ww. zasadami, z zastrzeżeniem ust.</w:t>
      </w:r>
      <w:r w:rsidR="00547ECC" w:rsidRPr="00F52C50">
        <w:rPr>
          <w:rFonts w:asciiTheme="minorHAnsi" w:hAnsiTheme="minorHAnsi"/>
        </w:rPr>
        <w:t xml:space="preserve"> </w:t>
      </w:r>
      <w:r w:rsidR="00731E5E" w:rsidRPr="00F52C50">
        <w:rPr>
          <w:rFonts w:asciiTheme="minorHAnsi" w:hAnsiTheme="minorHAnsi"/>
        </w:rPr>
        <w:t>1 i</w:t>
      </w:r>
      <w:r w:rsidRPr="00F52C50">
        <w:rPr>
          <w:rFonts w:asciiTheme="minorHAnsi" w:hAnsiTheme="minorHAnsi"/>
        </w:rPr>
        <w:t xml:space="preserve"> 7.</w:t>
      </w:r>
    </w:p>
    <w:p w14:paraId="2D400E12" w14:textId="249B2EBD" w:rsidR="00F52C50" w:rsidRP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Bidi"/>
        </w:rPr>
      </w:pPr>
      <w:r w:rsidRPr="00F52C50">
        <w:rPr>
          <w:rFonts w:asciiTheme="minorHAnsi" w:hAnsiTheme="minorHAnsi"/>
        </w:rPr>
        <w:t>Ostateczny odbiorca wsparcia</w:t>
      </w:r>
      <w:r w:rsidR="00FF19AC" w:rsidRPr="002C6B4E">
        <w:rPr>
          <w:rFonts w:asciiTheme="minorHAnsi" w:hAnsiTheme="minorHAnsi"/>
        </w:rPr>
        <w:t>/Partner/Podmiot upoważniony do ponoszenia wydatków</w:t>
      </w:r>
      <w:r w:rsidRPr="00F52C50">
        <w:rPr>
          <w:rFonts w:asciiTheme="minorHAnsi" w:hAnsiTheme="minorHAnsi"/>
        </w:rPr>
        <w:t xml:space="preserve"> </w:t>
      </w:r>
      <w:r w:rsidR="5D7F1AD4" w:rsidRPr="10D83C11">
        <w:rPr>
          <w:rFonts w:asciiTheme="minorHAnsi" w:hAnsiTheme="minorHAnsi"/>
        </w:rPr>
        <w:t xml:space="preserve">po </w:t>
      </w:r>
      <w:r w:rsidRPr="10D83C11">
        <w:rPr>
          <w:rFonts w:asciiTheme="minorHAnsi" w:hAnsiTheme="minorHAnsi"/>
        </w:rPr>
        <w:t>zawarciu</w:t>
      </w:r>
      <w:r w:rsidRPr="00F52C50">
        <w:rPr>
          <w:rFonts w:asciiTheme="minorHAnsi" w:hAnsiTheme="minorHAnsi"/>
        </w:rPr>
        <w:t xml:space="preserve"> Umowy </w:t>
      </w:r>
      <w:r w:rsidR="006F44FD" w:rsidRPr="00F52C50">
        <w:rPr>
          <w:rFonts w:asciiTheme="minorHAnsi" w:hAnsiTheme="minorHAnsi"/>
        </w:rPr>
        <w:t>w</w:t>
      </w:r>
      <w:r w:rsidRPr="00F52C50">
        <w:rPr>
          <w:rFonts w:asciiTheme="minorHAnsi" w:hAnsiTheme="minorHAnsi"/>
        </w:rPr>
        <w:t>ykonawczej, poprzez CST2021, niezwłocznie przesyłają</w:t>
      </w:r>
      <w:r w:rsidR="00731E5E" w:rsidRPr="00F52C50">
        <w:rPr>
          <w:rFonts w:asciiTheme="minorHAnsi" w:hAnsiTheme="minorHAnsi"/>
        </w:rPr>
        <w:t xml:space="preserve"> do Jednostki wspierającej</w:t>
      </w:r>
      <w:r w:rsidRPr="00F52C50">
        <w:rPr>
          <w:rFonts w:asciiTheme="minorHAnsi" w:hAnsiTheme="minorHAnsi"/>
        </w:rPr>
        <w:t xml:space="preserve"> dokumentację dotyczącą przeprowadzonego postępowania oraz Umowę </w:t>
      </w:r>
      <w:r w:rsidR="006F44FD" w:rsidRPr="00F52C50">
        <w:rPr>
          <w:rFonts w:asciiTheme="minorHAnsi" w:hAnsiTheme="minorHAnsi"/>
        </w:rPr>
        <w:t>w</w:t>
      </w:r>
      <w:r w:rsidRPr="00F52C50">
        <w:rPr>
          <w:rFonts w:asciiTheme="minorHAnsi" w:hAnsiTheme="minorHAnsi"/>
        </w:rPr>
        <w:t>ykonawczą wraz z załącznikami.</w:t>
      </w:r>
    </w:p>
    <w:p w14:paraId="077C6C94" w14:textId="663C17B7" w:rsidR="00F52C50" w:rsidRPr="00F52C50"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F52C50">
        <w:rPr>
          <w:rFonts w:asciiTheme="minorHAnsi" w:hAnsiTheme="minorHAnsi"/>
        </w:rPr>
        <w:t>Ostateczny odbiorca wsparcia</w:t>
      </w:r>
      <w:r w:rsidR="00FF19AC" w:rsidRPr="002C6B4E">
        <w:rPr>
          <w:rFonts w:asciiTheme="minorHAnsi" w:hAnsiTheme="minorHAnsi"/>
        </w:rPr>
        <w:t>/Partner/Podmiot upoważniony do ponoszenia wydatków</w:t>
      </w:r>
      <w:r w:rsidRPr="00F52C50">
        <w:rPr>
          <w:rFonts w:asciiTheme="minorHAnsi" w:hAnsiTheme="minorHAnsi"/>
        </w:rPr>
        <w:t xml:space="preserve"> zobowiązani są gromadzić wszelką dokumentację związaną z realizacją Przedsięwzięcia w ramach Umowy </w:t>
      </w:r>
      <w:r w:rsidR="006F44FD" w:rsidRPr="00F52C50">
        <w:rPr>
          <w:rFonts w:asciiTheme="minorHAnsi" w:hAnsiTheme="minorHAnsi"/>
        </w:rPr>
        <w:t>w</w:t>
      </w:r>
      <w:r w:rsidRPr="00F52C50">
        <w:rPr>
          <w:rFonts w:asciiTheme="minorHAnsi" w:hAnsiTheme="minorHAnsi"/>
        </w:rPr>
        <w:t xml:space="preserve">ykonawczej, w tym wszelkie protokoły, aneksy, porozumienia, oświadczenia i umowy z podwykonawcami i udostępnić je na żądanie Jednostki wspierającej. W razie prowadzenia komunikacji z wykonawcą Umowy </w:t>
      </w:r>
      <w:r w:rsidR="006F44FD" w:rsidRPr="00F52C50">
        <w:rPr>
          <w:rFonts w:asciiTheme="minorHAnsi" w:hAnsiTheme="minorHAnsi" w:cstheme="minorHAnsi"/>
        </w:rPr>
        <w:t>w</w:t>
      </w:r>
      <w:r w:rsidR="00112DFD" w:rsidRPr="00F52C50">
        <w:rPr>
          <w:rFonts w:asciiTheme="minorHAnsi" w:hAnsiTheme="minorHAnsi" w:cstheme="minorHAnsi"/>
        </w:rPr>
        <w:t>ykonawczej</w:t>
      </w:r>
      <w:r w:rsidRPr="00F52C50">
        <w:rPr>
          <w:rFonts w:asciiTheme="minorHAnsi" w:hAnsiTheme="minorHAnsi"/>
        </w:rPr>
        <w:t xml:space="preserve"> za pośrednictwem systemu teleinformatycznego, Ostateczny odbiorca wsparcia jest zobowiązany umożliwić Jednostce wspierającej, na jej żądanie, dostęp do tego systemu teleinformatycznego.</w:t>
      </w:r>
      <w:r w:rsidR="00731E5E" w:rsidRPr="00F52C50">
        <w:rPr>
          <w:rFonts w:asciiTheme="minorHAnsi" w:hAnsiTheme="minorHAnsi"/>
        </w:rPr>
        <w:t xml:space="preserve"> W przypadku konieczności pozyskania dokumentacji związanej z realizacją Przedsięwzięcia, Jednostka wspierająca informuje Ostatecznego odbiorcę wsparcia o konieczności oraz terminie jej przekazania.</w:t>
      </w:r>
    </w:p>
    <w:p w14:paraId="7030EEFD" w14:textId="77777777" w:rsidR="004F5DD0" w:rsidRPr="004F5DD0" w:rsidRDefault="00CA4B2E"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5F883ABD">
        <w:rPr>
          <w:rFonts w:asciiTheme="minorHAnsi" w:hAnsiTheme="minorHAnsi"/>
        </w:rPr>
        <w:t>Ostateczny odbiorca wsparcia</w:t>
      </w:r>
      <w:r w:rsidR="00FF19AC" w:rsidRPr="002C6B4E">
        <w:rPr>
          <w:rFonts w:asciiTheme="minorHAnsi" w:hAnsiTheme="minorHAnsi"/>
        </w:rPr>
        <w:t>/Partner/Podmiot upoważniony do ponoszenia wydatków</w:t>
      </w:r>
      <w:r w:rsidR="00A55083">
        <w:rPr>
          <w:rFonts w:asciiTheme="minorHAnsi" w:hAnsiTheme="minorHAnsi"/>
        </w:rPr>
        <w:t>,</w:t>
      </w:r>
      <w:r w:rsidRPr="5F883ABD">
        <w:rPr>
          <w:rFonts w:asciiTheme="minorHAnsi" w:hAnsiTheme="minorHAnsi"/>
        </w:rPr>
        <w:t xml:space="preserve"> który udziela zamówienia w trybie in house</w:t>
      </w:r>
      <w:r w:rsidRPr="5F883ABD">
        <w:rPr>
          <w:rStyle w:val="Odwoanieprzypisudolnego"/>
          <w:rFonts w:asciiTheme="minorHAnsi" w:hAnsiTheme="minorHAnsi"/>
        </w:rPr>
        <w:footnoteReference w:id="10"/>
      </w:r>
      <w:r w:rsidRPr="5F883ABD">
        <w:rPr>
          <w:rFonts w:asciiTheme="minorHAnsi" w:hAnsiTheme="minorHAnsi"/>
        </w:rPr>
        <w:t>, zapewni w Umow</w:t>
      </w:r>
      <w:r w:rsidR="003D1D73" w:rsidRPr="5F883ABD">
        <w:rPr>
          <w:rFonts w:asciiTheme="minorHAnsi" w:hAnsiTheme="minorHAnsi"/>
        </w:rPr>
        <w:t>ie</w:t>
      </w:r>
      <w:r w:rsidRPr="5F883ABD">
        <w:rPr>
          <w:rFonts w:asciiTheme="minorHAnsi" w:hAnsiTheme="minorHAnsi"/>
        </w:rPr>
        <w:t xml:space="preserve"> </w:t>
      </w:r>
      <w:r w:rsidR="00160237" w:rsidRPr="5F883ABD">
        <w:rPr>
          <w:rFonts w:asciiTheme="minorHAnsi" w:hAnsiTheme="minorHAnsi" w:cstheme="minorBidi"/>
        </w:rPr>
        <w:t>w</w:t>
      </w:r>
      <w:r w:rsidR="00112DFD" w:rsidRPr="5F883ABD">
        <w:rPr>
          <w:rFonts w:asciiTheme="minorHAnsi" w:hAnsiTheme="minorHAnsi" w:cstheme="minorBidi"/>
        </w:rPr>
        <w:t>ykonawczej</w:t>
      </w:r>
      <w:r w:rsidRPr="5F883ABD">
        <w:rPr>
          <w:rFonts w:asciiTheme="minorHAnsi" w:hAnsiTheme="minorHAnsi"/>
        </w:rPr>
        <w:t xml:space="preserve">, że wydatki ponoszone przez wykonawcę będą dokonywane w sposób efektywny, oszczędny </w:t>
      </w:r>
      <w:r w:rsidRPr="00F52C50">
        <w:rPr>
          <w:rFonts w:asciiTheme="minorHAnsi" w:hAnsiTheme="minorHAnsi"/>
        </w:rPr>
        <w:br/>
      </w:r>
      <w:r w:rsidRPr="004F5DD0">
        <w:rPr>
          <w:rFonts w:asciiTheme="minorHAnsi" w:hAnsiTheme="minorHAnsi" w:cstheme="minorHAnsi"/>
        </w:rPr>
        <w:lastRenderedPageBreak/>
        <w:t>i terminowy oraz zobliguje wykonawcę do prowadzenia, w związku z realizowanym Przedsięwzięciem, wyodrębnionej ewidencji księgowej oraz ewidencji czasu zaangażowania pracowników wykonawcy w realizację Przedsięwzięcia.</w:t>
      </w:r>
    </w:p>
    <w:p w14:paraId="753F8A76" w14:textId="11934189" w:rsidR="004F5DD0" w:rsidRPr="004F5DD0" w:rsidRDefault="1E6B0680"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004F5DD0">
        <w:rPr>
          <w:rFonts w:asciiTheme="minorHAnsi" w:hAnsiTheme="minorHAnsi" w:cstheme="minorHAnsi"/>
        </w:rPr>
        <w:t xml:space="preserve">Ostateczny odbiorca wsparcia, który udziela zamówień na usługi z wyłączeniem przedmiotowym, tj. z pominięciem przepisów ustawy Pzp </w:t>
      </w:r>
      <w:r w:rsidRPr="004F5DD0">
        <w:rPr>
          <w:rFonts w:asciiTheme="minorHAnsi" w:hAnsiTheme="minorHAnsi" w:cstheme="minorHAnsi"/>
          <w:strike/>
        </w:rPr>
        <w:t xml:space="preserve"> </w:t>
      </w:r>
      <w:r w:rsidR="00096552" w:rsidRPr="004F5DD0">
        <w:rPr>
          <w:rFonts w:asciiTheme="minorHAnsi" w:hAnsiTheme="minorHAnsi" w:cstheme="minorHAnsi"/>
        </w:rPr>
        <w:t xml:space="preserve"> </w:t>
      </w:r>
      <w:r w:rsidRPr="004F5DD0">
        <w:rPr>
          <w:rFonts w:asciiTheme="minorHAnsi" w:hAnsiTheme="minorHAnsi" w:cstheme="minorHAnsi"/>
        </w:rPr>
        <w:t>wprowadzi do umowy na usługi, zawartej w ramach zwolnienia przedmiotowego, zapisy</w:t>
      </w:r>
      <w:r w:rsidR="00096552" w:rsidRPr="004F5DD0">
        <w:rPr>
          <w:rFonts w:asciiTheme="minorHAnsi" w:hAnsiTheme="minorHAnsi" w:cstheme="minorHAnsi"/>
        </w:rPr>
        <w:t>,</w:t>
      </w:r>
      <w:r w:rsidRPr="004F5DD0">
        <w:rPr>
          <w:rFonts w:asciiTheme="minorHAnsi" w:hAnsiTheme="minorHAnsi" w:cstheme="minorHAnsi"/>
        </w:rPr>
        <w:t xml:space="preserve"> że wydatki ponoszone przez wykonawcę będą dokonywane w sposób efektywny, oszczędny i terminowy oraz zobliguje wykonawcę do prowadzenia, w związku z realizowanym Przedsięwzięciem, wyodrębnionej ewidencji księgowej oraz ewidencji czasu zaangażowania pracowników wykonawcy w realizację Przedsięwzięcia. Udzielenie zamówienia wykonawcy</w:t>
      </w:r>
      <w:r w:rsidR="709CA193" w:rsidRPr="004F5DD0">
        <w:rPr>
          <w:rFonts w:asciiTheme="minorHAnsi" w:hAnsiTheme="minorHAnsi" w:cstheme="minorHAnsi"/>
        </w:rPr>
        <w:t>, który jest</w:t>
      </w:r>
      <w:r w:rsidR="02C44836" w:rsidRPr="004F5DD0">
        <w:rPr>
          <w:rFonts w:asciiTheme="minorHAnsi" w:hAnsiTheme="minorHAnsi" w:cstheme="minorHAnsi"/>
        </w:rPr>
        <w:t xml:space="preserve"> </w:t>
      </w:r>
      <w:r w:rsidRPr="004F5DD0">
        <w:rPr>
          <w:rFonts w:asciiTheme="minorHAnsi" w:hAnsiTheme="minorHAnsi" w:cstheme="minorHAnsi"/>
        </w:rPr>
        <w:t>podmiot</w:t>
      </w:r>
      <w:r w:rsidR="005996EB" w:rsidRPr="004F5DD0">
        <w:rPr>
          <w:rFonts w:asciiTheme="minorHAnsi" w:hAnsiTheme="minorHAnsi" w:cstheme="minorHAnsi"/>
        </w:rPr>
        <w:t>em</w:t>
      </w:r>
      <w:r w:rsidRPr="004F5DD0">
        <w:rPr>
          <w:rFonts w:asciiTheme="minorHAnsi" w:hAnsiTheme="minorHAnsi" w:cstheme="minorHAnsi"/>
        </w:rPr>
        <w:t xml:space="preserve"> publiczn</w:t>
      </w:r>
      <w:r w:rsidR="38E5533A" w:rsidRPr="004F5DD0">
        <w:rPr>
          <w:rFonts w:asciiTheme="minorHAnsi" w:hAnsiTheme="minorHAnsi" w:cstheme="minorHAnsi"/>
        </w:rPr>
        <w:t>ym</w:t>
      </w:r>
      <w:r w:rsidRPr="004F5DD0">
        <w:rPr>
          <w:rFonts w:asciiTheme="minorHAnsi" w:hAnsiTheme="minorHAnsi" w:cstheme="minorHAnsi"/>
        </w:rPr>
        <w:t xml:space="preserve"> </w:t>
      </w:r>
      <w:r w:rsidR="49B92981" w:rsidRPr="004F5DD0">
        <w:rPr>
          <w:rFonts w:asciiTheme="minorHAnsi" w:hAnsiTheme="minorHAnsi" w:cstheme="minorHAnsi"/>
        </w:rPr>
        <w:t xml:space="preserve">i </w:t>
      </w:r>
      <w:r w:rsidRPr="004F5DD0">
        <w:rPr>
          <w:rFonts w:asciiTheme="minorHAnsi" w:hAnsiTheme="minorHAnsi" w:cstheme="minorHAnsi"/>
        </w:rPr>
        <w:t>wchodz</w:t>
      </w:r>
      <w:r w:rsidR="39047AF5" w:rsidRPr="004F5DD0">
        <w:rPr>
          <w:rFonts w:asciiTheme="minorHAnsi" w:hAnsiTheme="minorHAnsi" w:cstheme="minorHAnsi"/>
        </w:rPr>
        <w:t>i</w:t>
      </w:r>
      <w:r w:rsidRPr="004F5DD0">
        <w:rPr>
          <w:rFonts w:asciiTheme="minorHAnsi" w:hAnsiTheme="minorHAnsi" w:cstheme="minorHAnsi"/>
        </w:rPr>
        <w:t xml:space="preserve"> w skład sektora finansów publicznych, wymaga uzyskania uprzedniej zgody Jednostki wspierającej.</w:t>
      </w:r>
    </w:p>
    <w:p w14:paraId="3531BCB1" w14:textId="71756933" w:rsidR="00F52C50" w:rsidRPr="004F5DD0" w:rsidRDefault="3DE6C840" w:rsidP="00C93842">
      <w:pPr>
        <w:pStyle w:val="Akapitzlist"/>
        <w:numPr>
          <w:ilvl w:val="0"/>
          <w:numId w:val="34"/>
        </w:numPr>
        <w:spacing w:line="360" w:lineRule="auto"/>
        <w:ind w:left="357" w:hanging="357"/>
        <w:rPr>
          <w:rFonts w:ascii="Calibri" w:hAnsi="Calibri" w:cs="Calibri"/>
        </w:rPr>
      </w:pPr>
      <w:r w:rsidRPr="004F5DD0">
        <w:rPr>
          <w:rFonts w:asciiTheme="minorHAnsi" w:hAnsiTheme="minorHAnsi"/>
        </w:rPr>
        <w:t xml:space="preserve">Jednostka wspierająca w przypadku stwierdzenia naruszenia </w:t>
      </w:r>
      <w:r w:rsidR="15F2858D" w:rsidRPr="004F5DD0">
        <w:rPr>
          <w:rFonts w:asciiTheme="minorHAnsi" w:hAnsiTheme="minorHAnsi"/>
        </w:rPr>
        <w:t>postanowień ust. 1-</w:t>
      </w:r>
      <w:r w:rsidR="66162534" w:rsidRPr="004F5DD0">
        <w:rPr>
          <w:rFonts w:asciiTheme="minorHAnsi" w:hAnsiTheme="minorHAnsi"/>
        </w:rPr>
        <w:t xml:space="preserve">6 </w:t>
      </w:r>
      <w:r w:rsidRPr="004F5DD0">
        <w:rPr>
          <w:rFonts w:asciiTheme="minorHAnsi" w:hAnsiTheme="minorHAnsi"/>
        </w:rPr>
        <w:t>przez Ostatecznego odbiorcę wsparcia</w:t>
      </w:r>
      <w:r w:rsidR="00645B31" w:rsidRPr="004F5DD0">
        <w:rPr>
          <w:rFonts w:asciiTheme="minorHAnsi" w:hAnsiTheme="minorHAnsi"/>
        </w:rPr>
        <w:t>/Partnera i/lub Podmiot upoważniony do ponoszenia wydatków</w:t>
      </w:r>
      <w:r w:rsidRPr="004F5DD0">
        <w:rPr>
          <w:rFonts w:asciiTheme="minorHAnsi" w:hAnsiTheme="minorHAnsi"/>
        </w:rPr>
        <w:t xml:space="preserve"> może dokonywać korekt finansowych, zgodnie z dokumentem, o którym mowa w § </w:t>
      </w:r>
      <w:r w:rsidR="44230910" w:rsidRPr="004F5DD0">
        <w:rPr>
          <w:rFonts w:asciiTheme="minorHAnsi" w:hAnsiTheme="minorHAnsi"/>
        </w:rPr>
        <w:t>5</w:t>
      </w:r>
      <w:r w:rsidRPr="004F5DD0">
        <w:rPr>
          <w:rFonts w:asciiTheme="minorHAnsi" w:hAnsiTheme="minorHAnsi"/>
        </w:rPr>
        <w:t xml:space="preserve"> ust. 1 pkt </w:t>
      </w:r>
      <w:r w:rsidR="2B1C8359" w:rsidRPr="004F5DD0">
        <w:rPr>
          <w:rFonts w:asciiTheme="minorHAnsi" w:hAnsiTheme="minorHAnsi"/>
        </w:rPr>
        <w:t>6</w:t>
      </w:r>
      <w:r w:rsidRPr="004F5DD0">
        <w:rPr>
          <w:rFonts w:asciiTheme="minorHAnsi" w:hAnsiTheme="minorHAnsi"/>
        </w:rPr>
        <w:t xml:space="preserve"> oraz </w:t>
      </w:r>
      <w:r w:rsidR="44230910" w:rsidRPr="004F5DD0">
        <w:rPr>
          <w:rFonts w:asciiTheme="minorHAnsi" w:hAnsiTheme="minorHAnsi"/>
        </w:rPr>
        <w:t>pomniejszyć kwotę</w:t>
      </w:r>
      <w:r w:rsidRPr="004F5DD0">
        <w:rPr>
          <w:rFonts w:asciiTheme="minorHAnsi" w:hAnsiTheme="minorHAnsi"/>
        </w:rPr>
        <w:t xml:space="preserve"> </w:t>
      </w:r>
      <w:r w:rsidR="2D5E7AC5" w:rsidRPr="004F5DD0">
        <w:rPr>
          <w:rFonts w:asciiTheme="minorHAnsi" w:hAnsiTheme="minorHAnsi"/>
        </w:rPr>
        <w:t>wsparcia</w:t>
      </w:r>
      <w:r w:rsidR="44230910" w:rsidRPr="004F5DD0">
        <w:rPr>
          <w:rFonts w:asciiTheme="minorHAnsi" w:hAnsiTheme="minorHAnsi"/>
        </w:rPr>
        <w:t>.</w:t>
      </w:r>
      <w:r w:rsidRPr="004F5DD0">
        <w:rPr>
          <w:rFonts w:asciiTheme="minorHAnsi" w:hAnsiTheme="minorHAnsi"/>
        </w:rPr>
        <w:t xml:space="preserve"> Korekty finansowe </w:t>
      </w:r>
      <w:r w:rsidR="44230910" w:rsidRPr="004F5DD0">
        <w:rPr>
          <w:rFonts w:asciiTheme="minorHAnsi" w:hAnsiTheme="minorHAnsi"/>
        </w:rPr>
        <w:t xml:space="preserve">będą nakładane przez Jednostkę wspierającą, która stosuje odpowiednio </w:t>
      </w:r>
      <w:r w:rsidR="38F5F0E0" w:rsidRPr="004F5DD0">
        <w:rPr>
          <w:rFonts w:asciiTheme="minorHAnsi" w:hAnsiTheme="minorHAnsi"/>
        </w:rPr>
        <w:t>s</w:t>
      </w:r>
      <w:r w:rsidR="44230910" w:rsidRPr="004F5DD0">
        <w:rPr>
          <w:rFonts w:asciiTheme="minorHAnsi" w:hAnsiTheme="minorHAnsi"/>
        </w:rPr>
        <w:t>tawki procentowe korekt finansowych i pomniejszeń dla poszczególnych kategorii nieprawidłowości indywidualnych</w:t>
      </w:r>
      <w:r w:rsidR="00096552" w:rsidRPr="004F5DD0">
        <w:rPr>
          <w:rFonts w:asciiTheme="minorHAnsi" w:hAnsiTheme="minorHAnsi"/>
        </w:rPr>
        <w:t>,</w:t>
      </w:r>
      <w:r w:rsidR="44230910" w:rsidRPr="004F5DD0">
        <w:rPr>
          <w:rFonts w:asciiTheme="minorHAnsi" w:hAnsiTheme="minorHAnsi"/>
        </w:rPr>
        <w:t xml:space="preserve"> stosowane w zamówieniach, które obejmują całość lub część wydatków kwalifikowalnych poniesionych z naruszeniem ust. 1.</w:t>
      </w:r>
    </w:p>
    <w:p w14:paraId="03066028" w14:textId="6A0BE670" w:rsidR="007D0687" w:rsidRPr="0068345F" w:rsidRDefault="007D0687" w:rsidP="00C93842">
      <w:pPr>
        <w:numPr>
          <w:ilvl w:val="0"/>
          <w:numId w:val="34"/>
        </w:numPr>
        <w:spacing w:after="0" w:line="360" w:lineRule="auto"/>
        <w:ind w:left="357" w:hanging="357"/>
        <w:rPr>
          <w:rFonts w:asciiTheme="minorHAnsi" w:hAnsiTheme="minorHAnsi"/>
          <w:sz w:val="24"/>
          <w:szCs w:val="24"/>
        </w:rPr>
      </w:pPr>
      <w:r w:rsidRPr="0068345F">
        <w:rPr>
          <w:rFonts w:asciiTheme="minorHAnsi" w:hAnsiTheme="minorHAnsi"/>
          <w:sz w:val="24"/>
          <w:szCs w:val="24"/>
        </w:rPr>
        <w:t>Postanowienia ust. 1-7 stosuje się także do Partnerów</w:t>
      </w:r>
      <w:r w:rsidRPr="0068345F">
        <w:rPr>
          <w:rStyle w:val="Znakiprzypiswdolnych"/>
          <w:rFonts w:asciiTheme="minorHAnsi" w:hAnsiTheme="minorHAnsi"/>
          <w:sz w:val="24"/>
          <w:szCs w:val="24"/>
        </w:rPr>
        <w:footnoteReference w:id="11"/>
      </w:r>
      <w:r w:rsidRPr="0068345F">
        <w:rPr>
          <w:rFonts w:asciiTheme="minorHAnsi" w:hAnsiTheme="minorHAnsi"/>
          <w:sz w:val="24"/>
          <w:szCs w:val="24"/>
        </w:rPr>
        <w:t xml:space="preserve"> i/lub Podmiotów upoważnionych do ponoszenia wydatków.</w:t>
      </w:r>
    </w:p>
    <w:p w14:paraId="3CE52AEA" w14:textId="10E4D63B" w:rsidR="00CF1666" w:rsidRPr="004B72A8" w:rsidRDefault="23B862A0" w:rsidP="00C47056">
      <w:pPr>
        <w:pStyle w:val="Nagwek2"/>
        <w:tabs>
          <w:tab w:val="clear" w:pos="180"/>
        </w:tabs>
        <w:rPr>
          <w:rFonts w:asciiTheme="minorHAnsi" w:hAnsiTheme="minorHAnsi"/>
        </w:rPr>
      </w:pPr>
      <w:r w:rsidRPr="004B72A8">
        <w:rPr>
          <w:rFonts w:asciiTheme="minorHAnsi" w:hAnsiTheme="minorHAnsi"/>
        </w:rPr>
        <w:t xml:space="preserve">§ </w:t>
      </w:r>
      <w:r w:rsidR="75DDEE21" w:rsidRPr="000F3A88">
        <w:rPr>
          <w:rFonts w:asciiTheme="minorHAnsi" w:hAnsiTheme="minorHAnsi" w:cstheme="minorHAnsi"/>
        </w:rPr>
        <w:t>1</w:t>
      </w:r>
      <w:r w:rsidR="00011380">
        <w:rPr>
          <w:rFonts w:asciiTheme="minorHAnsi" w:hAnsiTheme="minorHAnsi" w:cstheme="minorHAnsi"/>
        </w:rPr>
        <w:t>8</w:t>
      </w:r>
      <w:r w:rsidRPr="004B72A8">
        <w:rPr>
          <w:rFonts w:asciiTheme="minorHAnsi" w:hAnsiTheme="minorHAnsi"/>
        </w:rPr>
        <w:t>.</w:t>
      </w:r>
      <w:r w:rsidR="00873785" w:rsidRPr="004B72A8">
        <w:rPr>
          <w:rFonts w:asciiTheme="minorHAnsi" w:hAnsiTheme="minorHAnsi"/>
        </w:rPr>
        <w:t xml:space="preserve"> Ochrona danych osobowych</w:t>
      </w:r>
    </w:p>
    <w:p w14:paraId="72FE52DA" w14:textId="77777777" w:rsidR="001F0AC5" w:rsidRDefault="20E481DF"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1F0AC5">
        <w:rPr>
          <w:rFonts w:asciiTheme="minorHAnsi" w:hAnsiTheme="minorHAnsi" w:cstheme="minorHAnsi"/>
        </w:rPr>
        <w:t xml:space="preserve">Zakres danych oraz odpowiedzialność </w:t>
      </w:r>
      <w:r w:rsidR="4F3EB773" w:rsidRPr="001F0AC5">
        <w:rPr>
          <w:rFonts w:asciiTheme="minorHAnsi" w:hAnsiTheme="minorHAnsi" w:cstheme="minorHAnsi"/>
        </w:rPr>
        <w:t>Jednostki wspierającej</w:t>
      </w:r>
      <w:r w:rsidRPr="001F0AC5">
        <w:rPr>
          <w:rFonts w:asciiTheme="minorHAnsi" w:hAnsiTheme="minorHAnsi" w:cstheme="minorHAnsi"/>
        </w:rPr>
        <w:t xml:space="preserve"> i </w:t>
      </w:r>
      <w:r w:rsidR="4F3EB773" w:rsidRPr="001F0AC5">
        <w:rPr>
          <w:rFonts w:asciiTheme="minorHAnsi" w:hAnsiTheme="minorHAnsi" w:cstheme="minorHAnsi"/>
        </w:rPr>
        <w:t>Ostatecznego odbiorcy wsparcia</w:t>
      </w:r>
      <w:r w:rsidRPr="001F0AC5">
        <w:rPr>
          <w:rFonts w:asciiTheme="minorHAnsi" w:hAnsiTheme="minorHAnsi" w:cstheme="minorHAnsi"/>
        </w:rPr>
        <w:t xml:space="preserve"> w związku z udostępnieniem danych osobowych w ramach realizacji Pr</w:t>
      </w:r>
      <w:r w:rsidR="4F3EB773" w:rsidRPr="001F0AC5">
        <w:rPr>
          <w:rFonts w:asciiTheme="minorHAnsi" w:hAnsiTheme="minorHAnsi" w:cstheme="minorHAnsi"/>
        </w:rPr>
        <w:t>zedsięwzięcia</w:t>
      </w:r>
      <w:r w:rsidRPr="001F0AC5">
        <w:rPr>
          <w:rFonts w:asciiTheme="minorHAnsi" w:hAnsiTheme="minorHAnsi" w:cstheme="minorHAnsi"/>
        </w:rPr>
        <w:t xml:space="preserve"> określa niniejsz</w:t>
      </w:r>
      <w:r w:rsidR="4F3EB773" w:rsidRPr="001F0AC5">
        <w:rPr>
          <w:rFonts w:asciiTheme="minorHAnsi" w:hAnsiTheme="minorHAnsi" w:cstheme="minorHAnsi"/>
        </w:rPr>
        <w:t>e</w:t>
      </w:r>
      <w:r w:rsidRPr="001F0AC5">
        <w:rPr>
          <w:rFonts w:asciiTheme="minorHAnsi" w:hAnsiTheme="minorHAnsi" w:cstheme="minorHAnsi"/>
        </w:rPr>
        <w:t xml:space="preserve"> </w:t>
      </w:r>
      <w:r w:rsidR="786B0FBB" w:rsidRPr="001F0AC5">
        <w:rPr>
          <w:rFonts w:asciiTheme="minorHAnsi" w:hAnsiTheme="minorHAnsi" w:cstheme="minorHAnsi"/>
        </w:rPr>
        <w:t>P</w:t>
      </w:r>
      <w:r w:rsidR="4F3EB773" w:rsidRPr="001F0AC5">
        <w:rPr>
          <w:rFonts w:asciiTheme="minorHAnsi" w:hAnsiTheme="minorHAnsi" w:cstheme="minorHAnsi"/>
        </w:rPr>
        <w:t>orozumienie</w:t>
      </w:r>
      <w:r w:rsidRPr="001F0AC5">
        <w:rPr>
          <w:rFonts w:asciiTheme="minorHAnsi" w:hAnsiTheme="minorHAnsi" w:cstheme="minorHAnsi"/>
        </w:rPr>
        <w:t>.</w:t>
      </w:r>
    </w:p>
    <w:p w14:paraId="51E71846" w14:textId="77777777" w:rsidR="001F0AC5" w:rsidRPr="001F0AC5" w:rsidRDefault="00306E69"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1F0AC5">
        <w:rPr>
          <w:rFonts w:asciiTheme="minorHAnsi" w:hAnsiTheme="minorHAnsi"/>
        </w:rPr>
        <w:t>Zakres przetwarzanych danych wskazanych w ust. 1 obejmuje</w:t>
      </w:r>
      <w:r w:rsidR="01568C09" w:rsidRPr="001F0AC5">
        <w:rPr>
          <w:rFonts w:asciiTheme="minorHAnsi" w:hAnsiTheme="minorHAnsi"/>
        </w:rPr>
        <w:t xml:space="preserve"> między innymi</w:t>
      </w:r>
      <w:r w:rsidRPr="001F0AC5">
        <w:rPr>
          <w:rFonts w:asciiTheme="minorHAnsi" w:hAnsiTheme="minorHAnsi"/>
        </w:rPr>
        <w:t>:</w:t>
      </w:r>
    </w:p>
    <w:p w14:paraId="1E725112" w14:textId="77777777" w:rsidR="001F0AC5" w:rsidRPr="001F0AC5"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1F0AC5">
        <w:rPr>
          <w:rFonts w:asciiTheme="minorHAnsi" w:hAnsiTheme="minorHAnsi"/>
        </w:rPr>
        <w:t>nazwę ostatecznego odbiorcy środków finansowych;</w:t>
      </w:r>
    </w:p>
    <w:p w14:paraId="7607EE8B" w14:textId="77777777" w:rsidR="001F0AC5" w:rsidRPr="001F0AC5"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1F0AC5">
        <w:rPr>
          <w:rFonts w:asciiTheme="minorHAnsi" w:hAnsiTheme="minorHAnsi"/>
        </w:rPr>
        <w:lastRenderedPageBreak/>
        <w:t>nazwę wykonawcy i podwykonawcy, jeżeli końcowy odbiorca środków finansowych jest instytucją zamawiającą zgodnie z prawem unijnym lub krajowym dotyczącym zamówień publicznych;</w:t>
      </w:r>
    </w:p>
    <w:p w14:paraId="4D8CB9F5" w14:textId="77777777" w:rsidR="001F0AC5" w:rsidRPr="001F0AC5"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1F0AC5">
        <w:rPr>
          <w:rFonts w:asciiTheme="minorHAnsi" w:hAnsiTheme="minorHAnsi"/>
        </w:rPr>
        <w:t>imiona, nazwiska i daty urodzenia podmiotów będących odbiorcami środków finansowych lub wykonawcami, zgodnie z definicją zawartą w art. 3 pkt 6 dyrektywy Parlamentu Europejskiego i Rady (UE) 2015/849 (26);</w:t>
      </w:r>
    </w:p>
    <w:p w14:paraId="0033F530" w14:textId="77777777" w:rsidR="001F0AC5" w:rsidRPr="001F0AC5" w:rsidRDefault="00280482" w:rsidP="00C93842">
      <w:pPr>
        <w:pStyle w:val="Akapitzlist"/>
        <w:numPr>
          <w:ilvl w:val="1"/>
          <w:numId w:val="35"/>
        </w:numPr>
        <w:spacing w:line="360" w:lineRule="auto"/>
        <w:ind w:left="737" w:hanging="397"/>
        <w:rPr>
          <w:rFonts w:asciiTheme="minorHAnsi" w:hAnsiTheme="minorHAnsi" w:cstheme="minorHAnsi"/>
        </w:rPr>
      </w:pPr>
      <w:r w:rsidRPr="001F0AC5">
        <w:rPr>
          <w:rFonts w:asciiTheme="minorHAnsi" w:hAnsiTheme="minorHAnsi"/>
        </w:rPr>
        <w:t xml:space="preserve">oraz inne dane, których przetwarzanie w trakcie </w:t>
      </w:r>
      <w:r w:rsidR="00A41F8B" w:rsidRPr="001F0AC5">
        <w:rPr>
          <w:rFonts w:asciiTheme="minorHAnsi" w:hAnsiTheme="minorHAnsi" w:cstheme="minorHAnsi"/>
        </w:rPr>
        <w:t>obowiązywania</w:t>
      </w:r>
      <w:r w:rsidR="00123E14" w:rsidRPr="001F0AC5">
        <w:rPr>
          <w:rFonts w:asciiTheme="minorHAnsi" w:hAnsiTheme="minorHAnsi"/>
        </w:rPr>
        <w:t xml:space="preserve"> Porozumienia </w:t>
      </w:r>
      <w:r w:rsidRPr="001F0AC5">
        <w:rPr>
          <w:rFonts w:asciiTheme="minorHAnsi" w:hAnsiTheme="minorHAnsi"/>
        </w:rPr>
        <w:t>mo</w:t>
      </w:r>
      <w:r w:rsidR="001342DA" w:rsidRPr="001F0AC5">
        <w:rPr>
          <w:rFonts w:asciiTheme="minorHAnsi" w:hAnsiTheme="minorHAnsi"/>
        </w:rPr>
        <w:t>że</w:t>
      </w:r>
      <w:r w:rsidRPr="001F0AC5">
        <w:rPr>
          <w:rFonts w:asciiTheme="minorHAnsi" w:hAnsiTheme="minorHAnsi"/>
        </w:rPr>
        <w:t xml:space="preserve"> okazać się niezbędne do je</w:t>
      </w:r>
      <w:r w:rsidR="00123E14" w:rsidRPr="001F0AC5">
        <w:rPr>
          <w:rFonts w:asciiTheme="minorHAnsi" w:hAnsiTheme="minorHAnsi"/>
        </w:rPr>
        <w:t>go</w:t>
      </w:r>
      <w:r w:rsidRPr="001F0AC5">
        <w:rPr>
          <w:rFonts w:asciiTheme="minorHAnsi" w:hAnsiTheme="minorHAnsi"/>
        </w:rPr>
        <w:t xml:space="preserve"> realizacji</w:t>
      </w:r>
      <w:r w:rsidR="001342DA" w:rsidRPr="001F0AC5">
        <w:rPr>
          <w:rFonts w:asciiTheme="minorHAnsi" w:hAnsiTheme="minorHAnsi"/>
        </w:rPr>
        <w:t>.</w:t>
      </w:r>
      <w:r w:rsidR="00CA17E0" w:rsidRPr="001F0AC5">
        <w:rPr>
          <w:rFonts w:asciiTheme="minorHAnsi" w:hAnsiTheme="minorHAnsi"/>
        </w:rPr>
        <w:t xml:space="preserve"> </w:t>
      </w:r>
      <w:r w:rsidRPr="001F0AC5">
        <w:rPr>
          <w:rFonts w:asciiTheme="minorHAnsi" w:hAnsiTheme="minorHAnsi"/>
        </w:rPr>
        <w:t>Strony zgodnie oświadczają, że przetwarzanie ww. zakresu danych będzie zgodne z zasadą minimalizacji danych stypizowaną w art. 5 ust. 1 lit. C RODO.</w:t>
      </w:r>
    </w:p>
    <w:p w14:paraId="2201FD43" w14:textId="77777777" w:rsidR="001F0AC5" w:rsidRPr="001F0AC5" w:rsidRDefault="00306E69" w:rsidP="00C93842">
      <w:pPr>
        <w:pStyle w:val="Akapitzlist"/>
        <w:numPr>
          <w:ilvl w:val="0"/>
          <w:numId w:val="35"/>
        </w:numPr>
        <w:spacing w:line="360" w:lineRule="auto"/>
        <w:ind w:left="357" w:hanging="357"/>
        <w:rPr>
          <w:rFonts w:asciiTheme="minorHAnsi" w:hAnsiTheme="minorHAnsi" w:cstheme="minorHAnsi"/>
        </w:rPr>
      </w:pPr>
      <w:r w:rsidRPr="001F0AC5">
        <w:rPr>
          <w:rFonts w:asciiTheme="minorHAnsi" w:hAnsiTheme="minorHAnsi"/>
        </w:rPr>
        <w:t>Ostateczny odbiorca wsparcia jest samodzielnym administratorem, który udostępnia dane osobowe w zakresie Przedsięwzięcia realizowanego z KPO innym administratorom według właściwości.</w:t>
      </w:r>
    </w:p>
    <w:p w14:paraId="2EB2E201" w14:textId="77777777" w:rsidR="001F0AC5" w:rsidRPr="001F0AC5" w:rsidRDefault="75BD4F24" w:rsidP="00C93842">
      <w:pPr>
        <w:pStyle w:val="Akapitzlist"/>
        <w:numPr>
          <w:ilvl w:val="0"/>
          <w:numId w:val="35"/>
        </w:numPr>
        <w:spacing w:line="360" w:lineRule="auto"/>
        <w:ind w:left="357" w:hanging="357"/>
        <w:rPr>
          <w:rFonts w:asciiTheme="minorHAnsi" w:hAnsiTheme="minorHAnsi" w:cstheme="minorHAnsi"/>
        </w:rPr>
      </w:pPr>
      <w:r w:rsidRPr="001F0AC5">
        <w:rPr>
          <w:rFonts w:asciiTheme="minorHAnsi" w:hAnsiTheme="minorHAnsi"/>
        </w:rPr>
        <w:t xml:space="preserve">Odbiorcą danych przekazanych przez Ostatecznego odbiorcę wsparcia jest </w:t>
      </w:r>
      <w:r w:rsidR="008C4406" w:rsidRPr="001F0AC5">
        <w:rPr>
          <w:rFonts w:asciiTheme="minorHAnsi" w:hAnsiTheme="minorHAnsi"/>
        </w:rPr>
        <w:t>Jednostka wspierająca</w:t>
      </w:r>
      <w:r w:rsidRPr="001F0AC5">
        <w:rPr>
          <w:rFonts w:asciiTheme="minorHAnsi" w:hAnsiTheme="minorHAnsi"/>
        </w:rPr>
        <w:t>.</w:t>
      </w:r>
    </w:p>
    <w:p w14:paraId="530CFAB7" w14:textId="77777777" w:rsidR="001F0AC5" w:rsidRPr="001F0AC5" w:rsidRDefault="253026C2" w:rsidP="00C93842">
      <w:pPr>
        <w:pStyle w:val="Akapitzlist"/>
        <w:numPr>
          <w:ilvl w:val="0"/>
          <w:numId w:val="35"/>
        </w:numPr>
        <w:spacing w:line="360" w:lineRule="auto"/>
        <w:ind w:left="357" w:hanging="357"/>
        <w:rPr>
          <w:rFonts w:asciiTheme="minorHAnsi" w:hAnsiTheme="minorHAnsi" w:cstheme="minorHAnsi"/>
        </w:rPr>
      </w:pPr>
      <w:r w:rsidRPr="001F0AC5">
        <w:rPr>
          <w:rFonts w:asciiTheme="minorHAnsi" w:hAnsiTheme="minorHAnsi"/>
        </w:rPr>
        <w:t>Ostateczny odbiorca wsparcia</w:t>
      </w:r>
      <w:r w:rsidR="52CDA2A4" w:rsidRPr="001F0AC5">
        <w:rPr>
          <w:rFonts w:asciiTheme="minorHAnsi" w:hAnsiTheme="minorHAnsi"/>
        </w:rPr>
        <w:t xml:space="preserve"> jest zobowiązany do</w:t>
      </w:r>
      <w:r w:rsidR="142B5139" w:rsidRPr="001F0AC5">
        <w:rPr>
          <w:rFonts w:asciiTheme="minorHAnsi" w:hAnsiTheme="minorHAnsi"/>
        </w:rPr>
        <w:t xml:space="preserve"> </w:t>
      </w:r>
      <w:r w:rsidR="49846F11" w:rsidRPr="001F0AC5">
        <w:rPr>
          <w:rFonts w:asciiTheme="minorHAnsi" w:hAnsiTheme="minorHAnsi"/>
        </w:rPr>
        <w:t>wykonywania</w:t>
      </w:r>
      <w:r w:rsidR="1CCCF076" w:rsidRPr="001F0AC5">
        <w:rPr>
          <w:rFonts w:asciiTheme="minorHAnsi" w:hAnsiTheme="minorHAnsi"/>
        </w:rPr>
        <w:t xml:space="preserve"> i udokumentowania</w:t>
      </w:r>
      <w:r w:rsidR="00757D45" w:rsidRPr="001F0AC5">
        <w:rPr>
          <w:rFonts w:asciiTheme="minorHAnsi" w:hAnsiTheme="minorHAnsi"/>
        </w:rPr>
        <w:t xml:space="preserve"> </w:t>
      </w:r>
      <w:r w:rsidR="49846F11" w:rsidRPr="001F0AC5">
        <w:rPr>
          <w:rFonts w:asciiTheme="minorHAnsi" w:hAnsiTheme="minorHAnsi"/>
        </w:rPr>
        <w:t xml:space="preserve">w imieniu </w:t>
      </w:r>
      <w:r w:rsidRPr="001F0AC5">
        <w:rPr>
          <w:rFonts w:asciiTheme="minorHAnsi" w:hAnsiTheme="minorHAnsi"/>
        </w:rPr>
        <w:t>Jednostki wspierającej, Instytucji odpowiedzialnej za</w:t>
      </w:r>
      <w:r w:rsidR="5020ECE5" w:rsidRPr="001F0AC5">
        <w:rPr>
          <w:rFonts w:asciiTheme="minorHAnsi" w:hAnsiTheme="minorHAnsi"/>
        </w:rPr>
        <w:t xml:space="preserve"> </w:t>
      </w:r>
      <w:r w:rsidRPr="001F0AC5">
        <w:rPr>
          <w:rFonts w:asciiTheme="minorHAnsi" w:hAnsiTheme="minorHAnsi"/>
        </w:rPr>
        <w:t>inwestyc</w:t>
      </w:r>
      <w:r w:rsidR="00E72634" w:rsidRPr="001F0AC5">
        <w:rPr>
          <w:rFonts w:asciiTheme="minorHAnsi" w:hAnsiTheme="minorHAnsi"/>
        </w:rPr>
        <w:t>ję</w:t>
      </w:r>
      <w:r w:rsidR="49846F11" w:rsidRPr="001F0AC5">
        <w:rPr>
          <w:rFonts w:asciiTheme="minorHAnsi" w:hAnsiTheme="minorHAnsi"/>
        </w:rPr>
        <w:t xml:space="preserve"> i </w:t>
      </w:r>
      <w:r w:rsidRPr="001F0AC5">
        <w:rPr>
          <w:rFonts w:asciiTheme="minorHAnsi" w:hAnsiTheme="minorHAnsi"/>
        </w:rPr>
        <w:t>Instytucji koordynującej KPO</w:t>
      </w:r>
      <w:r w:rsidR="49846F11" w:rsidRPr="001F0AC5">
        <w:rPr>
          <w:rFonts w:asciiTheme="minorHAnsi" w:hAnsiTheme="minorHAnsi"/>
        </w:rPr>
        <w:t xml:space="preserve"> obowiązku informacyjnego</w:t>
      </w:r>
      <w:r w:rsidR="0837E8C5" w:rsidRPr="001F0AC5">
        <w:rPr>
          <w:rFonts w:asciiTheme="minorHAnsi" w:hAnsiTheme="minorHAnsi"/>
        </w:rPr>
        <w:t>, o którym mowa</w:t>
      </w:r>
      <w:r w:rsidR="00757D45" w:rsidRPr="001F0AC5">
        <w:rPr>
          <w:rFonts w:asciiTheme="minorHAnsi" w:hAnsiTheme="minorHAnsi"/>
        </w:rPr>
        <w:t xml:space="preserve"> </w:t>
      </w:r>
      <w:r w:rsidR="0837E8C5" w:rsidRPr="001F0AC5">
        <w:rPr>
          <w:rFonts w:asciiTheme="minorHAnsi" w:hAnsiTheme="minorHAnsi"/>
        </w:rPr>
        <w:t>w art. 14 RODO,</w:t>
      </w:r>
      <w:r w:rsidR="49846F11" w:rsidRPr="001F0AC5">
        <w:rPr>
          <w:rFonts w:asciiTheme="minorHAnsi" w:hAnsiTheme="minorHAnsi"/>
        </w:rPr>
        <w:t xml:space="preserve"> wobec osób, których dane pozyskuje</w:t>
      </w:r>
      <w:r w:rsidR="00757D45" w:rsidRPr="001F0AC5">
        <w:rPr>
          <w:rFonts w:asciiTheme="minorHAnsi" w:hAnsiTheme="minorHAnsi"/>
        </w:rPr>
        <w:t xml:space="preserve"> oraz swoich pracowników i współpracowników odpowiedzialnych za realizację </w:t>
      </w:r>
      <w:r w:rsidR="480554CA" w:rsidRPr="001F0AC5">
        <w:rPr>
          <w:rFonts w:asciiTheme="minorHAnsi" w:hAnsiTheme="minorHAnsi"/>
        </w:rPr>
        <w:t>i</w:t>
      </w:r>
      <w:r w:rsidR="00757D45" w:rsidRPr="001F0AC5">
        <w:rPr>
          <w:rFonts w:asciiTheme="minorHAnsi" w:hAnsiTheme="minorHAnsi"/>
        </w:rPr>
        <w:t>nwestycji,</w:t>
      </w:r>
      <w:r w:rsidR="142B5139" w:rsidRPr="001F0AC5">
        <w:rPr>
          <w:rFonts w:asciiTheme="minorHAnsi" w:hAnsiTheme="minorHAnsi"/>
        </w:rPr>
        <w:t xml:space="preserve"> </w:t>
      </w:r>
      <w:r w:rsidR="1CCCF076" w:rsidRPr="001F0AC5">
        <w:rPr>
          <w:rFonts w:asciiTheme="minorHAnsi" w:hAnsiTheme="minorHAnsi"/>
        </w:rPr>
        <w:t>mając na uwadze zasadę rozliczalności, o które</w:t>
      </w:r>
      <w:r w:rsidR="4FEF23AD" w:rsidRPr="001F0AC5">
        <w:rPr>
          <w:rFonts w:asciiTheme="minorHAnsi" w:hAnsiTheme="minorHAnsi"/>
        </w:rPr>
        <w:t xml:space="preserve">j mowa </w:t>
      </w:r>
      <w:r w:rsidR="1CCCF076" w:rsidRPr="001F0AC5">
        <w:rPr>
          <w:rFonts w:asciiTheme="minorHAnsi" w:hAnsiTheme="minorHAnsi"/>
        </w:rPr>
        <w:t xml:space="preserve">w art. 5 ust. 2 RODO. </w:t>
      </w:r>
      <w:r w:rsidR="3C03BC2D" w:rsidRPr="001F0AC5">
        <w:rPr>
          <w:rFonts w:asciiTheme="minorHAnsi" w:hAnsiTheme="minorHAnsi"/>
        </w:rPr>
        <w:t>Ostateczny odbiorca wsparcia</w:t>
      </w:r>
      <w:r w:rsidR="142B5139" w:rsidRPr="001F0AC5">
        <w:rPr>
          <w:rFonts w:asciiTheme="minorHAnsi" w:hAnsiTheme="minorHAnsi"/>
        </w:rPr>
        <w:t xml:space="preserve"> </w:t>
      </w:r>
      <w:r w:rsidR="49846F11" w:rsidRPr="001F0AC5">
        <w:rPr>
          <w:rFonts w:asciiTheme="minorHAnsi" w:hAnsiTheme="minorHAnsi"/>
        </w:rPr>
        <w:t>zapewnia</w:t>
      </w:r>
      <w:r w:rsidR="142B5139" w:rsidRPr="001F0AC5">
        <w:rPr>
          <w:rFonts w:asciiTheme="minorHAnsi" w:hAnsiTheme="minorHAnsi"/>
        </w:rPr>
        <w:t>, że obowiązek</w:t>
      </w:r>
      <w:r w:rsidR="1A1BD1F1" w:rsidRPr="001F0AC5">
        <w:rPr>
          <w:rFonts w:asciiTheme="minorHAnsi" w:hAnsiTheme="minorHAnsi"/>
        </w:rPr>
        <w:t>,</w:t>
      </w:r>
      <w:r w:rsidR="142B5139" w:rsidRPr="001F0AC5">
        <w:rPr>
          <w:rFonts w:asciiTheme="minorHAnsi" w:hAnsiTheme="minorHAnsi"/>
        </w:rPr>
        <w:t xml:space="preserve"> o którym mowa w zdaniu pierwszym jest wykonywany również przez </w:t>
      </w:r>
      <w:r w:rsidR="49846F11" w:rsidRPr="001F0AC5">
        <w:rPr>
          <w:rFonts w:asciiTheme="minorHAnsi" w:hAnsiTheme="minorHAnsi"/>
        </w:rPr>
        <w:t>podmioty</w:t>
      </w:r>
      <w:r w:rsidR="369445DE" w:rsidRPr="001F0AC5">
        <w:rPr>
          <w:rFonts w:asciiTheme="minorHAnsi" w:hAnsiTheme="minorHAnsi"/>
        </w:rPr>
        <w:t>,</w:t>
      </w:r>
      <w:r w:rsidR="49846F11" w:rsidRPr="001F0AC5">
        <w:rPr>
          <w:rFonts w:asciiTheme="minorHAnsi" w:hAnsiTheme="minorHAnsi"/>
        </w:rPr>
        <w:t xml:space="preserve"> którym powierza realizację zadań</w:t>
      </w:r>
      <w:r w:rsidR="142B5139" w:rsidRPr="001F0AC5">
        <w:rPr>
          <w:rFonts w:asciiTheme="minorHAnsi" w:hAnsiTheme="minorHAnsi"/>
        </w:rPr>
        <w:t xml:space="preserve"> w ramach P</w:t>
      </w:r>
      <w:r w:rsidR="3C03BC2D" w:rsidRPr="001F0AC5">
        <w:rPr>
          <w:rFonts w:asciiTheme="minorHAnsi" w:hAnsiTheme="minorHAnsi"/>
        </w:rPr>
        <w:t>rzedsięwzięcia</w:t>
      </w:r>
      <w:r w:rsidR="142B5139" w:rsidRPr="001F0AC5">
        <w:rPr>
          <w:rFonts w:asciiTheme="minorHAnsi" w:hAnsiTheme="minorHAnsi"/>
        </w:rPr>
        <w:t>.</w:t>
      </w:r>
    </w:p>
    <w:p w14:paraId="1EA33A15" w14:textId="4018814D" w:rsidR="00CF1666" w:rsidRPr="001F0AC5" w:rsidRDefault="00757D45"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1F0AC5">
        <w:rPr>
          <w:rFonts w:asciiTheme="minorHAnsi" w:hAnsiTheme="minorHAnsi"/>
        </w:rPr>
        <w:t>Zobowiązanie, o którym mowa w ust. 5</w:t>
      </w:r>
      <w:r w:rsidR="00437B7C">
        <w:rPr>
          <w:rFonts w:asciiTheme="minorHAnsi" w:hAnsiTheme="minorHAnsi"/>
        </w:rPr>
        <w:t>,</w:t>
      </w:r>
      <w:r w:rsidRPr="001F0AC5">
        <w:rPr>
          <w:rFonts w:asciiTheme="minorHAnsi" w:hAnsiTheme="minorHAnsi"/>
        </w:rPr>
        <w:t xml:space="preserve"> powinno zostać wykonane w oparciu o klauzulę informacyjną zawartą na stronie internetowej pod adresem: </w:t>
      </w:r>
      <w:hyperlink r:id="rId13" w:history="1">
        <w:r w:rsidRPr="001F0AC5">
          <w:rPr>
            <w:rStyle w:val="Hipercze"/>
            <w:rFonts w:asciiTheme="minorHAnsi" w:hAnsiTheme="minorHAnsi" w:cstheme="minorHAnsi"/>
          </w:rPr>
          <w:t>https://www.gov.pl/web/cppc/przetwarzanie-danych-osobowych</w:t>
        </w:r>
      </w:hyperlink>
      <w:r w:rsidRPr="001F0AC5">
        <w:rPr>
          <w:rFonts w:asciiTheme="minorHAnsi" w:hAnsiTheme="minorHAnsi"/>
        </w:rPr>
        <w:t xml:space="preserve"> w zakładce </w:t>
      </w:r>
      <w:r w:rsidR="00C376FB" w:rsidRPr="001F0AC5">
        <w:rPr>
          <w:rFonts w:asciiTheme="minorHAnsi" w:hAnsiTheme="minorHAnsi"/>
        </w:rPr>
        <w:t>Beneficjenci/Partnerzy/Osoby uczestniczące i korzystające - Instrumentu na rzecz Odbudowy i Zwiększania Odporności (KPO).</w:t>
      </w:r>
    </w:p>
    <w:p w14:paraId="246A09C9" w14:textId="4C390795" w:rsidR="00CF1666" w:rsidRPr="004B72A8" w:rsidRDefault="1A7B234B" w:rsidP="3655EEA6">
      <w:pPr>
        <w:pStyle w:val="Nagwek2"/>
        <w:tabs>
          <w:tab w:val="clear" w:pos="180"/>
        </w:tabs>
        <w:rPr>
          <w:rFonts w:asciiTheme="minorHAnsi" w:hAnsiTheme="minorHAnsi"/>
        </w:rPr>
      </w:pPr>
      <w:r w:rsidRPr="3655EEA6">
        <w:rPr>
          <w:rFonts w:asciiTheme="minorHAnsi" w:hAnsiTheme="minorHAnsi"/>
        </w:rPr>
        <w:t xml:space="preserve">§ </w:t>
      </w:r>
      <w:r w:rsidR="03AF3ED5" w:rsidRPr="3655EEA6">
        <w:rPr>
          <w:rFonts w:asciiTheme="minorHAnsi" w:hAnsiTheme="minorHAnsi" w:cstheme="minorBidi"/>
        </w:rPr>
        <w:t>1</w:t>
      </w:r>
      <w:r w:rsidR="75F25260" w:rsidRPr="3655EEA6">
        <w:rPr>
          <w:rFonts w:asciiTheme="minorHAnsi" w:hAnsiTheme="minorHAnsi" w:cstheme="minorBidi"/>
        </w:rPr>
        <w:t>9</w:t>
      </w:r>
      <w:r w:rsidRPr="3655EEA6">
        <w:rPr>
          <w:rFonts w:asciiTheme="minorHAnsi" w:hAnsiTheme="minorHAnsi"/>
        </w:rPr>
        <w:t>.</w:t>
      </w:r>
      <w:r w:rsidR="429D4E18" w:rsidRPr="3655EEA6">
        <w:rPr>
          <w:rFonts w:asciiTheme="minorHAnsi" w:hAnsiTheme="minorHAnsi"/>
        </w:rPr>
        <w:t xml:space="preserve"> Obowiązki informacyjne i promocyjne</w:t>
      </w:r>
    </w:p>
    <w:p w14:paraId="1C007F56" w14:textId="77777777" w:rsidR="001F0AC5" w:rsidRDefault="1108D32D"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t>Ostateczny odbiorca wsparcia jest zobowiązany do informowania opinii publicznej o fakcie otrzymania wsparcia na realizację Przedsięwzięcia ze środków Krajowego Planu Odbudowy i Zwiększania Odporności</w:t>
      </w:r>
      <w:r w:rsidR="6B78BF35" w:rsidRPr="001F0AC5">
        <w:rPr>
          <w:rFonts w:asciiTheme="minorHAnsi" w:hAnsiTheme="minorHAnsi"/>
        </w:rPr>
        <w:t xml:space="preserve"> oraz Unii Europejskiej – NextGenerationEU.</w:t>
      </w:r>
    </w:p>
    <w:p w14:paraId="2B89618D" w14:textId="77777777" w:rsidR="001F0AC5" w:rsidRDefault="006C3526"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lastRenderedPageBreak/>
        <w:t>W zakresie, o którym mowa w ust. 1, Ostateczny odbiorca wsparcia jest zobowiązany do stosowania art. 34 rozporządzenia 2021/241.</w:t>
      </w:r>
    </w:p>
    <w:p w14:paraId="0869F881" w14:textId="77777777" w:rsidR="001F0AC5" w:rsidRPr="001F0AC5" w:rsidRDefault="5D4C6BD7"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t>Materiałem o charakterze informacyjnym i pomocniczym, jest dokument „Strategia Promocji i Informacji Krajowego Planu Odbudowy i Zwiększania Odporności”</w:t>
      </w:r>
      <w:r w:rsidR="00757D45" w:rsidRPr="001F0AC5">
        <w:rPr>
          <w:rFonts w:asciiTheme="minorHAnsi" w:hAnsiTheme="minorHAnsi"/>
          <w:lang w:val="pl"/>
        </w:rPr>
        <w:t>.</w:t>
      </w:r>
    </w:p>
    <w:p w14:paraId="3E622232" w14:textId="77777777" w:rsidR="001F0AC5" w:rsidRDefault="35DB58FB"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1F0AC5">
        <w:rPr>
          <w:rFonts w:asciiTheme="minorHAnsi" w:hAnsiTheme="minorHAnsi"/>
        </w:rPr>
        <w:t xml:space="preserve">Ostateczny odbiorca wsparcia jest </w:t>
      </w:r>
      <w:r w:rsidR="00316D72" w:rsidRPr="001F0AC5">
        <w:rPr>
          <w:rFonts w:asciiTheme="minorHAnsi" w:hAnsiTheme="minorHAnsi"/>
        </w:rPr>
        <w:t>z</w:t>
      </w:r>
      <w:r w:rsidRPr="001F0AC5">
        <w:rPr>
          <w:rFonts w:asciiTheme="minorHAnsi" w:hAnsiTheme="minorHAnsi"/>
        </w:rPr>
        <w:t>obowiązany w szczególności do:</w:t>
      </w:r>
    </w:p>
    <w:p w14:paraId="68786827" w14:textId="77777777" w:rsidR="001F0AC5" w:rsidRDefault="465D3275" w:rsidP="007950EC">
      <w:pPr>
        <w:pStyle w:val="Akapitzlist"/>
        <w:numPr>
          <w:ilvl w:val="1"/>
          <w:numId w:val="36"/>
        </w:numPr>
        <w:suppressAutoHyphens w:val="0"/>
        <w:spacing w:line="360" w:lineRule="auto"/>
        <w:ind w:left="737" w:hanging="397"/>
        <w:rPr>
          <w:rFonts w:asciiTheme="minorHAnsi" w:hAnsiTheme="minorHAnsi"/>
        </w:rPr>
      </w:pPr>
      <w:r w:rsidRPr="001F0AC5">
        <w:rPr>
          <w:rFonts w:asciiTheme="minorHAnsi" w:hAnsiTheme="minorHAnsi"/>
        </w:rPr>
        <w:t>eksponowania źr</w:t>
      </w:r>
      <w:r w:rsidR="3FA5DE00" w:rsidRPr="001F0AC5">
        <w:rPr>
          <w:rFonts w:asciiTheme="minorHAnsi" w:hAnsiTheme="minorHAnsi"/>
        </w:rPr>
        <w:t xml:space="preserve">ódła </w:t>
      </w:r>
      <w:r w:rsidRPr="001F0AC5">
        <w:rPr>
          <w:rFonts w:asciiTheme="minorHAnsi" w:hAnsiTheme="minorHAnsi"/>
        </w:rPr>
        <w:t>finansowania Przedsięwzięcia m.in. przez właściwe oznaczanie Przedsięwzięcia oraz związanych z nim materiałów, dokumentów, produktów i innych efektów realizacji i promocji Przedsięwzięcia zgodnie z przekazanymi zasadami, w tym także:</w:t>
      </w:r>
    </w:p>
    <w:p w14:paraId="055C11E9"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 xml:space="preserve">wszelkie działania informacyjne i promocyjne na temat </w:t>
      </w:r>
      <w:r w:rsidR="5543C692" w:rsidRPr="001F0AC5">
        <w:rPr>
          <w:rFonts w:asciiTheme="minorHAnsi" w:hAnsiTheme="minorHAnsi"/>
        </w:rPr>
        <w:t>P</w:t>
      </w:r>
      <w:r w:rsidRPr="001F0AC5">
        <w:rPr>
          <w:rFonts w:asciiTheme="minorHAnsi" w:hAnsiTheme="minorHAnsi"/>
        </w:rPr>
        <w:t>rzedsięwzięć KPO m. in. ulotki, broszury, publikacje, noty prasowe, konferencje prasowe, spotkania z prasą, strony internetowe, newslettery, mailing, stopki wiadomości e-mail, materiały audiowizualne, spotkania, konferencje, wystąpienia publiczne itp.,</w:t>
      </w:r>
    </w:p>
    <w:p w14:paraId="012E99C3"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dokumentację dotyczącą KPO i Przedsięwzięcia,</w:t>
      </w:r>
    </w:p>
    <w:p w14:paraId="6DF09E4D"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miejsce realizacji Przedsięwzięcia,</w:t>
      </w:r>
    </w:p>
    <w:p w14:paraId="74B2F53A" w14:textId="77777777" w:rsidR="001F0AC5" w:rsidRDefault="465D3275" w:rsidP="007950EC">
      <w:pPr>
        <w:pStyle w:val="Akapitzlist"/>
        <w:numPr>
          <w:ilvl w:val="2"/>
          <w:numId w:val="36"/>
        </w:numPr>
        <w:suppressAutoHyphens w:val="0"/>
        <w:spacing w:line="360" w:lineRule="auto"/>
        <w:ind w:left="1134" w:hanging="397"/>
        <w:rPr>
          <w:rFonts w:asciiTheme="minorHAnsi" w:hAnsiTheme="minorHAnsi"/>
        </w:rPr>
      </w:pPr>
      <w:r w:rsidRPr="001F0AC5">
        <w:rPr>
          <w:rFonts w:asciiTheme="minorHAnsi" w:hAnsiTheme="minorHAnsi"/>
        </w:rPr>
        <w:t>wszystkie inne produkty będące wynikiem realizowanego Przedsięwzięcia zarówno w formie materialnej, jak i niematerialnej;</w:t>
      </w:r>
    </w:p>
    <w:p w14:paraId="6469D903" w14:textId="77777777" w:rsidR="00A9431C" w:rsidRDefault="3C9EDE70" w:rsidP="007950EC">
      <w:pPr>
        <w:pStyle w:val="Akapitzlist"/>
        <w:numPr>
          <w:ilvl w:val="1"/>
          <w:numId w:val="36"/>
        </w:numPr>
        <w:suppressAutoHyphens w:val="0"/>
        <w:spacing w:line="360" w:lineRule="auto"/>
        <w:ind w:left="737" w:hanging="397"/>
        <w:rPr>
          <w:rFonts w:asciiTheme="minorHAnsi" w:hAnsiTheme="minorHAnsi"/>
        </w:rPr>
      </w:pPr>
      <w:r w:rsidRPr="001F0AC5">
        <w:rPr>
          <w:rFonts w:asciiTheme="minorHAnsi" w:hAnsiTheme="minorHAnsi"/>
        </w:rPr>
        <w:t>umieszczenia opisu realizowanego Przedsięwzięcia na swojej stronie internetowej (jeśli posiada) i na profilach w mediach społecznościowych (jeśli posiada);</w:t>
      </w:r>
    </w:p>
    <w:p w14:paraId="5BDBA55C" w14:textId="77777777" w:rsidR="00A9431C" w:rsidRDefault="7BE3EA2C" w:rsidP="007950EC">
      <w:pPr>
        <w:pStyle w:val="Akapitzlist"/>
        <w:numPr>
          <w:ilvl w:val="1"/>
          <w:numId w:val="36"/>
        </w:numPr>
        <w:suppressAutoHyphens w:val="0"/>
        <w:spacing w:line="360" w:lineRule="auto"/>
        <w:ind w:left="737" w:hanging="397"/>
        <w:rPr>
          <w:rFonts w:asciiTheme="minorHAnsi" w:hAnsiTheme="minorHAnsi"/>
        </w:rPr>
      </w:pPr>
      <w:r w:rsidRPr="00A9431C">
        <w:rPr>
          <w:rFonts w:asciiTheme="minorHAnsi" w:hAnsiTheme="minorHAnsi"/>
        </w:rPr>
        <w:t>umieszczenia w miejscu realizacji Przedsięwzięcia plakatów lub tablic informacyjnych z właściwym oznaczeniem Przedsięwzięcia;</w:t>
      </w:r>
    </w:p>
    <w:p w14:paraId="23316AF2" w14:textId="77777777" w:rsidR="00A9431C" w:rsidRDefault="465D3275" w:rsidP="007950EC">
      <w:pPr>
        <w:pStyle w:val="Akapitzlist"/>
        <w:numPr>
          <w:ilvl w:val="1"/>
          <w:numId w:val="36"/>
        </w:numPr>
        <w:suppressAutoHyphens w:val="0"/>
        <w:spacing w:line="360" w:lineRule="auto"/>
        <w:ind w:left="737" w:hanging="397"/>
        <w:rPr>
          <w:rFonts w:asciiTheme="minorHAnsi" w:hAnsiTheme="minorHAnsi"/>
        </w:rPr>
      </w:pPr>
      <w:r w:rsidRPr="00A9431C">
        <w:rPr>
          <w:rFonts w:asciiTheme="minorHAnsi" w:hAnsiTheme="minorHAnsi"/>
        </w:rPr>
        <w:t xml:space="preserve">dostarczania ukierunkowanych informacji o </w:t>
      </w:r>
      <w:r w:rsidR="5543C692" w:rsidRPr="00A9431C">
        <w:rPr>
          <w:rFonts w:asciiTheme="minorHAnsi" w:hAnsiTheme="minorHAnsi"/>
        </w:rPr>
        <w:t>P</w:t>
      </w:r>
      <w:r w:rsidRPr="00A9431C">
        <w:rPr>
          <w:rFonts w:asciiTheme="minorHAnsi" w:hAnsiTheme="minorHAnsi"/>
        </w:rPr>
        <w:t>rzedsięwzięciu różnym grupom odbiorców, w tym mediom i opinii publicznej przez działania PR, współpracę z mediami, instytucjami zaangażowanymi, partnerami społecznymi i gospodarczymi.</w:t>
      </w:r>
    </w:p>
    <w:p w14:paraId="5BA35086" w14:textId="77777777" w:rsidR="00A9431C" w:rsidRDefault="35DB58FB" w:rsidP="007950EC">
      <w:pPr>
        <w:pStyle w:val="Akapitzlist"/>
        <w:numPr>
          <w:ilvl w:val="0"/>
          <w:numId w:val="36"/>
        </w:numPr>
        <w:suppressAutoHyphens w:val="0"/>
        <w:spacing w:line="360" w:lineRule="auto"/>
        <w:ind w:left="357" w:hanging="357"/>
        <w:rPr>
          <w:rFonts w:asciiTheme="minorHAnsi" w:hAnsiTheme="minorHAnsi"/>
        </w:rPr>
      </w:pPr>
      <w:r w:rsidRPr="00A9431C">
        <w:rPr>
          <w:rFonts w:asciiTheme="minorHAnsi" w:hAnsiTheme="minorHAnsi"/>
        </w:rPr>
        <w:t>Ostateczny odbiorca wsparcia jest zobowiązany do wypełniania obowiązków informacyjnych i promocyjnych zgodnie z dokumen</w:t>
      </w:r>
      <w:r w:rsidR="3A12692A" w:rsidRPr="00A9431C">
        <w:rPr>
          <w:rFonts w:asciiTheme="minorHAnsi" w:hAnsiTheme="minorHAnsi"/>
        </w:rPr>
        <w:t>tami</w:t>
      </w:r>
      <w:r w:rsidRPr="00A9431C">
        <w:rPr>
          <w:rFonts w:asciiTheme="minorHAnsi" w:hAnsiTheme="minorHAnsi"/>
        </w:rPr>
        <w:t xml:space="preserve"> wskazanym</w:t>
      </w:r>
      <w:r w:rsidR="3A12692A" w:rsidRPr="00A9431C">
        <w:rPr>
          <w:rFonts w:asciiTheme="minorHAnsi" w:hAnsiTheme="minorHAnsi"/>
        </w:rPr>
        <w:t>i</w:t>
      </w:r>
      <w:r w:rsidRPr="00A9431C">
        <w:rPr>
          <w:rFonts w:asciiTheme="minorHAnsi" w:hAnsiTheme="minorHAnsi"/>
        </w:rPr>
        <w:t xml:space="preserve"> w ust.</w:t>
      </w:r>
      <w:r w:rsidR="3FA5DE00" w:rsidRPr="00A9431C">
        <w:rPr>
          <w:rFonts w:asciiTheme="minorHAnsi" w:hAnsiTheme="minorHAnsi"/>
        </w:rPr>
        <w:t xml:space="preserve"> </w:t>
      </w:r>
      <w:r w:rsidR="3A12692A" w:rsidRPr="00A9431C">
        <w:rPr>
          <w:rFonts w:asciiTheme="minorHAnsi" w:hAnsiTheme="minorHAnsi"/>
        </w:rPr>
        <w:t>2 i</w:t>
      </w:r>
      <w:r w:rsidRPr="00A9431C">
        <w:rPr>
          <w:rFonts w:asciiTheme="minorHAnsi" w:hAnsiTheme="minorHAnsi"/>
        </w:rPr>
        <w:t xml:space="preserve"> 3</w:t>
      </w:r>
      <w:r w:rsidR="3A12692A" w:rsidRPr="00A9431C">
        <w:rPr>
          <w:rFonts w:asciiTheme="minorHAnsi" w:hAnsiTheme="minorHAnsi"/>
        </w:rPr>
        <w:t>.</w:t>
      </w:r>
    </w:p>
    <w:p w14:paraId="2A6C3A7B" w14:textId="2755B498" w:rsidR="00A9431C" w:rsidRDefault="51E1BBDB" w:rsidP="007950EC">
      <w:pPr>
        <w:pStyle w:val="Akapitzlist"/>
        <w:numPr>
          <w:ilvl w:val="0"/>
          <w:numId w:val="36"/>
        </w:numPr>
        <w:suppressAutoHyphens w:val="0"/>
        <w:spacing w:line="360" w:lineRule="auto"/>
        <w:ind w:left="357" w:hanging="357"/>
        <w:rPr>
          <w:rFonts w:asciiTheme="minorHAnsi" w:hAnsiTheme="minorHAnsi"/>
        </w:rPr>
      </w:pPr>
      <w:r w:rsidRPr="00A9431C">
        <w:rPr>
          <w:rFonts w:asciiTheme="minorHAnsi" w:hAnsiTheme="minorHAnsi"/>
        </w:rPr>
        <w:t xml:space="preserve">Ostateczny odbiorca wsparcia jest zobowiązany do przekazywania </w:t>
      </w:r>
      <w:r w:rsidR="00724F1E" w:rsidRPr="00A9431C">
        <w:rPr>
          <w:rFonts w:asciiTheme="minorHAnsi" w:hAnsiTheme="minorHAnsi"/>
        </w:rPr>
        <w:t>Jednostce wspierającej</w:t>
      </w:r>
      <w:r w:rsidR="00D053E4">
        <w:rPr>
          <w:rFonts w:asciiTheme="minorHAnsi" w:hAnsiTheme="minorHAnsi"/>
        </w:rPr>
        <w:t>,</w:t>
      </w:r>
      <w:r w:rsidR="00724F1E" w:rsidRPr="00A9431C">
        <w:rPr>
          <w:rFonts w:asciiTheme="minorHAnsi" w:hAnsiTheme="minorHAnsi"/>
        </w:rPr>
        <w:t xml:space="preserve"> za pośrednictwem CST2021</w:t>
      </w:r>
      <w:r w:rsidR="00D053E4">
        <w:rPr>
          <w:rFonts w:asciiTheme="minorHAnsi" w:hAnsiTheme="minorHAnsi"/>
        </w:rPr>
        <w:t>,</w:t>
      </w:r>
      <w:r w:rsidRPr="00A9431C">
        <w:rPr>
          <w:rFonts w:asciiTheme="minorHAnsi" w:hAnsiTheme="minorHAnsi"/>
        </w:rPr>
        <w:t xml:space="preserve"> informacji o</w:t>
      </w:r>
      <w:r w:rsidR="7F6479F6" w:rsidRPr="00A9431C">
        <w:rPr>
          <w:rFonts w:asciiTheme="minorHAnsi" w:hAnsiTheme="minorHAnsi"/>
        </w:rPr>
        <w:t xml:space="preserve"> terminach</w:t>
      </w:r>
      <w:r w:rsidRPr="00A9431C">
        <w:rPr>
          <w:rFonts w:asciiTheme="minorHAnsi" w:hAnsiTheme="minorHAnsi"/>
        </w:rPr>
        <w:t xml:space="preserve"> osiąganych kolejnych kamieni milowych w </w:t>
      </w:r>
      <w:r w:rsidR="00316D72" w:rsidRPr="00A9431C">
        <w:rPr>
          <w:rFonts w:asciiTheme="minorHAnsi" w:hAnsiTheme="minorHAnsi"/>
        </w:rPr>
        <w:t>Przedsięwzięciu</w:t>
      </w:r>
      <w:r w:rsidR="69E8A2F5" w:rsidRPr="00A9431C">
        <w:rPr>
          <w:rFonts w:asciiTheme="minorHAnsi" w:hAnsiTheme="minorHAnsi"/>
        </w:rPr>
        <w:t>, a także</w:t>
      </w:r>
      <w:r w:rsidRPr="00A9431C">
        <w:rPr>
          <w:rFonts w:asciiTheme="minorHAnsi" w:hAnsiTheme="minorHAnsi"/>
        </w:rPr>
        <w:t xml:space="preserve"> </w:t>
      </w:r>
      <w:r w:rsidR="4662D235" w:rsidRPr="00A9431C">
        <w:rPr>
          <w:rFonts w:asciiTheme="minorHAnsi" w:hAnsiTheme="minorHAnsi"/>
        </w:rPr>
        <w:t xml:space="preserve">wysłanie z odpowiednim wyprzedzeniem (ok. 4 tygodniowym) informacji o </w:t>
      </w:r>
      <w:r w:rsidR="52DC0EA7" w:rsidRPr="00A9431C">
        <w:rPr>
          <w:rFonts w:asciiTheme="minorHAnsi" w:hAnsiTheme="minorHAnsi"/>
        </w:rPr>
        <w:t xml:space="preserve">planowanym </w:t>
      </w:r>
      <w:r w:rsidR="4662D235" w:rsidRPr="00A9431C">
        <w:rPr>
          <w:rFonts w:asciiTheme="minorHAnsi" w:hAnsiTheme="minorHAnsi"/>
        </w:rPr>
        <w:t>wydarzeniu wraz z zaproszeniem do udziału w wydarzeniu</w:t>
      </w:r>
      <w:r w:rsidR="00724F1E" w:rsidRPr="00A9431C">
        <w:rPr>
          <w:rFonts w:asciiTheme="minorHAnsi" w:hAnsiTheme="minorHAnsi"/>
        </w:rPr>
        <w:t>.</w:t>
      </w:r>
    </w:p>
    <w:p w14:paraId="100DDFE4" w14:textId="77777777" w:rsidR="00211CC7" w:rsidRDefault="498AEAFA" w:rsidP="007950EC">
      <w:pPr>
        <w:pStyle w:val="Akapitzlist"/>
        <w:numPr>
          <w:ilvl w:val="0"/>
          <w:numId w:val="36"/>
        </w:numPr>
        <w:suppressAutoHyphens w:val="0"/>
        <w:spacing w:line="360" w:lineRule="auto"/>
        <w:ind w:left="357" w:hanging="357"/>
        <w:rPr>
          <w:rFonts w:asciiTheme="minorHAnsi" w:hAnsiTheme="minorHAnsi"/>
        </w:rPr>
      </w:pPr>
      <w:r w:rsidRPr="00A9431C">
        <w:rPr>
          <w:rFonts w:asciiTheme="minorHAnsi" w:hAnsiTheme="minorHAnsi"/>
        </w:rPr>
        <w:t>Ostateczny odbiorca wsparcia jest zobowiązany do stosowania Księgi Identyfikacji Wizualizacji KPO, obowiązujących znaków, wzorów oraz szablonów</w:t>
      </w:r>
      <w:r w:rsidR="00724F1E" w:rsidRPr="00A9431C">
        <w:rPr>
          <w:rFonts w:asciiTheme="minorHAnsi" w:hAnsiTheme="minorHAnsi"/>
        </w:rPr>
        <w:t>.</w:t>
      </w:r>
    </w:p>
    <w:p w14:paraId="1A603D85" w14:textId="77777777" w:rsidR="0068345F" w:rsidRPr="0068345F" w:rsidRDefault="6557FDF6"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211CC7">
        <w:rPr>
          <w:rFonts w:asciiTheme="minorHAnsi" w:hAnsiTheme="minorHAnsi"/>
        </w:rPr>
        <w:lastRenderedPageBreak/>
        <w:t xml:space="preserve">Warunkiem uznania za kwalifikowalne wydatków związanych z realizacją działań promocyjnych </w:t>
      </w:r>
      <w:r w:rsidR="60111643" w:rsidRPr="00211CC7">
        <w:rPr>
          <w:rFonts w:asciiTheme="minorHAnsi" w:hAnsiTheme="minorHAnsi"/>
        </w:rPr>
        <w:t>Przedsięwzięcia</w:t>
      </w:r>
      <w:r w:rsidRPr="00211CC7">
        <w:rPr>
          <w:rFonts w:asciiTheme="minorHAnsi" w:hAnsiTheme="minorHAnsi"/>
        </w:rPr>
        <w:t xml:space="preserve"> jest ich oznakowanie i przeprowadzenie zgodnie</w:t>
      </w:r>
      <w:r w:rsidR="17076F61" w:rsidRPr="00211CC7">
        <w:rPr>
          <w:rFonts w:asciiTheme="minorHAnsi" w:hAnsiTheme="minorHAnsi"/>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C97B63C" w14:textId="7510A393" w:rsidR="00A05151" w:rsidRPr="0068345F" w:rsidRDefault="00146759" w:rsidP="009B6678">
      <w:pPr>
        <w:pStyle w:val="Akapitzlist"/>
        <w:numPr>
          <w:ilvl w:val="0"/>
          <w:numId w:val="36"/>
        </w:numPr>
        <w:suppressAutoHyphens w:val="0"/>
        <w:spacing w:before="120" w:after="120" w:line="360" w:lineRule="auto"/>
        <w:ind w:left="357" w:hanging="357"/>
        <w:contextualSpacing/>
        <w:rPr>
          <w:rFonts w:asciiTheme="minorHAnsi" w:hAnsiTheme="minorHAnsi"/>
        </w:rPr>
      </w:pPr>
      <w:r w:rsidRPr="0068345F">
        <w:rPr>
          <w:rFonts w:asciiTheme="minorHAnsi" w:hAnsiTheme="minorHAnsi"/>
        </w:rPr>
        <w:t>Postanowienia ust. 1-</w:t>
      </w:r>
      <w:r w:rsidRPr="0068345F">
        <w:rPr>
          <w:rFonts w:asciiTheme="minorHAnsi" w:hAnsiTheme="minorHAnsi" w:cstheme="minorBidi"/>
        </w:rPr>
        <w:t>8</w:t>
      </w:r>
      <w:r w:rsidRPr="0068345F">
        <w:rPr>
          <w:rFonts w:asciiTheme="minorHAnsi" w:hAnsiTheme="minorHAnsi"/>
        </w:rPr>
        <w:t xml:space="preserve"> stosuje się także do Partnerów</w:t>
      </w:r>
      <w:r w:rsidRPr="002C6B4E">
        <w:rPr>
          <w:rStyle w:val="Znakiprzypiswdolnych"/>
          <w:rFonts w:asciiTheme="minorHAnsi" w:hAnsiTheme="minorHAnsi"/>
        </w:rPr>
        <w:footnoteReference w:id="12"/>
      </w:r>
      <w:r w:rsidRPr="0068345F">
        <w:rPr>
          <w:rFonts w:asciiTheme="minorHAnsi" w:hAnsiTheme="minorHAnsi"/>
        </w:rPr>
        <w:t xml:space="preserve"> oraz Podmiotów upoważnionych do ponoszenia wydatków (jeśli dotyczy).</w:t>
      </w:r>
    </w:p>
    <w:p w14:paraId="6F66566E" w14:textId="351294D7" w:rsidR="000031C9" w:rsidRPr="004B72A8" w:rsidRDefault="000031C9" w:rsidP="00C47056">
      <w:pPr>
        <w:pStyle w:val="Nagwek2"/>
        <w:tabs>
          <w:tab w:val="clear" w:pos="180"/>
        </w:tabs>
        <w:rPr>
          <w:rFonts w:asciiTheme="minorHAnsi" w:hAnsiTheme="minorHAnsi"/>
        </w:rPr>
      </w:pPr>
      <w:r w:rsidRPr="004B72A8">
        <w:rPr>
          <w:rFonts w:asciiTheme="minorHAnsi" w:hAnsiTheme="minorHAnsi"/>
        </w:rPr>
        <w:t xml:space="preserve">§ </w:t>
      </w:r>
      <w:r w:rsidR="00011380">
        <w:rPr>
          <w:rFonts w:asciiTheme="minorHAnsi" w:hAnsiTheme="minorHAnsi" w:cstheme="minorHAnsi"/>
        </w:rPr>
        <w:t>20</w:t>
      </w:r>
      <w:r w:rsidRPr="004B72A8">
        <w:rPr>
          <w:rFonts w:asciiTheme="minorHAnsi" w:hAnsiTheme="minorHAnsi"/>
        </w:rPr>
        <w:t>.</w:t>
      </w:r>
      <w:r w:rsidR="00873785" w:rsidRPr="004B72A8">
        <w:rPr>
          <w:rFonts w:asciiTheme="minorHAnsi" w:hAnsiTheme="minorHAnsi"/>
        </w:rPr>
        <w:t xml:space="preserve"> Zmiany w Przedsięwzięciu</w:t>
      </w:r>
    </w:p>
    <w:p w14:paraId="7217971D" w14:textId="77777777" w:rsidR="00DF7E86" w:rsidRPr="00A55AA4" w:rsidRDefault="00724F1E" w:rsidP="0068345F">
      <w:pPr>
        <w:numPr>
          <w:ilvl w:val="0"/>
          <w:numId w:val="11"/>
        </w:numPr>
        <w:tabs>
          <w:tab w:val="clear" w:pos="757"/>
        </w:tabs>
        <w:suppressAutoHyphens w:val="0"/>
        <w:spacing w:after="0" w:line="360" w:lineRule="auto"/>
        <w:ind w:left="357" w:hanging="357"/>
        <w:rPr>
          <w:rFonts w:asciiTheme="minorHAnsi" w:hAnsiTheme="minorHAnsi"/>
          <w:sz w:val="24"/>
          <w:lang w:val="x-none"/>
        </w:rPr>
      </w:pPr>
      <w:r w:rsidRPr="004B72A8">
        <w:rPr>
          <w:rFonts w:asciiTheme="minorHAnsi" w:hAnsiTheme="minorHAnsi"/>
          <w:sz w:val="24"/>
        </w:rPr>
        <w:t>Przez zmiany zaakceptowane przez Jednostkę wspierającą należy rozumieć zmiany w zakresie Przedsięwzięcia zaakceptowane pismem podpisanym przez osobę upoważnioną.</w:t>
      </w:r>
    </w:p>
    <w:p w14:paraId="1FC1B843" w14:textId="77777777" w:rsidR="00DF7E86" w:rsidRPr="00A55AA4" w:rsidRDefault="00724F1E" w:rsidP="0068345F">
      <w:pPr>
        <w:numPr>
          <w:ilvl w:val="0"/>
          <w:numId w:val="11"/>
        </w:numPr>
        <w:tabs>
          <w:tab w:val="clear" w:pos="757"/>
        </w:tabs>
        <w:suppressAutoHyphens w:val="0"/>
        <w:spacing w:after="0" w:line="360" w:lineRule="auto"/>
        <w:ind w:left="357" w:hanging="357"/>
        <w:rPr>
          <w:rFonts w:asciiTheme="minorHAnsi" w:hAnsiTheme="minorHAnsi"/>
          <w:sz w:val="24"/>
          <w:lang w:val="x-none"/>
        </w:rPr>
      </w:pPr>
      <w:r w:rsidRPr="004B72A8">
        <w:rPr>
          <w:rFonts w:asciiTheme="minorHAnsi" w:hAnsiTheme="minorHAnsi"/>
          <w:color w:val="000000" w:themeColor="text1"/>
          <w:sz w:val="24"/>
        </w:rPr>
        <w:t>Zmiana:</w:t>
      </w:r>
    </w:p>
    <w:p w14:paraId="29B6DFDB" w14:textId="77777777" w:rsidR="00DF7E86" w:rsidRPr="00A55AA4" w:rsidRDefault="00724F1E" w:rsidP="0068345F">
      <w:pPr>
        <w:numPr>
          <w:ilvl w:val="1"/>
          <w:numId w:val="11"/>
        </w:numPr>
        <w:suppressAutoHyphens w:val="0"/>
        <w:spacing w:after="0" w:line="360" w:lineRule="auto"/>
        <w:ind w:left="737" w:hanging="397"/>
        <w:rPr>
          <w:rFonts w:asciiTheme="minorHAnsi" w:hAnsiTheme="minorHAnsi"/>
          <w:sz w:val="24"/>
          <w:lang w:val="x-none"/>
        </w:rPr>
      </w:pPr>
      <w:r w:rsidRPr="004B72A8">
        <w:rPr>
          <w:rFonts w:asciiTheme="minorHAnsi" w:hAnsiTheme="minorHAnsi"/>
          <w:sz w:val="24"/>
        </w:rPr>
        <w:t>danych adresowych;</w:t>
      </w:r>
    </w:p>
    <w:p w14:paraId="5B117144" w14:textId="77777777" w:rsidR="00DF7E86" w:rsidRPr="00A55AA4" w:rsidRDefault="00724F1E" w:rsidP="0068345F">
      <w:pPr>
        <w:numPr>
          <w:ilvl w:val="1"/>
          <w:numId w:val="11"/>
        </w:numPr>
        <w:suppressAutoHyphens w:val="0"/>
        <w:spacing w:after="0" w:line="360" w:lineRule="auto"/>
        <w:ind w:left="737" w:hanging="397"/>
        <w:rPr>
          <w:rFonts w:asciiTheme="minorHAnsi" w:hAnsiTheme="minorHAnsi"/>
          <w:sz w:val="24"/>
          <w:lang w:val="x-none"/>
        </w:rPr>
      </w:pPr>
      <w:r w:rsidRPr="004B72A8">
        <w:rPr>
          <w:rFonts w:asciiTheme="minorHAnsi" w:hAnsiTheme="minorHAnsi"/>
          <w:sz w:val="24"/>
        </w:rPr>
        <w:t xml:space="preserve">danych kontaktowych lub osób do kontaktu; </w:t>
      </w:r>
    </w:p>
    <w:p w14:paraId="531C9A25" w14:textId="0D59CEF0" w:rsidR="00DF7E86" w:rsidRPr="00A55AA4" w:rsidRDefault="00724F1E" w:rsidP="0068345F">
      <w:pPr>
        <w:numPr>
          <w:ilvl w:val="1"/>
          <w:numId w:val="11"/>
        </w:numPr>
        <w:suppressAutoHyphens w:val="0"/>
        <w:spacing w:after="0" w:line="360" w:lineRule="auto"/>
        <w:ind w:left="737" w:hanging="397"/>
        <w:rPr>
          <w:rFonts w:asciiTheme="minorHAnsi" w:hAnsiTheme="minorHAnsi"/>
          <w:sz w:val="24"/>
          <w:lang w:val="x-none"/>
        </w:rPr>
      </w:pPr>
      <w:r w:rsidRPr="004B72A8">
        <w:rPr>
          <w:rFonts w:asciiTheme="minorHAnsi" w:hAnsiTheme="minorHAnsi"/>
          <w:sz w:val="24"/>
        </w:rPr>
        <w:t>nazwy Ostatecznego odbiorcy wsparcia (bez zmiany formy prawnej</w:t>
      </w:r>
      <w:r w:rsidRPr="000F3A88">
        <w:rPr>
          <w:rFonts w:asciiTheme="minorHAnsi" w:hAnsiTheme="minorHAnsi" w:cstheme="minorHAnsi"/>
          <w:sz w:val="24"/>
        </w:rPr>
        <w:t>)</w:t>
      </w:r>
    </w:p>
    <w:p w14:paraId="628257FB" w14:textId="64CD21A7" w:rsidR="00724F1E" w:rsidRPr="00A55AA4" w:rsidRDefault="00724F1E" w:rsidP="0068345F">
      <w:pPr>
        <w:suppressAutoHyphens w:val="0"/>
        <w:spacing w:after="0" w:line="360" w:lineRule="auto"/>
        <w:ind w:left="357" w:right="454"/>
        <w:rPr>
          <w:rFonts w:asciiTheme="minorHAnsi" w:hAnsiTheme="minorHAnsi"/>
          <w:sz w:val="24"/>
          <w:lang w:val="x-none"/>
        </w:rPr>
      </w:pPr>
      <w:r w:rsidRPr="004B72A8">
        <w:rPr>
          <w:rFonts w:asciiTheme="minorHAnsi" w:hAnsiTheme="minorHAnsi"/>
          <w:sz w:val="24"/>
        </w:rPr>
        <w:t>- wymaga jedynie poinformowania Jednostki wspierającej za pośrednictwem</w:t>
      </w:r>
      <w:r w:rsidR="00D97803">
        <w:rPr>
          <w:rFonts w:asciiTheme="minorHAnsi" w:hAnsiTheme="minorHAnsi"/>
          <w:sz w:val="24"/>
        </w:rPr>
        <w:t xml:space="preserve"> </w:t>
      </w:r>
      <w:r w:rsidRPr="004B72A8">
        <w:rPr>
          <w:rFonts w:asciiTheme="minorHAnsi" w:hAnsiTheme="minorHAnsi"/>
          <w:sz w:val="24"/>
        </w:rPr>
        <w:t>CST2021.</w:t>
      </w:r>
    </w:p>
    <w:p w14:paraId="275BB60F" w14:textId="77777777" w:rsidR="00DF7E86" w:rsidRPr="00A55AA4" w:rsidRDefault="00724F1E" w:rsidP="0068345F">
      <w:pPr>
        <w:numPr>
          <w:ilvl w:val="0"/>
          <w:numId w:val="11"/>
        </w:numPr>
        <w:tabs>
          <w:tab w:val="clear" w:pos="757"/>
        </w:tabs>
        <w:suppressAutoHyphens w:val="0"/>
        <w:spacing w:after="0" w:line="360" w:lineRule="auto"/>
        <w:ind w:left="357" w:hanging="357"/>
        <w:rPr>
          <w:rFonts w:asciiTheme="minorHAnsi" w:hAnsiTheme="minorHAnsi"/>
          <w:sz w:val="24"/>
          <w:lang w:val="x-none"/>
        </w:rPr>
      </w:pPr>
      <w:r w:rsidRPr="004B72A8">
        <w:rPr>
          <w:rFonts w:asciiTheme="minorHAnsi" w:hAnsiTheme="minorHAnsi"/>
          <w:sz w:val="24"/>
        </w:rPr>
        <w:t>Bez konieczności akceptacji Jednostki wspierającej, Ostateczny odbiorca wsparcia może dokonywać:</w:t>
      </w:r>
    </w:p>
    <w:p w14:paraId="39993BBC" w14:textId="479A4A36" w:rsidR="00D47B5E" w:rsidRPr="00221BEA" w:rsidRDefault="12F0BC98" w:rsidP="0068345F">
      <w:pPr>
        <w:numPr>
          <w:ilvl w:val="1"/>
          <w:numId w:val="11"/>
        </w:numPr>
        <w:suppressAutoHyphens w:val="0"/>
        <w:spacing w:after="0" w:line="360" w:lineRule="auto"/>
        <w:ind w:left="737" w:hanging="397"/>
        <w:rPr>
          <w:rFonts w:asciiTheme="minorHAnsi" w:hAnsiTheme="minorHAnsi" w:cstheme="minorBidi"/>
          <w:sz w:val="24"/>
          <w:szCs w:val="24"/>
          <w:lang w:eastAsia="en-US"/>
        </w:rPr>
      </w:pPr>
      <w:r w:rsidRPr="3655EEA6">
        <w:rPr>
          <w:rFonts w:asciiTheme="minorHAnsi" w:hAnsiTheme="minorHAnsi" w:cstheme="minorBidi"/>
          <w:sz w:val="24"/>
          <w:szCs w:val="24"/>
          <w:lang w:eastAsia="en-US"/>
        </w:rPr>
        <w:t>przesunięć środków pomiędzy poszczególnymi kategoriami wydatków, wynikających z dostosowania budżetu Przedsięwzięcia do wartości udzielonych zamówień, o ile zamówienia zostały udzielone zgodnie z dokumentami, o których mowa w § 5 ust. 1</w:t>
      </w:r>
      <w:r w:rsidR="72A320EB" w:rsidRPr="3655EEA6">
        <w:rPr>
          <w:rFonts w:asciiTheme="minorHAnsi" w:hAnsiTheme="minorHAnsi" w:cstheme="minorBidi"/>
          <w:sz w:val="24"/>
          <w:szCs w:val="24"/>
          <w:lang w:eastAsia="en-US"/>
        </w:rPr>
        <w:t>;</w:t>
      </w:r>
    </w:p>
    <w:p w14:paraId="4A1E70E4" w14:textId="77777777" w:rsidR="00F813C9" w:rsidRPr="00221BEA" w:rsidRDefault="00724F1E" w:rsidP="0068345F">
      <w:pPr>
        <w:numPr>
          <w:ilvl w:val="1"/>
          <w:numId w:val="11"/>
        </w:numPr>
        <w:suppressAutoHyphens w:val="0"/>
        <w:spacing w:after="0" w:line="360" w:lineRule="auto"/>
        <w:ind w:left="737" w:hanging="397"/>
        <w:rPr>
          <w:rFonts w:asciiTheme="minorHAnsi" w:hAnsiTheme="minorHAnsi"/>
          <w:sz w:val="24"/>
          <w:szCs w:val="24"/>
          <w:lang w:val="x-none"/>
        </w:rPr>
      </w:pPr>
      <w:r w:rsidRPr="00221BEA">
        <w:rPr>
          <w:rFonts w:asciiTheme="minorHAnsi" w:hAnsiTheme="minorHAnsi"/>
          <w:sz w:val="24"/>
          <w:szCs w:val="24"/>
        </w:rPr>
        <w:t>przesunięć środków do 20% wartości środków w odniesieniu do kategorii, z której są przesuwane środki, w stosunku do:</w:t>
      </w:r>
    </w:p>
    <w:p w14:paraId="136C3728" w14:textId="77777777" w:rsidR="00A9431C" w:rsidRPr="004D457F" w:rsidRDefault="00724F1E" w:rsidP="0068345F">
      <w:pPr>
        <w:numPr>
          <w:ilvl w:val="2"/>
          <w:numId w:val="11"/>
        </w:numPr>
        <w:suppressAutoHyphens w:val="0"/>
        <w:spacing w:after="0" w:line="360" w:lineRule="auto"/>
        <w:ind w:left="1134" w:right="454" w:hanging="397"/>
        <w:rPr>
          <w:rFonts w:asciiTheme="minorHAnsi" w:hAnsiTheme="minorHAnsi"/>
          <w:sz w:val="24"/>
          <w:szCs w:val="24"/>
        </w:rPr>
      </w:pPr>
      <w:r w:rsidRPr="00221BEA">
        <w:rPr>
          <w:rFonts w:asciiTheme="minorHAnsi" w:hAnsiTheme="minorHAnsi"/>
          <w:sz w:val="24"/>
          <w:szCs w:val="24"/>
        </w:rPr>
        <w:t>pierwotnego Wniosku</w:t>
      </w:r>
      <w:r w:rsidR="4825FFFA" w:rsidRPr="00221BEA">
        <w:rPr>
          <w:rFonts w:asciiTheme="minorHAnsi" w:hAnsiTheme="minorHAnsi" w:cstheme="minorBidi"/>
          <w:sz w:val="24"/>
          <w:szCs w:val="24"/>
          <w:lang w:eastAsia="en-US"/>
        </w:rPr>
        <w:t>,</w:t>
      </w:r>
      <w:r w:rsidRPr="00221BEA">
        <w:rPr>
          <w:rFonts w:asciiTheme="minorHAnsi" w:hAnsiTheme="minorHAnsi"/>
          <w:sz w:val="24"/>
          <w:szCs w:val="24"/>
        </w:rPr>
        <w:t xml:space="preserve"> tzn. wniosku, który podlegał ocenie merytorycznej lub,</w:t>
      </w:r>
    </w:p>
    <w:p w14:paraId="5C84EF1B" w14:textId="41A288F0" w:rsidR="00EA75DB" w:rsidRPr="004D457F" w:rsidRDefault="00724F1E" w:rsidP="0068345F">
      <w:pPr>
        <w:numPr>
          <w:ilvl w:val="2"/>
          <w:numId w:val="11"/>
        </w:numPr>
        <w:suppressAutoHyphens w:val="0"/>
        <w:spacing w:after="0" w:line="360" w:lineRule="auto"/>
        <w:ind w:left="1134" w:right="454" w:hanging="397"/>
        <w:rPr>
          <w:rFonts w:asciiTheme="minorHAnsi" w:hAnsiTheme="minorHAnsi"/>
          <w:sz w:val="24"/>
          <w:szCs w:val="24"/>
        </w:rPr>
      </w:pPr>
      <w:r w:rsidRPr="00221BEA">
        <w:rPr>
          <w:rFonts w:asciiTheme="minorHAnsi" w:hAnsiTheme="minorHAnsi"/>
          <w:sz w:val="24"/>
          <w:szCs w:val="24"/>
        </w:rPr>
        <w:t>zaktualizowanego Wniosku zatwierdzonego aneksem (jeśli dotyczy</w:t>
      </w:r>
      <w:r w:rsidR="0036460C" w:rsidRPr="00221BEA">
        <w:rPr>
          <w:rFonts w:asciiTheme="minorHAnsi" w:eastAsia="Times New Roman" w:hAnsiTheme="minorHAnsi" w:cstheme="minorBidi"/>
          <w:sz w:val="24"/>
          <w:szCs w:val="24"/>
        </w:rPr>
        <w:t>),</w:t>
      </w:r>
    </w:p>
    <w:p w14:paraId="0392122B" w14:textId="189DA029" w:rsidR="0086424C" w:rsidRPr="0068345F" w:rsidRDefault="0031023A" w:rsidP="0068345F">
      <w:pPr>
        <w:suppressAutoHyphens w:val="0"/>
        <w:spacing w:after="0" w:line="360" w:lineRule="auto"/>
        <w:ind w:left="340"/>
        <w:rPr>
          <w:rFonts w:asciiTheme="minorHAnsi" w:eastAsia="Times New Roman" w:hAnsiTheme="minorHAnsi" w:cstheme="minorHAnsi"/>
          <w:sz w:val="24"/>
          <w:szCs w:val="24"/>
        </w:rPr>
      </w:pPr>
      <w:r w:rsidRPr="00221BEA">
        <w:rPr>
          <w:rFonts w:asciiTheme="minorHAnsi" w:eastAsia="Times New Roman" w:hAnsiTheme="minorHAnsi" w:cstheme="minorBidi"/>
          <w:sz w:val="24"/>
          <w:szCs w:val="24"/>
        </w:rPr>
        <w:lastRenderedPageBreak/>
        <w:t>-</w:t>
      </w:r>
      <w:r w:rsidR="0066273C" w:rsidRPr="00221BEA">
        <w:rPr>
          <w:rFonts w:asciiTheme="minorHAnsi" w:eastAsia="Times New Roman" w:hAnsiTheme="minorHAnsi" w:cstheme="minorBidi"/>
          <w:sz w:val="24"/>
          <w:szCs w:val="24"/>
        </w:rPr>
        <w:t xml:space="preserve"> o ile przesunięcia te są niezbędne do prawidłowej realizacji Przedsięwzięcia.</w:t>
      </w:r>
      <w:r w:rsidR="00C47056" w:rsidRPr="00221BEA">
        <w:rPr>
          <w:rFonts w:asciiTheme="minorHAnsi" w:hAnsiTheme="minorHAnsi" w:cstheme="minorBidi"/>
          <w:sz w:val="24"/>
          <w:szCs w:val="24"/>
        </w:rPr>
        <w:t xml:space="preserve"> </w:t>
      </w:r>
      <w:r w:rsidR="0066273C" w:rsidRPr="00221BEA">
        <w:rPr>
          <w:rFonts w:asciiTheme="minorHAnsi" w:eastAsia="Times New Roman" w:hAnsiTheme="minorHAnsi" w:cstheme="minorHAnsi"/>
          <w:sz w:val="24"/>
          <w:szCs w:val="24"/>
        </w:rPr>
        <w:t xml:space="preserve">Przesunięcia te nie mogą skutkować zwiększeniem </w:t>
      </w:r>
      <w:r w:rsidR="00D47B5E" w:rsidRPr="00221BEA">
        <w:rPr>
          <w:rFonts w:asciiTheme="minorHAnsi" w:eastAsia="Times New Roman" w:hAnsiTheme="minorHAnsi" w:cstheme="minorHAnsi"/>
          <w:sz w:val="24"/>
          <w:szCs w:val="24"/>
        </w:rPr>
        <w:t xml:space="preserve">kategorii kosztów przeznaczonej na </w:t>
      </w:r>
      <w:r w:rsidR="0066273C" w:rsidRPr="00221BEA">
        <w:rPr>
          <w:rFonts w:asciiTheme="minorHAnsi" w:eastAsia="Times New Roman" w:hAnsiTheme="minorHAnsi" w:cstheme="minorHAnsi"/>
          <w:sz w:val="24"/>
          <w:szCs w:val="24"/>
        </w:rPr>
        <w:t>wynagrodze</w:t>
      </w:r>
      <w:r w:rsidR="00D47B5E" w:rsidRPr="00221BEA">
        <w:rPr>
          <w:rFonts w:asciiTheme="minorHAnsi" w:eastAsia="Times New Roman" w:hAnsiTheme="minorHAnsi" w:cstheme="minorHAnsi"/>
          <w:sz w:val="24"/>
          <w:szCs w:val="24"/>
        </w:rPr>
        <w:t>nia</w:t>
      </w:r>
      <w:r w:rsidR="0066273C" w:rsidRPr="00221BEA">
        <w:rPr>
          <w:rFonts w:asciiTheme="minorHAnsi" w:eastAsia="Times New Roman" w:hAnsiTheme="minorHAnsi" w:cstheme="minorHAnsi"/>
          <w:sz w:val="24"/>
          <w:szCs w:val="24"/>
        </w:rPr>
        <w:t xml:space="preserve"> personelu</w:t>
      </w:r>
      <w:r w:rsidR="0066273C" w:rsidRPr="000F3A88">
        <w:rPr>
          <w:rFonts w:asciiTheme="minorHAnsi" w:eastAsia="Times New Roman" w:hAnsiTheme="minorHAnsi" w:cstheme="minorHAnsi"/>
          <w:sz w:val="24"/>
          <w:szCs w:val="24"/>
        </w:rPr>
        <w:t xml:space="preserve"> bezpośrednio zaangażowanego w realizację Przedsięwzięcia</w:t>
      </w:r>
      <w:r w:rsidR="00212EED">
        <w:rPr>
          <w:rFonts w:asciiTheme="minorHAnsi" w:eastAsia="Times New Roman" w:hAnsiTheme="minorHAnsi" w:cstheme="minorHAnsi"/>
          <w:sz w:val="24"/>
          <w:szCs w:val="24"/>
        </w:rPr>
        <w:t>;</w:t>
      </w:r>
    </w:p>
    <w:p w14:paraId="146A2ECB" w14:textId="2277D304" w:rsidR="0068345F" w:rsidRPr="007D3F38" w:rsidRDefault="00B441B2" w:rsidP="007950EC">
      <w:pPr>
        <w:pStyle w:val="Akapitzlist"/>
        <w:numPr>
          <w:ilvl w:val="1"/>
          <w:numId w:val="11"/>
        </w:numPr>
        <w:suppressAutoHyphens w:val="0"/>
        <w:spacing w:line="360" w:lineRule="auto"/>
        <w:ind w:left="754" w:right="454" w:hanging="357"/>
        <w:rPr>
          <w:rFonts w:asciiTheme="minorHAnsi" w:hAnsiTheme="minorHAnsi"/>
          <w:sz w:val="32"/>
          <w:szCs w:val="32"/>
        </w:rPr>
      </w:pPr>
      <w:r w:rsidRPr="1726F006">
        <w:rPr>
          <w:rFonts w:asciiTheme="minorHAnsi" w:hAnsiTheme="minorHAnsi"/>
        </w:rPr>
        <w:t xml:space="preserve">zmian w </w:t>
      </w:r>
      <w:r w:rsidRPr="1726F006">
        <w:rPr>
          <w:rFonts w:asciiTheme="minorHAnsi" w:hAnsiTheme="minorHAnsi" w:cstheme="minorBidi"/>
          <w:lang w:eastAsia="en-US"/>
        </w:rPr>
        <w:t>Porozumieniu/Umowie</w:t>
      </w:r>
      <w:r w:rsidRPr="1726F006">
        <w:rPr>
          <w:rFonts w:asciiTheme="minorHAnsi" w:hAnsiTheme="minorHAnsi"/>
        </w:rPr>
        <w:t xml:space="preserve"> o partnerstwie, o ile zmiany te nie dotyczą podziału zadań i odpowiedzialności pomiędzy stronami </w:t>
      </w:r>
      <w:r w:rsidRPr="1726F006">
        <w:rPr>
          <w:rFonts w:asciiTheme="minorHAnsi" w:hAnsiTheme="minorHAnsi" w:cstheme="minorBidi"/>
          <w:lang w:eastAsia="en-US"/>
        </w:rPr>
        <w:t>Porozumienia</w:t>
      </w:r>
      <w:r w:rsidRPr="1726F006">
        <w:rPr>
          <w:rFonts w:asciiTheme="minorHAnsi" w:hAnsiTheme="minorHAnsi"/>
        </w:rPr>
        <w:t xml:space="preserve"> lub </w:t>
      </w:r>
      <w:r w:rsidRPr="1726F006">
        <w:rPr>
          <w:rFonts w:asciiTheme="minorHAnsi" w:hAnsiTheme="minorHAnsi" w:cstheme="minorBidi"/>
          <w:lang w:eastAsia="en-US"/>
        </w:rPr>
        <w:t>Umowy</w:t>
      </w:r>
      <w:r w:rsidRPr="1726F006">
        <w:rPr>
          <w:rFonts w:asciiTheme="minorHAnsi" w:hAnsiTheme="minorHAnsi"/>
        </w:rPr>
        <w:t xml:space="preserve"> o partnerstwie lub zmiany Partnerów Przedsięwzięcia i o ile nie zagrażają prawidłowej realizacji Przedsięwzięcia;</w:t>
      </w:r>
    </w:p>
    <w:p w14:paraId="4C817311" w14:textId="1079316F" w:rsidR="00764643" w:rsidRPr="0068345F" w:rsidRDefault="00724F1E" w:rsidP="007950EC">
      <w:pPr>
        <w:pStyle w:val="Akapitzlist"/>
        <w:numPr>
          <w:ilvl w:val="1"/>
          <w:numId w:val="11"/>
        </w:numPr>
        <w:suppressAutoHyphens w:val="0"/>
        <w:spacing w:line="360" w:lineRule="auto"/>
        <w:ind w:left="754" w:right="454" w:hanging="357"/>
        <w:rPr>
          <w:rFonts w:asciiTheme="minorHAnsi" w:hAnsiTheme="minorHAnsi"/>
          <w:sz w:val="32"/>
          <w:lang w:val="x-none"/>
        </w:rPr>
      </w:pPr>
      <w:r w:rsidRPr="0068345F">
        <w:rPr>
          <w:rFonts w:asciiTheme="minorHAnsi" w:hAnsiTheme="minorHAnsi"/>
        </w:rPr>
        <w:t>w ramach istniejącego budżetu na wynagrodzenia:</w:t>
      </w:r>
    </w:p>
    <w:p w14:paraId="7390E36C" w14:textId="77777777" w:rsidR="00C47056" w:rsidRPr="00221BEA" w:rsidRDefault="00724F1E" w:rsidP="007950EC">
      <w:pPr>
        <w:numPr>
          <w:ilvl w:val="2"/>
          <w:numId w:val="11"/>
        </w:numPr>
        <w:suppressAutoHyphens w:val="0"/>
        <w:spacing w:after="0" w:line="360" w:lineRule="auto"/>
        <w:ind w:left="1134" w:hanging="397"/>
        <w:rPr>
          <w:rFonts w:asciiTheme="minorHAnsi" w:hAnsiTheme="minorHAnsi"/>
          <w:sz w:val="24"/>
          <w:szCs w:val="24"/>
          <w:lang w:val="x-none"/>
        </w:rPr>
      </w:pPr>
      <w:r w:rsidRPr="00221BEA">
        <w:rPr>
          <w:rFonts w:asciiTheme="minorHAnsi" w:hAnsiTheme="minorHAnsi"/>
          <w:sz w:val="24"/>
          <w:szCs w:val="24"/>
        </w:rPr>
        <w:t xml:space="preserve">zmiany ról </w:t>
      </w:r>
      <w:r w:rsidR="009D09B8" w:rsidRPr="00221BEA">
        <w:rPr>
          <w:rFonts w:asciiTheme="minorHAnsi" w:hAnsiTheme="minorHAnsi"/>
          <w:sz w:val="24"/>
          <w:szCs w:val="24"/>
        </w:rPr>
        <w:t>w Przedsięwzięciu</w:t>
      </w:r>
      <w:r w:rsidRPr="00221BEA">
        <w:rPr>
          <w:rFonts w:asciiTheme="minorHAnsi" w:hAnsiTheme="minorHAnsi"/>
          <w:sz w:val="24"/>
          <w:szCs w:val="24"/>
        </w:rPr>
        <w:t>, tj. dodanie lub usunięcie</w:t>
      </w:r>
      <w:r w:rsidR="00FE2388" w:rsidRPr="00221BEA">
        <w:rPr>
          <w:rFonts w:asciiTheme="minorHAnsi" w:hAnsiTheme="minorHAnsi" w:cstheme="minorHAnsi"/>
          <w:sz w:val="24"/>
          <w:szCs w:val="24"/>
          <w:lang w:eastAsia="en-US"/>
        </w:rPr>
        <w:t>,</w:t>
      </w:r>
    </w:p>
    <w:p w14:paraId="4AD0AA82" w14:textId="77777777" w:rsidR="00C47056" w:rsidRPr="00C47056" w:rsidRDefault="00724F1E" w:rsidP="007950EC">
      <w:pPr>
        <w:numPr>
          <w:ilvl w:val="2"/>
          <w:numId w:val="11"/>
        </w:numPr>
        <w:suppressAutoHyphens w:val="0"/>
        <w:spacing w:after="0" w:line="360" w:lineRule="auto"/>
        <w:ind w:left="1134" w:hanging="397"/>
        <w:rPr>
          <w:rFonts w:asciiTheme="minorHAnsi" w:hAnsiTheme="minorHAnsi"/>
          <w:sz w:val="24"/>
          <w:szCs w:val="24"/>
          <w:lang w:val="x-none"/>
        </w:rPr>
      </w:pPr>
      <w:r w:rsidRPr="00221BEA">
        <w:rPr>
          <w:rFonts w:asciiTheme="minorHAnsi" w:hAnsiTheme="minorHAnsi"/>
          <w:sz w:val="24"/>
          <w:szCs w:val="24"/>
        </w:rPr>
        <w:t>zmiany wysokości wynagrodzenia</w:t>
      </w:r>
      <w:r w:rsidRPr="00C47056">
        <w:rPr>
          <w:rFonts w:asciiTheme="minorHAnsi" w:hAnsiTheme="minorHAnsi"/>
          <w:sz w:val="24"/>
          <w:szCs w:val="24"/>
        </w:rPr>
        <w:t xml:space="preserve"> w ramach danej roli </w:t>
      </w:r>
      <w:r w:rsidR="009D09B8" w:rsidRPr="00C47056">
        <w:rPr>
          <w:rFonts w:asciiTheme="minorHAnsi" w:hAnsiTheme="minorHAnsi"/>
          <w:sz w:val="24"/>
          <w:szCs w:val="24"/>
        </w:rPr>
        <w:t>w Przedsięwzięciu</w:t>
      </w:r>
      <w:r w:rsidRPr="00C47056">
        <w:rPr>
          <w:rFonts w:asciiTheme="minorHAnsi" w:hAnsiTheme="minorHAnsi"/>
          <w:sz w:val="24"/>
          <w:szCs w:val="24"/>
        </w:rPr>
        <w:t>, tj. zwiększenie lub zmniejszenie</w:t>
      </w:r>
      <w:r w:rsidR="00FE2388" w:rsidRPr="00C47056">
        <w:rPr>
          <w:rFonts w:asciiTheme="minorHAnsi" w:hAnsiTheme="minorHAnsi" w:cstheme="minorHAnsi"/>
          <w:sz w:val="24"/>
          <w:szCs w:val="24"/>
          <w:lang w:eastAsia="en-US"/>
        </w:rPr>
        <w:t>,</w:t>
      </w:r>
    </w:p>
    <w:p w14:paraId="1236E02B" w14:textId="2C2CB962" w:rsidR="00724F1E" w:rsidRPr="00C47056" w:rsidRDefault="00724F1E" w:rsidP="007950EC">
      <w:pPr>
        <w:numPr>
          <w:ilvl w:val="2"/>
          <w:numId w:val="11"/>
        </w:numPr>
        <w:suppressAutoHyphens w:val="0"/>
        <w:spacing w:after="0" w:line="360" w:lineRule="auto"/>
        <w:ind w:left="1134" w:hanging="397"/>
        <w:rPr>
          <w:rFonts w:asciiTheme="minorHAnsi" w:hAnsiTheme="minorHAnsi"/>
          <w:sz w:val="24"/>
          <w:szCs w:val="24"/>
          <w:lang w:val="x-none"/>
        </w:rPr>
      </w:pPr>
      <w:r w:rsidRPr="00C47056">
        <w:rPr>
          <w:rFonts w:asciiTheme="minorHAnsi" w:hAnsiTheme="minorHAnsi"/>
          <w:sz w:val="24"/>
          <w:szCs w:val="24"/>
        </w:rPr>
        <w:t>zmiany formy zatrudnienia/zaangażowania do Przedsięwzięcia, m.in. etat, dodatek.</w:t>
      </w:r>
    </w:p>
    <w:p w14:paraId="6D31B64F" w14:textId="77777777" w:rsidR="007A62E3" w:rsidRPr="00A55AA4" w:rsidRDefault="00724F1E" w:rsidP="007950EC">
      <w:pPr>
        <w:numPr>
          <w:ilvl w:val="0"/>
          <w:numId w:val="11"/>
        </w:numPr>
        <w:suppressAutoHyphens w:val="0"/>
        <w:spacing w:after="0" w:line="360" w:lineRule="auto"/>
        <w:ind w:left="357" w:hanging="357"/>
        <w:rPr>
          <w:rFonts w:asciiTheme="minorHAnsi" w:hAnsiTheme="minorHAnsi"/>
          <w:sz w:val="24"/>
          <w:lang w:val="x-none"/>
        </w:rPr>
      </w:pPr>
      <w:r w:rsidRPr="004B72A8">
        <w:rPr>
          <w:rFonts w:asciiTheme="minorHAnsi" w:hAnsiTheme="minorHAnsi"/>
          <w:sz w:val="24"/>
        </w:rPr>
        <w:t>Zmiany polegające na:</w:t>
      </w:r>
    </w:p>
    <w:p w14:paraId="533B867E" w14:textId="7592F6FB" w:rsidR="00C47056" w:rsidRPr="00C47056" w:rsidRDefault="00724F1E" w:rsidP="007950EC">
      <w:pPr>
        <w:numPr>
          <w:ilvl w:val="1"/>
          <w:numId w:val="11"/>
        </w:numPr>
        <w:suppressAutoHyphens w:val="0"/>
        <w:spacing w:after="0" w:line="360" w:lineRule="auto"/>
        <w:ind w:left="737" w:hanging="397"/>
        <w:rPr>
          <w:rFonts w:asciiTheme="minorHAnsi" w:hAnsiTheme="minorHAnsi"/>
          <w:sz w:val="24"/>
          <w:szCs w:val="24"/>
          <w:lang w:val="x-none"/>
        </w:rPr>
      </w:pPr>
      <w:r w:rsidRPr="00C47056">
        <w:rPr>
          <w:rFonts w:asciiTheme="minorHAnsi" w:hAnsiTheme="minorHAnsi"/>
          <w:sz w:val="24"/>
          <w:szCs w:val="24"/>
        </w:rPr>
        <w:t xml:space="preserve">zmianie </w:t>
      </w:r>
      <w:r w:rsidRPr="00EC13A3">
        <w:rPr>
          <w:rFonts w:asciiTheme="minorHAnsi" w:hAnsiTheme="minorHAnsi"/>
          <w:sz w:val="24"/>
          <w:szCs w:val="24"/>
        </w:rPr>
        <w:t>wartości</w:t>
      </w:r>
      <w:r w:rsidR="00EC13A3" w:rsidRPr="0068345F">
        <w:rPr>
          <w:rFonts w:asciiTheme="minorHAnsi" w:hAnsiTheme="minorHAnsi"/>
          <w:sz w:val="24"/>
          <w:szCs w:val="24"/>
        </w:rPr>
        <w:t xml:space="preserve"> </w:t>
      </w:r>
      <w:r w:rsidRPr="00EC13A3">
        <w:rPr>
          <w:rFonts w:asciiTheme="minorHAnsi" w:hAnsiTheme="minorHAnsi"/>
          <w:sz w:val="24"/>
          <w:szCs w:val="24"/>
        </w:rPr>
        <w:t>wydatków kwalifikowanych i kwoty wsparcia Przedsięwzięcia</w:t>
      </w:r>
      <w:r w:rsidRPr="00C47056">
        <w:rPr>
          <w:rFonts w:asciiTheme="minorHAnsi" w:hAnsiTheme="minorHAnsi"/>
          <w:sz w:val="24"/>
          <w:szCs w:val="24"/>
        </w:rPr>
        <w:t>;</w:t>
      </w:r>
    </w:p>
    <w:p w14:paraId="6B7F2F8A" w14:textId="77777777" w:rsidR="00C47056" w:rsidRPr="00C47056" w:rsidRDefault="00BE7B7D" w:rsidP="007950EC">
      <w:pPr>
        <w:numPr>
          <w:ilvl w:val="1"/>
          <w:numId w:val="11"/>
        </w:numPr>
        <w:suppressAutoHyphens w:val="0"/>
        <w:spacing w:after="0" w:line="360" w:lineRule="auto"/>
        <w:ind w:left="737" w:hanging="397"/>
        <w:rPr>
          <w:rFonts w:asciiTheme="minorHAnsi" w:hAnsiTheme="minorHAnsi"/>
          <w:sz w:val="24"/>
          <w:szCs w:val="24"/>
          <w:lang w:val="x-none"/>
        </w:rPr>
      </w:pPr>
      <w:r w:rsidRPr="00C47056">
        <w:rPr>
          <w:rFonts w:asciiTheme="minorHAnsi" w:hAnsiTheme="minorHAnsi"/>
          <w:sz w:val="24"/>
          <w:szCs w:val="24"/>
        </w:rPr>
        <w:t xml:space="preserve">zmianie </w:t>
      </w:r>
      <w:r w:rsidR="00724F1E" w:rsidRPr="00C47056">
        <w:rPr>
          <w:rFonts w:asciiTheme="minorHAnsi" w:hAnsiTheme="minorHAnsi"/>
          <w:sz w:val="24"/>
          <w:szCs w:val="24"/>
        </w:rPr>
        <w:t>okresu realizacji Przedsięwzięcia, o którym mowa w § 4;</w:t>
      </w:r>
    </w:p>
    <w:p w14:paraId="3F584985" w14:textId="77777777" w:rsidR="00E2590A" w:rsidRDefault="00724F1E" w:rsidP="00E2590A">
      <w:pPr>
        <w:numPr>
          <w:ilvl w:val="1"/>
          <w:numId w:val="11"/>
        </w:numPr>
        <w:suppressAutoHyphens w:val="0"/>
        <w:spacing w:before="120" w:after="120" w:line="360" w:lineRule="auto"/>
        <w:ind w:left="737" w:hanging="397"/>
        <w:contextualSpacing/>
        <w:rPr>
          <w:rFonts w:asciiTheme="minorHAnsi" w:hAnsiTheme="minorHAnsi"/>
          <w:sz w:val="24"/>
          <w:szCs w:val="24"/>
          <w:lang w:val="x-none"/>
        </w:rPr>
      </w:pPr>
      <w:r w:rsidRPr="00C47056">
        <w:rPr>
          <w:rFonts w:asciiTheme="minorHAnsi" w:hAnsiTheme="minorHAnsi"/>
          <w:sz w:val="24"/>
          <w:szCs w:val="24"/>
        </w:rPr>
        <w:t>zmianach w obrębie wskaźników zdefiniowanych we Wniosku;</w:t>
      </w:r>
    </w:p>
    <w:p w14:paraId="2B8671D6" w14:textId="78245A0C" w:rsidR="0068345F" w:rsidRPr="005839AB" w:rsidRDefault="00E2590A" w:rsidP="0068345F">
      <w:pPr>
        <w:numPr>
          <w:ilvl w:val="1"/>
          <w:numId w:val="11"/>
        </w:numPr>
        <w:suppressAutoHyphens w:val="0"/>
        <w:spacing w:before="120" w:after="120" w:line="360" w:lineRule="auto"/>
        <w:ind w:left="737" w:hanging="397"/>
        <w:contextualSpacing/>
        <w:rPr>
          <w:rFonts w:asciiTheme="minorHAnsi" w:hAnsiTheme="minorHAnsi"/>
          <w:sz w:val="24"/>
          <w:szCs w:val="24"/>
          <w:lang w:val="x-none"/>
        </w:rPr>
      </w:pPr>
      <w:r w:rsidRPr="00DB312B">
        <w:rPr>
          <w:rFonts w:asciiTheme="minorHAnsi" w:hAnsiTheme="minorHAnsi"/>
          <w:sz w:val="24"/>
          <w:szCs w:val="24"/>
        </w:rPr>
        <w:t>zmianie Partnera Przedsięwzięcia lub Podmiotu upoważnionego do ponoszenia wydatków</w:t>
      </w:r>
      <w:r w:rsidR="00B2664D">
        <w:rPr>
          <w:rFonts w:asciiTheme="minorHAnsi" w:hAnsiTheme="minorHAnsi"/>
          <w:sz w:val="24"/>
          <w:szCs w:val="24"/>
        </w:rPr>
        <w:t>;</w:t>
      </w:r>
    </w:p>
    <w:p w14:paraId="7105EA9C" w14:textId="77777777" w:rsidR="0068345F" w:rsidRDefault="00724F1E" w:rsidP="0068345F">
      <w:pPr>
        <w:numPr>
          <w:ilvl w:val="1"/>
          <w:numId w:val="11"/>
        </w:numPr>
        <w:suppressAutoHyphens w:val="0"/>
        <w:spacing w:after="0" w:line="360" w:lineRule="auto"/>
        <w:ind w:left="737" w:hanging="397"/>
        <w:rPr>
          <w:rFonts w:asciiTheme="minorHAnsi" w:hAnsiTheme="minorHAnsi"/>
          <w:sz w:val="24"/>
          <w:szCs w:val="24"/>
          <w:lang w:val="x-none"/>
        </w:rPr>
      </w:pPr>
      <w:r w:rsidRPr="0068345F">
        <w:rPr>
          <w:rFonts w:asciiTheme="minorHAnsi" w:hAnsiTheme="minorHAnsi"/>
          <w:sz w:val="24"/>
          <w:szCs w:val="24"/>
        </w:rPr>
        <w:t>zmianie terminu realizacji poszczególnych zadań określonych we Wniosku;</w:t>
      </w:r>
    </w:p>
    <w:p w14:paraId="0CF70274" w14:textId="3CA20362" w:rsidR="0066273C" w:rsidRPr="0068345F" w:rsidRDefault="0066273C" w:rsidP="0068345F">
      <w:pPr>
        <w:numPr>
          <w:ilvl w:val="1"/>
          <w:numId w:val="11"/>
        </w:numPr>
        <w:suppressAutoHyphens w:val="0"/>
        <w:spacing w:after="0" w:line="360" w:lineRule="auto"/>
        <w:ind w:left="737" w:hanging="397"/>
        <w:rPr>
          <w:rFonts w:asciiTheme="minorHAnsi" w:hAnsiTheme="minorHAnsi"/>
          <w:sz w:val="24"/>
          <w:szCs w:val="24"/>
          <w:lang w:val="x-none"/>
        </w:rPr>
      </w:pPr>
      <w:r w:rsidRPr="0068345F">
        <w:rPr>
          <w:rFonts w:asciiTheme="minorHAnsi" w:hAnsiTheme="minorHAnsi" w:cstheme="minorHAnsi"/>
          <w:sz w:val="24"/>
          <w:szCs w:val="24"/>
          <w:lang w:eastAsia="en-US"/>
        </w:rPr>
        <w:t>zwiększeniu kosztów przeznaczonych na wynagrodzenia personelu bezpośrednio</w:t>
      </w:r>
      <w:r w:rsidRPr="0068345F">
        <w:rPr>
          <w:rFonts w:asciiTheme="minorHAnsi" w:hAnsiTheme="minorHAnsi"/>
          <w:sz w:val="24"/>
          <w:szCs w:val="24"/>
          <w:lang w:val="x-none"/>
        </w:rPr>
        <w:t xml:space="preserve"> </w:t>
      </w:r>
      <w:r w:rsidRPr="0068345F">
        <w:rPr>
          <w:rFonts w:asciiTheme="minorHAnsi" w:hAnsiTheme="minorHAnsi" w:cstheme="minorHAnsi"/>
          <w:sz w:val="24"/>
          <w:szCs w:val="24"/>
          <w:lang w:eastAsia="en-US"/>
        </w:rPr>
        <w:t>zaangażowanego w realizację Przedsięwzięcia</w:t>
      </w:r>
    </w:p>
    <w:p w14:paraId="26754E6B" w14:textId="77777777" w:rsidR="00724F1E" w:rsidRPr="004B72A8" w:rsidRDefault="00724F1E" w:rsidP="0068345F">
      <w:pPr>
        <w:pStyle w:val="Akapitzlist"/>
        <w:spacing w:line="360" w:lineRule="auto"/>
        <w:ind w:left="357"/>
        <w:rPr>
          <w:rFonts w:asciiTheme="minorHAnsi" w:hAnsiTheme="minorHAnsi"/>
        </w:rPr>
      </w:pPr>
      <w:r w:rsidRPr="004B72A8">
        <w:rPr>
          <w:rFonts w:asciiTheme="minorHAnsi" w:hAnsiTheme="minorHAnsi"/>
        </w:rPr>
        <w:t>- wymagają akceptacji Jednostki wspierającej i są wprowadzane aneksem do Porozumienia.</w:t>
      </w:r>
    </w:p>
    <w:p w14:paraId="7D4E31F7" w14:textId="193CA153"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Zmiany dotyczące okresu realizacji Przedsięwzięcia nie mogą skutkować</w:t>
      </w:r>
      <w:r w:rsidR="0061088A" w:rsidRPr="004B72A8">
        <w:rPr>
          <w:rFonts w:asciiTheme="minorHAnsi" w:hAnsiTheme="minorHAnsi"/>
        </w:rPr>
        <w:t xml:space="preserve"> </w:t>
      </w:r>
      <w:r w:rsidRPr="004B72A8">
        <w:rPr>
          <w:rFonts w:asciiTheme="minorHAnsi" w:hAnsiTheme="minorHAnsi"/>
        </w:rPr>
        <w:t>wydłużeniem okresu rzeczowej realizacji Przedsięwzięcia poza dzień 30.06.</w:t>
      </w:r>
      <w:r w:rsidRPr="57E72A36">
        <w:rPr>
          <w:rFonts w:asciiTheme="minorHAnsi" w:hAnsiTheme="minorHAnsi"/>
        </w:rPr>
        <w:t>2026</w:t>
      </w:r>
      <w:r w:rsidRPr="004B72A8">
        <w:rPr>
          <w:rFonts w:asciiTheme="minorHAnsi" w:hAnsiTheme="minorHAnsi"/>
        </w:rPr>
        <w:t xml:space="preserve"> r.</w:t>
      </w:r>
      <w:r w:rsidR="00D92CEB" w:rsidRPr="004B72A8">
        <w:rPr>
          <w:rStyle w:val="Odwoanieprzypisudolnego"/>
          <w:rFonts w:asciiTheme="minorHAnsi" w:hAnsiTheme="minorHAnsi"/>
        </w:rPr>
        <w:footnoteReference w:id="13"/>
      </w:r>
      <w:r w:rsidR="00C47056">
        <w:rPr>
          <w:rFonts w:asciiTheme="minorHAnsi" w:hAnsiTheme="minorHAnsi"/>
        </w:rPr>
        <w:t xml:space="preserve"> </w:t>
      </w:r>
      <w:r w:rsidR="003153E7" w:rsidRPr="003153E7">
        <w:rPr>
          <w:rFonts w:asciiTheme="minorHAnsi" w:hAnsiTheme="minorHAnsi"/>
        </w:rPr>
        <w:t xml:space="preserve">Wyjątkiem jest zmiana dokumentów programowych KPO, wytycznych Komisji Europejskiej i/lub innych przepisów prawa, rekomendacji, zaleceń MFIPR/Komisji Europejskiej, które uzasadniałyby ich wydłużenie. Zmiana okresu realizacji i/lub </w:t>
      </w:r>
      <w:r w:rsidR="003153E7" w:rsidRPr="003153E7">
        <w:rPr>
          <w:rFonts w:asciiTheme="minorHAnsi" w:hAnsiTheme="minorHAnsi"/>
        </w:rPr>
        <w:lastRenderedPageBreak/>
        <w:t>okresu kwalifikowalności Przedsięwzięcia wymaga akceptacji Jednostki wspierającej i jest wprowadzana aneksem do Porozumienia.</w:t>
      </w:r>
    </w:p>
    <w:p w14:paraId="3BDFBB6E" w14:textId="2E0A548A"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Zmiany inne niż określone w ust. 2, 3 i 4, wymagają - pod rygorem nieważności - pisemnej akceptacji Jednostki wspierającej.</w:t>
      </w:r>
      <w:r w:rsidR="005B70DE">
        <w:rPr>
          <w:rFonts w:asciiTheme="minorHAnsi" w:hAnsiTheme="minorHAnsi"/>
        </w:rPr>
        <w:t xml:space="preserve"> </w:t>
      </w:r>
      <w:r w:rsidR="005B70DE" w:rsidRPr="005B70DE">
        <w:rPr>
          <w:rFonts w:asciiTheme="minorHAnsi" w:hAnsiTheme="minorHAnsi"/>
        </w:rPr>
        <w:t xml:space="preserve">Konieczności zawarcia aneksu do </w:t>
      </w:r>
      <w:r w:rsidR="005B70DE">
        <w:rPr>
          <w:rFonts w:asciiTheme="minorHAnsi" w:hAnsiTheme="minorHAnsi"/>
        </w:rPr>
        <w:t>Porozumienia</w:t>
      </w:r>
      <w:r w:rsidR="005B70DE" w:rsidRPr="005B70DE">
        <w:rPr>
          <w:rFonts w:asciiTheme="minorHAnsi" w:hAnsiTheme="minorHAnsi"/>
        </w:rPr>
        <w:t xml:space="preserve"> w takim przypadku, będzie każdorazowo podlegała decyzji Jednostki wspierającej.</w:t>
      </w:r>
    </w:p>
    <w:p w14:paraId="1126379E" w14:textId="77777777"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13361E14" w14:textId="609BB75F"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color w:val="000000" w:themeColor="text1"/>
        </w:rPr>
        <w:t>W przypadku niezłożenia wyjaśnień lub nieprzekazania skorygowanego wniosku o zmianę, lub</w:t>
      </w:r>
      <w:r w:rsidRPr="004B72A8">
        <w:rPr>
          <w:rFonts w:asciiTheme="minorHAnsi" w:hAnsiTheme="minorHAnsi"/>
        </w:rPr>
        <w:t xml:space="preserve"> </w:t>
      </w:r>
      <w:r w:rsidRPr="004B72A8">
        <w:rPr>
          <w:rFonts w:asciiTheme="minorHAnsi" w:hAnsiTheme="minorHAnsi"/>
          <w:color w:val="000000" w:themeColor="text1"/>
        </w:rPr>
        <w:t>nieprzekazania dokumentów związanych z danym wnioskiem o zmianę w terminie</w:t>
      </w:r>
      <w:r w:rsidR="00873785" w:rsidRPr="004B72A8">
        <w:rPr>
          <w:rFonts w:asciiTheme="minorHAnsi" w:hAnsiTheme="minorHAnsi"/>
        </w:rPr>
        <w:t xml:space="preserve"> </w:t>
      </w:r>
      <w:r w:rsidRPr="004B72A8">
        <w:rPr>
          <w:rFonts w:asciiTheme="minorHAnsi" w:hAnsiTheme="minorHAnsi"/>
          <w:color w:val="000000" w:themeColor="text1"/>
        </w:rPr>
        <w:t>wyznaczonym przez Jednostkę wspierającą - może odrzucić wniosek o zmianę.</w:t>
      </w:r>
    </w:p>
    <w:p w14:paraId="1E2C97EC" w14:textId="77777777"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4B72A8">
        <w:rPr>
          <w:rFonts w:asciiTheme="minorHAnsi" w:hAnsiTheme="minorHAnsi"/>
        </w:rPr>
        <w:t>,</w:t>
      </w:r>
      <w:r w:rsidRPr="004B72A8">
        <w:rPr>
          <w:rFonts w:asciiTheme="minorHAnsi" w:hAnsiTheme="minorHAnsi"/>
        </w:rPr>
        <w:t xml:space="preserve"> o którym mowa w ust. 4.</w:t>
      </w:r>
    </w:p>
    <w:p w14:paraId="65CAAB8D" w14:textId="7C911889" w:rsidR="00724F1E" w:rsidRPr="004B72A8"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 xml:space="preserve">Do czasu uzyskania zgody Jednostki wspierającej, </w:t>
      </w:r>
      <w:r w:rsidR="00AB6EA2" w:rsidRPr="00576AF4">
        <w:rPr>
          <w:rStyle w:val="cf01"/>
          <w:rFonts w:asciiTheme="minorHAnsi" w:hAnsiTheme="minorHAnsi" w:cstheme="minorBidi"/>
          <w:sz w:val="24"/>
          <w:szCs w:val="24"/>
        </w:rPr>
        <w:t xml:space="preserve">a w </w:t>
      </w:r>
      <w:r w:rsidR="00C47056" w:rsidRPr="00576AF4">
        <w:rPr>
          <w:rStyle w:val="cf01"/>
          <w:rFonts w:asciiTheme="minorHAnsi" w:hAnsiTheme="minorHAnsi" w:cstheme="minorBidi"/>
          <w:sz w:val="24"/>
          <w:szCs w:val="24"/>
        </w:rPr>
        <w:t>przypadkach,</w:t>
      </w:r>
      <w:r w:rsidR="00AB6EA2" w:rsidRPr="00576AF4">
        <w:rPr>
          <w:rStyle w:val="cf01"/>
          <w:rFonts w:asciiTheme="minorHAnsi" w:hAnsiTheme="minorHAnsi" w:cstheme="minorBidi"/>
          <w:sz w:val="24"/>
          <w:szCs w:val="24"/>
        </w:rPr>
        <w:t xml:space="preserve"> w których wymagane jest zawarcie aneksu do </w:t>
      </w:r>
      <w:r w:rsidR="001240B6">
        <w:rPr>
          <w:rStyle w:val="cf01"/>
          <w:rFonts w:asciiTheme="minorHAnsi" w:hAnsiTheme="minorHAnsi" w:cstheme="minorBidi"/>
          <w:sz w:val="24"/>
          <w:szCs w:val="24"/>
        </w:rPr>
        <w:t>Porozumienia</w:t>
      </w:r>
      <w:r w:rsidR="00AB6EA2" w:rsidRPr="0089465C">
        <w:rPr>
          <w:rStyle w:val="cf01"/>
          <w:rFonts w:asciiTheme="minorHAnsi" w:hAnsiTheme="minorHAnsi" w:cstheme="minorBidi"/>
          <w:sz w:val="24"/>
          <w:szCs w:val="24"/>
        </w:rPr>
        <w:t xml:space="preserve"> – do czasu zawarcia aneksu</w:t>
      </w:r>
      <w:r w:rsidR="00AB6EA2" w:rsidRPr="00AB6EA2">
        <w:rPr>
          <w:rFonts w:asciiTheme="minorHAnsi" w:hAnsiTheme="minorHAnsi"/>
        </w:rPr>
        <w:t>,</w:t>
      </w:r>
      <w:r w:rsidR="00AB6EA2">
        <w:rPr>
          <w:rFonts w:asciiTheme="minorHAnsi" w:hAnsiTheme="minorHAnsi"/>
        </w:rPr>
        <w:t xml:space="preserve"> </w:t>
      </w:r>
      <w:r w:rsidRPr="004B72A8">
        <w:rPr>
          <w:rFonts w:asciiTheme="minorHAnsi" w:hAnsiTheme="minorHAnsi"/>
        </w:rPr>
        <w:t xml:space="preserve">Ostateczny odbiorca wsparcia ponosi wydatki na własne ryzyko. Jeżeli ostatecznie </w:t>
      </w:r>
      <w:r w:rsidRPr="004B72A8">
        <w:rPr>
          <w:rFonts w:asciiTheme="minorHAnsi" w:hAnsiTheme="minorHAnsi"/>
        </w:rPr>
        <w:lastRenderedPageBreak/>
        <w:t>Jednostka wspierająca ustosunkuje się pozytywnie do wniosku Ostatecznego odbiorcy wsparcia</w:t>
      </w:r>
      <w:r w:rsidR="00FC7722">
        <w:rPr>
          <w:rFonts w:asciiTheme="minorHAnsi" w:hAnsiTheme="minorHAnsi"/>
        </w:rPr>
        <w:t xml:space="preserve"> i/lub zawrze aneks</w:t>
      </w:r>
      <w:r w:rsidRPr="004B72A8">
        <w:rPr>
          <w:rFonts w:asciiTheme="minorHAnsi" w:hAnsiTheme="minorHAnsi"/>
        </w:rPr>
        <w:t>, wydatki mogą podlegać rozliczeniu w ramach Przedsięwzięcia. Jeżeli Jednostka wspierająca zakwestionuje wnioskowane zmiany, wydatki poniesione w ich wyniku zostają uznane za niekwalifikowalne.</w:t>
      </w:r>
    </w:p>
    <w:p w14:paraId="67EB4E2A" w14:textId="3063D4B1" w:rsidR="00332D17" w:rsidRPr="0068345F"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rPr>
      </w:pPr>
      <w:r w:rsidRPr="004B72A8">
        <w:rPr>
          <w:rFonts w:asciiTheme="minorHAnsi" w:hAnsiTheme="minorHAnsi"/>
        </w:rPr>
        <w:t xml:space="preserve">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w:t>
      </w:r>
      <w:r w:rsidRPr="0068345F">
        <w:rPr>
          <w:rFonts w:asciiTheme="minorHAnsi" w:hAnsiTheme="minorHAnsi"/>
        </w:rPr>
        <w:t>Przedsięwzięcia.</w:t>
      </w:r>
    </w:p>
    <w:p w14:paraId="23EE63BC" w14:textId="487B9509" w:rsidR="00332D17" w:rsidRPr="0068345F" w:rsidRDefault="00332D17" w:rsidP="00C47056">
      <w:pPr>
        <w:pStyle w:val="Nagwek2"/>
        <w:tabs>
          <w:tab w:val="clear" w:pos="180"/>
        </w:tabs>
        <w:rPr>
          <w:rFonts w:asciiTheme="minorHAnsi" w:hAnsiTheme="minorHAnsi"/>
          <w:szCs w:val="24"/>
        </w:rPr>
      </w:pPr>
      <w:r w:rsidRPr="0068345F">
        <w:rPr>
          <w:rFonts w:asciiTheme="minorHAnsi" w:hAnsiTheme="minorHAnsi"/>
          <w:szCs w:val="24"/>
        </w:rPr>
        <w:t xml:space="preserve">§ </w:t>
      </w:r>
      <w:r w:rsidR="00915AB9" w:rsidRPr="0068345F">
        <w:rPr>
          <w:rFonts w:asciiTheme="minorHAnsi" w:hAnsiTheme="minorHAnsi" w:cstheme="minorHAnsi"/>
          <w:szCs w:val="24"/>
        </w:rPr>
        <w:t>2</w:t>
      </w:r>
      <w:r w:rsidR="00011380" w:rsidRPr="0068345F">
        <w:rPr>
          <w:rFonts w:asciiTheme="minorHAnsi" w:hAnsiTheme="minorHAnsi" w:cstheme="minorHAnsi"/>
          <w:szCs w:val="24"/>
        </w:rPr>
        <w:t>1</w:t>
      </w:r>
      <w:r w:rsidRPr="0068345F">
        <w:rPr>
          <w:rFonts w:asciiTheme="minorHAnsi" w:hAnsiTheme="minorHAnsi"/>
          <w:szCs w:val="24"/>
        </w:rPr>
        <w:t>.</w:t>
      </w:r>
      <w:r w:rsidR="00873785" w:rsidRPr="0068345F">
        <w:rPr>
          <w:rFonts w:asciiTheme="minorHAnsi" w:hAnsiTheme="minorHAnsi"/>
          <w:szCs w:val="24"/>
        </w:rPr>
        <w:t xml:space="preserve"> Plan działań antykorupcyjnych</w:t>
      </w:r>
    </w:p>
    <w:p w14:paraId="03120E91" w14:textId="59D6982A" w:rsidR="00C06442" w:rsidRPr="0068345F" w:rsidRDefault="00332D17" w:rsidP="0034537F">
      <w:pPr>
        <w:spacing w:after="0" w:line="360" w:lineRule="auto"/>
        <w:rPr>
          <w:rStyle w:val="cf01"/>
          <w:rFonts w:asciiTheme="minorHAnsi" w:hAnsiTheme="minorHAnsi"/>
          <w:sz w:val="24"/>
          <w:szCs w:val="24"/>
        </w:rPr>
      </w:pPr>
      <w:r w:rsidRPr="0068345F">
        <w:rPr>
          <w:rFonts w:asciiTheme="minorHAnsi" w:hAnsiTheme="minorHAnsi"/>
          <w:sz w:val="24"/>
          <w:szCs w:val="24"/>
        </w:rPr>
        <w:t>Ostateczny odbiorca wsparcia zobowiązany jest do podjęcia wszelkich działań w celu zapobieżenia powstaniu konfliktu interesów</w:t>
      </w:r>
      <w:r w:rsidR="2EAF9468" w:rsidRPr="0068345F">
        <w:rPr>
          <w:rFonts w:asciiTheme="minorHAnsi" w:hAnsiTheme="minorHAnsi"/>
          <w:sz w:val="24"/>
          <w:szCs w:val="24"/>
        </w:rPr>
        <w:t xml:space="preserve">, o którym mowa w art. 61 </w:t>
      </w:r>
      <w:r w:rsidR="0029120A" w:rsidRPr="0068345F">
        <w:rPr>
          <w:rFonts w:asciiTheme="minorHAnsi" w:hAnsiTheme="minorHAnsi"/>
          <w:sz w:val="24"/>
          <w:szCs w:val="24"/>
        </w:rPr>
        <w:t>rozporządzenia finansowego UE</w:t>
      </w:r>
      <w:r w:rsidR="6A58BDE2" w:rsidRPr="0068345F">
        <w:rPr>
          <w:rFonts w:asciiTheme="minorHAnsi" w:hAnsiTheme="minorHAnsi"/>
          <w:sz w:val="24"/>
          <w:szCs w:val="24"/>
        </w:rPr>
        <w:t>,</w:t>
      </w:r>
      <w:r w:rsidRPr="0068345F">
        <w:rPr>
          <w:rFonts w:asciiTheme="minorHAnsi" w:hAnsiTheme="minorHAnsi"/>
          <w:sz w:val="24"/>
          <w:szCs w:val="24"/>
        </w:rPr>
        <w:t xml:space="preserve"> powstałego w związku z realizacją Przedsięwzięcia, w szczególności dotyczącego prowadzonych przez Ostatecznego odbiorcę wsparcia</w:t>
      </w:r>
      <w:r w:rsidR="0072494D" w:rsidRPr="0068345F">
        <w:rPr>
          <w:rFonts w:asciiTheme="minorHAnsi" w:hAnsiTheme="minorHAnsi"/>
          <w:sz w:val="24"/>
          <w:szCs w:val="24"/>
        </w:rPr>
        <w:t>, Partnera i</w:t>
      </w:r>
      <w:r w:rsidR="0068345F" w:rsidRPr="0068345F">
        <w:rPr>
          <w:rFonts w:asciiTheme="minorHAnsi" w:hAnsiTheme="minorHAnsi"/>
          <w:sz w:val="24"/>
          <w:szCs w:val="24"/>
        </w:rPr>
        <w:t>/lub</w:t>
      </w:r>
      <w:r w:rsidR="0072494D" w:rsidRPr="0068345F">
        <w:rPr>
          <w:rFonts w:asciiTheme="minorHAnsi" w:hAnsiTheme="minorHAnsi"/>
          <w:sz w:val="24"/>
          <w:szCs w:val="24"/>
        </w:rPr>
        <w:t xml:space="preserve"> Podmiot upoważniony do ponoszenia wydatków (jeśli dotyczy)</w:t>
      </w:r>
      <w:r w:rsidR="00A55083" w:rsidRPr="0068345F">
        <w:rPr>
          <w:rFonts w:asciiTheme="minorHAnsi" w:hAnsiTheme="minorHAnsi"/>
          <w:sz w:val="24"/>
          <w:szCs w:val="24"/>
        </w:rPr>
        <w:t xml:space="preserve"> </w:t>
      </w:r>
      <w:r w:rsidRPr="0068345F">
        <w:rPr>
          <w:rFonts w:asciiTheme="minorHAnsi" w:hAnsiTheme="minorHAnsi"/>
          <w:sz w:val="24"/>
          <w:szCs w:val="24"/>
        </w:rPr>
        <w:t>postępowań o udzielenie zamówienia.</w:t>
      </w:r>
    </w:p>
    <w:p w14:paraId="5C55703B" w14:textId="5E69AA19" w:rsidR="00332D17" w:rsidRPr="004B72A8" w:rsidRDefault="00332D17" w:rsidP="00C47056">
      <w:pPr>
        <w:pStyle w:val="Nagwek2"/>
        <w:tabs>
          <w:tab w:val="clear" w:pos="180"/>
        </w:tabs>
        <w:rPr>
          <w:rFonts w:asciiTheme="minorHAnsi" w:hAnsiTheme="minorHAnsi"/>
        </w:rPr>
      </w:pPr>
      <w:r w:rsidRPr="004B72A8">
        <w:rPr>
          <w:rFonts w:asciiTheme="minorHAnsi" w:hAnsiTheme="minorHAnsi"/>
        </w:rPr>
        <w:t xml:space="preserve">§ </w:t>
      </w:r>
      <w:r w:rsidRPr="4099F08D">
        <w:rPr>
          <w:rFonts w:asciiTheme="minorHAnsi" w:hAnsiTheme="minorHAnsi" w:cstheme="minorBidi"/>
        </w:rPr>
        <w:t>2</w:t>
      </w:r>
      <w:r w:rsidR="00011380">
        <w:rPr>
          <w:rFonts w:asciiTheme="minorHAnsi" w:hAnsiTheme="minorHAnsi" w:cstheme="minorBidi"/>
        </w:rPr>
        <w:t>2</w:t>
      </w:r>
      <w:r w:rsidRPr="004B72A8">
        <w:rPr>
          <w:rFonts w:asciiTheme="minorHAnsi" w:hAnsiTheme="minorHAnsi"/>
        </w:rPr>
        <w:t>.</w:t>
      </w:r>
      <w:r w:rsidR="00873785" w:rsidRPr="004B72A8">
        <w:rPr>
          <w:rFonts w:asciiTheme="minorHAnsi" w:hAnsiTheme="minorHAnsi"/>
        </w:rPr>
        <w:t xml:space="preserve"> </w:t>
      </w:r>
      <w:r w:rsidR="00873785" w:rsidRPr="004B72A8">
        <w:rPr>
          <w:rStyle w:val="cf01"/>
          <w:rFonts w:asciiTheme="minorHAnsi" w:hAnsiTheme="minorHAnsi"/>
          <w:sz w:val="24"/>
        </w:rPr>
        <w:t>Efekty długoterminowe Przedsięwzięcia</w:t>
      </w:r>
    </w:p>
    <w:p w14:paraId="132F6CC6" w14:textId="20F77D49" w:rsidR="00C47056" w:rsidRPr="00C47056" w:rsidRDefault="0006200D" w:rsidP="007950EC">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sz w:val="24"/>
          <w:szCs w:val="24"/>
        </w:rPr>
      </w:pPr>
      <w:r w:rsidRPr="00C47056">
        <w:rPr>
          <w:rFonts w:asciiTheme="minorHAnsi" w:hAnsiTheme="minorHAnsi"/>
          <w:sz w:val="24"/>
          <w:szCs w:val="24"/>
        </w:rPr>
        <w:t xml:space="preserve">Ostateczny odbiorca wsparcia jest zobowiązany do zapewnienia </w:t>
      </w:r>
      <w:r w:rsidRPr="00C47056">
        <w:rPr>
          <w:rStyle w:val="cf01"/>
          <w:rFonts w:asciiTheme="minorHAnsi" w:hAnsiTheme="minorHAnsi"/>
          <w:sz w:val="24"/>
          <w:szCs w:val="24"/>
        </w:rPr>
        <w:t xml:space="preserve">efektów długoterminowych Przedsięwzięcia </w:t>
      </w:r>
      <w:r w:rsidRPr="00C47056">
        <w:rPr>
          <w:rFonts w:asciiTheme="minorHAnsi" w:hAnsiTheme="minorHAnsi"/>
          <w:sz w:val="24"/>
          <w:szCs w:val="24"/>
        </w:rPr>
        <w:t xml:space="preserve">w okresie 3 lat od daty zatwierdzenia wniosku o płatność, o którym mowa w § </w:t>
      </w:r>
      <w:r w:rsidR="008C30AD" w:rsidRPr="00C47056">
        <w:rPr>
          <w:rFonts w:asciiTheme="minorHAnsi" w:hAnsiTheme="minorHAnsi" w:cstheme="minorHAnsi"/>
          <w:sz w:val="24"/>
          <w:szCs w:val="24"/>
        </w:rPr>
        <w:t>8</w:t>
      </w:r>
      <w:r w:rsidRPr="00C47056">
        <w:rPr>
          <w:rFonts w:asciiTheme="minorHAnsi" w:hAnsiTheme="minorHAnsi"/>
          <w:sz w:val="24"/>
          <w:szCs w:val="24"/>
        </w:rPr>
        <w:t xml:space="preserve"> ust. </w:t>
      </w:r>
      <w:r w:rsidR="00FE40DD">
        <w:rPr>
          <w:rFonts w:asciiTheme="minorHAnsi" w:hAnsiTheme="minorHAnsi" w:cstheme="minorHAnsi"/>
          <w:sz w:val="24"/>
          <w:szCs w:val="24"/>
        </w:rPr>
        <w:t>7</w:t>
      </w:r>
      <w:r w:rsidRPr="00C47056">
        <w:rPr>
          <w:rFonts w:asciiTheme="minorHAnsi" w:hAnsiTheme="minorHAnsi" w:cstheme="minorHAnsi"/>
          <w:sz w:val="24"/>
          <w:szCs w:val="24"/>
        </w:rPr>
        <w:t>.</w:t>
      </w:r>
    </w:p>
    <w:p w14:paraId="126B94E0" w14:textId="2E33C593" w:rsidR="00766588" w:rsidRPr="00C47056" w:rsidRDefault="0006200D" w:rsidP="007950EC">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sz w:val="24"/>
          <w:szCs w:val="24"/>
        </w:rPr>
      </w:pPr>
      <w:r w:rsidRPr="00C47056">
        <w:rPr>
          <w:rFonts w:asciiTheme="minorHAnsi" w:hAnsiTheme="minorHAnsi"/>
          <w:sz w:val="24"/>
          <w:szCs w:val="24"/>
        </w:rPr>
        <w:t>Do końca okresu</w:t>
      </w:r>
      <w:r w:rsidR="6C48FBEC" w:rsidRPr="00C47056">
        <w:rPr>
          <w:rFonts w:asciiTheme="minorHAnsi" w:hAnsiTheme="minorHAnsi"/>
          <w:sz w:val="24"/>
          <w:szCs w:val="24"/>
        </w:rPr>
        <w:t>,</w:t>
      </w:r>
      <w:r w:rsidRPr="00C47056">
        <w:rPr>
          <w:rFonts w:asciiTheme="minorHAnsi" w:hAnsiTheme="minorHAnsi"/>
          <w:sz w:val="24"/>
          <w:szCs w:val="24"/>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C47056" w:rsidRDefault="0006200D" w:rsidP="007950EC">
      <w:pPr>
        <w:numPr>
          <w:ilvl w:val="1"/>
          <w:numId w:val="12"/>
        </w:numPr>
        <w:suppressAutoHyphens w:val="0"/>
        <w:autoSpaceDE w:val="0"/>
        <w:autoSpaceDN w:val="0"/>
        <w:adjustRightInd w:val="0"/>
        <w:spacing w:after="0" w:line="360" w:lineRule="auto"/>
        <w:ind w:left="737" w:hanging="397"/>
        <w:contextualSpacing/>
        <w:rPr>
          <w:rFonts w:asciiTheme="minorHAnsi" w:hAnsiTheme="minorHAnsi"/>
          <w:sz w:val="24"/>
          <w:szCs w:val="24"/>
        </w:rPr>
      </w:pPr>
      <w:r w:rsidRPr="00C47056">
        <w:rPr>
          <w:rFonts w:asciiTheme="minorHAnsi" w:hAnsiTheme="minorHAnsi"/>
          <w:sz w:val="24"/>
          <w:szCs w:val="24"/>
        </w:rPr>
        <w:t>zmianie własności elementu infrastruktury;</w:t>
      </w:r>
    </w:p>
    <w:p w14:paraId="26F24738" w14:textId="77777777" w:rsidR="00C47056" w:rsidRPr="00C47056" w:rsidRDefault="00C06442" w:rsidP="007950EC">
      <w:pPr>
        <w:numPr>
          <w:ilvl w:val="1"/>
          <w:numId w:val="12"/>
        </w:numPr>
        <w:suppressAutoHyphens w:val="0"/>
        <w:autoSpaceDE w:val="0"/>
        <w:autoSpaceDN w:val="0"/>
        <w:adjustRightInd w:val="0"/>
        <w:spacing w:after="0" w:line="360" w:lineRule="auto"/>
        <w:ind w:left="737" w:hanging="397"/>
        <w:contextualSpacing/>
        <w:rPr>
          <w:rFonts w:asciiTheme="minorHAnsi" w:hAnsiTheme="minorHAnsi"/>
          <w:sz w:val="24"/>
          <w:szCs w:val="24"/>
        </w:rPr>
      </w:pPr>
      <w:r w:rsidRPr="00C47056">
        <w:rPr>
          <w:rFonts w:asciiTheme="minorHAnsi" w:hAnsiTheme="minorHAnsi"/>
          <w:sz w:val="24"/>
          <w:szCs w:val="24"/>
        </w:rPr>
        <w:t xml:space="preserve">każdej </w:t>
      </w:r>
      <w:r w:rsidR="0006200D" w:rsidRPr="00C47056">
        <w:rPr>
          <w:rFonts w:asciiTheme="minorHAnsi" w:hAnsiTheme="minorHAnsi"/>
          <w:sz w:val="24"/>
          <w:szCs w:val="24"/>
        </w:rPr>
        <w:t>zmianie wpływającej na charakter Przedsięwzięcia, jego cele lub warunki wdrażania</w:t>
      </w:r>
      <w:r w:rsidRPr="00C47056">
        <w:rPr>
          <w:rFonts w:asciiTheme="minorHAnsi" w:hAnsiTheme="minorHAnsi"/>
          <w:sz w:val="24"/>
          <w:szCs w:val="24"/>
        </w:rPr>
        <w:t xml:space="preserve"> </w:t>
      </w:r>
      <w:r w:rsidR="0006200D" w:rsidRPr="00C47056">
        <w:rPr>
          <w:rFonts w:asciiTheme="minorHAnsi" w:hAnsiTheme="minorHAnsi"/>
          <w:sz w:val="24"/>
          <w:szCs w:val="24"/>
        </w:rPr>
        <w:t>Przedsięwzięcia.</w:t>
      </w:r>
    </w:p>
    <w:p w14:paraId="5B480BAD" w14:textId="77777777" w:rsidR="00C47056" w:rsidRPr="00C47056" w:rsidRDefault="00C06442"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 xml:space="preserve">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w:t>
      </w:r>
      <w:r w:rsidRPr="00C47056">
        <w:rPr>
          <w:rFonts w:asciiTheme="minorHAnsi" w:hAnsiTheme="minorHAnsi"/>
          <w:sz w:val="24"/>
          <w:szCs w:val="24"/>
        </w:rPr>
        <w:lastRenderedPageBreak/>
        <w:t>pierwotnych jego celów (tj. czy doszło do naruszenia efektów długoterminowych Przedsięwzięcia).</w:t>
      </w:r>
    </w:p>
    <w:p w14:paraId="3C5908B3" w14:textId="77777777" w:rsidR="00C47056" w:rsidRPr="00C47056" w:rsidRDefault="0006200D"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W przypadku naruszenia zasady utrzymania efektów długoterminowych Przedsięwzięcia, Jednostka wspierająca ustala i nakłada względem Ostatecznego odbiorcy wsparcia korektę finansową.</w:t>
      </w:r>
      <w:r w:rsidR="00C06442" w:rsidRPr="00C47056">
        <w:rPr>
          <w:rFonts w:asciiTheme="minorHAnsi" w:hAnsiTheme="minorHAnsi"/>
          <w:sz w:val="24"/>
          <w:szCs w:val="24"/>
        </w:rPr>
        <w:t xml:space="preserve"> Każde naruszenie zasady efektów długoterminowych Przedsięwzięcia, Jednostka wspierająca będzie rozpatrywała indywidualnie, biorąc pod uwagę stopień oraz wpływ naruszenia na cel Przedsięwzięcia.</w:t>
      </w:r>
    </w:p>
    <w:p w14:paraId="6258C9E3" w14:textId="77777777" w:rsidR="00C47056" w:rsidRPr="00C47056" w:rsidRDefault="0006200D"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Ostateczny odbiorca wsparcia jest zobowiązany do osiągnięcia wskaźników zgodnie z Wnioskiem i utrzymania efektów długoterminowych Przedsięwzięcia w okresie wskazanym w ust. 1.</w:t>
      </w:r>
      <w:bookmarkStart w:id="5" w:name="_Hlk184720984"/>
    </w:p>
    <w:p w14:paraId="2A928CDC" w14:textId="70639CCA" w:rsidR="00C47056" w:rsidRPr="00C47056" w:rsidRDefault="00810A63"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sz w:val="24"/>
          <w:szCs w:val="24"/>
        </w:rPr>
        <w:t xml:space="preserve">Jednostka wspierająca ma prawo do </w:t>
      </w:r>
      <w:r w:rsidRPr="00C47056">
        <w:rPr>
          <w:rFonts w:cs="Calibri"/>
          <w:sz w:val="24"/>
          <w:szCs w:val="24"/>
          <w:lang w:eastAsia="pl-PL"/>
        </w:rPr>
        <w:t>uznania całości wsparcia za niekwalifikowaln</w:t>
      </w:r>
      <w:r w:rsidR="006415B7">
        <w:rPr>
          <w:rFonts w:cs="Calibri"/>
          <w:sz w:val="24"/>
          <w:szCs w:val="24"/>
          <w:lang w:eastAsia="pl-PL"/>
        </w:rPr>
        <w:t>e</w:t>
      </w:r>
      <w:r w:rsidRPr="00C47056">
        <w:rPr>
          <w:sz w:val="24"/>
          <w:szCs w:val="24"/>
        </w:rPr>
        <w:t xml:space="preserve"> z tytułu niezrealizowania wskaźników.</w:t>
      </w:r>
      <w:bookmarkEnd w:id="5"/>
    </w:p>
    <w:p w14:paraId="405EDDB3" w14:textId="6465A5B2" w:rsidR="00D1199C" w:rsidRPr="00C47056" w:rsidRDefault="0006200D" w:rsidP="007950EC">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sz w:val="24"/>
          <w:szCs w:val="24"/>
        </w:rPr>
      </w:pPr>
      <w:r w:rsidRPr="00C47056">
        <w:rPr>
          <w:rFonts w:asciiTheme="minorHAnsi" w:hAnsiTheme="minorHAnsi"/>
          <w:sz w:val="24"/>
          <w:szCs w:val="24"/>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C47056">
        <w:rPr>
          <w:rFonts w:asciiTheme="minorHAnsi" w:hAnsiTheme="minorHAnsi"/>
          <w:sz w:val="24"/>
          <w:szCs w:val="24"/>
        </w:rPr>
        <w:t>i</w:t>
      </w:r>
      <w:r w:rsidRPr="00C47056">
        <w:rPr>
          <w:rFonts w:asciiTheme="minorHAnsi" w:hAnsiTheme="minorHAnsi"/>
          <w:sz w:val="24"/>
          <w:szCs w:val="24"/>
        </w:rPr>
        <w:t xml:space="preserve"> o osiągniętych wskaźnikach. Ostateczny odbiorca wsparcia niezwłocznie informuje Jednostkę wspierającą o wszelkich zagrożeniach oraz nieprawidłowościach w realizacji Przedsięwzięcia.</w:t>
      </w:r>
    </w:p>
    <w:p w14:paraId="0D48B60C" w14:textId="16661405" w:rsidR="00BC052B" w:rsidRPr="004B72A8" w:rsidRDefault="00BC052B" w:rsidP="00C47056">
      <w:pPr>
        <w:pStyle w:val="Nagwek2"/>
        <w:tabs>
          <w:tab w:val="clear" w:pos="180"/>
        </w:tabs>
        <w:rPr>
          <w:rFonts w:asciiTheme="minorHAnsi" w:hAnsiTheme="minorHAnsi"/>
        </w:rPr>
      </w:pPr>
      <w:r w:rsidRPr="004B72A8">
        <w:rPr>
          <w:rFonts w:asciiTheme="minorHAnsi" w:hAnsiTheme="minorHAnsi"/>
        </w:rPr>
        <w:t xml:space="preserve">§ </w:t>
      </w:r>
      <w:r w:rsidR="004206E3" w:rsidRPr="000F3A88">
        <w:rPr>
          <w:rFonts w:asciiTheme="minorHAnsi" w:hAnsiTheme="minorHAnsi" w:cstheme="minorHAnsi"/>
        </w:rPr>
        <w:t>2</w:t>
      </w:r>
      <w:r w:rsidR="00011380">
        <w:rPr>
          <w:rFonts w:asciiTheme="minorHAnsi" w:hAnsiTheme="minorHAnsi" w:cstheme="minorHAnsi"/>
        </w:rPr>
        <w:t>3</w:t>
      </w:r>
      <w:r w:rsidRPr="004B72A8">
        <w:rPr>
          <w:rFonts w:asciiTheme="minorHAnsi" w:hAnsiTheme="minorHAnsi"/>
        </w:rPr>
        <w:t>.</w:t>
      </w:r>
      <w:r w:rsidR="00873785" w:rsidRPr="004B72A8">
        <w:rPr>
          <w:rFonts w:asciiTheme="minorHAnsi" w:hAnsiTheme="minorHAnsi"/>
        </w:rPr>
        <w:t xml:space="preserve"> Oświadczenia</w:t>
      </w:r>
    </w:p>
    <w:p w14:paraId="2E9EB20F" w14:textId="3C4573EA" w:rsidR="00BC052B" w:rsidRPr="004B72A8" w:rsidRDefault="7C653D23" w:rsidP="006C736A">
      <w:pPr>
        <w:pStyle w:val="Akapitzlist"/>
        <w:numPr>
          <w:ilvl w:val="0"/>
          <w:numId w:val="21"/>
        </w:numPr>
        <w:tabs>
          <w:tab w:val="clear" w:pos="360"/>
        </w:tabs>
        <w:spacing w:line="360" w:lineRule="auto"/>
        <w:ind w:left="357" w:hanging="357"/>
        <w:contextualSpacing/>
        <w:rPr>
          <w:rFonts w:asciiTheme="minorHAnsi" w:hAnsiTheme="minorHAnsi"/>
        </w:rPr>
      </w:pPr>
      <w:r w:rsidRPr="004B72A8">
        <w:rPr>
          <w:rFonts w:asciiTheme="minorHAnsi" w:hAnsiTheme="minorHAnsi"/>
        </w:rPr>
        <w:t>Ostateczny odbiorca wsparcia</w:t>
      </w:r>
      <w:r w:rsidR="75B56005" w:rsidRPr="004B72A8">
        <w:rPr>
          <w:rFonts w:asciiTheme="minorHAnsi" w:hAnsiTheme="minorHAnsi"/>
        </w:rPr>
        <w:t xml:space="preserve"> zapewnia, że osoby dysponujące środkami </w:t>
      </w:r>
      <w:r w:rsidR="007B50C9" w:rsidRPr="004B72A8">
        <w:rPr>
          <w:rFonts w:asciiTheme="minorHAnsi" w:hAnsiTheme="minorHAnsi"/>
        </w:rPr>
        <w:t>wsparcia</w:t>
      </w:r>
      <w:r w:rsidR="25ACB5EF" w:rsidRPr="004B72A8">
        <w:rPr>
          <w:rFonts w:asciiTheme="minorHAnsi" w:hAnsiTheme="minorHAnsi"/>
        </w:rPr>
        <w:t xml:space="preserve"> Przedsięwzięcia</w:t>
      </w:r>
      <w:r w:rsidR="75B56005" w:rsidRPr="004B72A8">
        <w:rPr>
          <w:rFonts w:asciiTheme="minorHAnsi" w:hAnsiTheme="minorHAnsi"/>
        </w:rPr>
        <w:t xml:space="preserve">, tj. osoby upoważnione do podejmowania wiążących decyzji finansowych w imieniu </w:t>
      </w:r>
      <w:r w:rsidR="7CEF9D24" w:rsidRPr="004B72A8">
        <w:rPr>
          <w:rFonts w:asciiTheme="minorHAnsi" w:hAnsiTheme="minorHAnsi"/>
        </w:rPr>
        <w:t>Ostateczn</w:t>
      </w:r>
      <w:r w:rsidRPr="004B72A8">
        <w:rPr>
          <w:rFonts w:asciiTheme="minorHAnsi" w:hAnsiTheme="minorHAnsi"/>
        </w:rPr>
        <w:t>ego odbiorcy wsparcia</w:t>
      </w:r>
      <w:r w:rsidR="75B56005" w:rsidRPr="004B72A8">
        <w:rPr>
          <w:rFonts w:asciiTheme="minorHAnsi" w:hAnsiTheme="minorHAns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651ABF88" w:rsidR="00A420C1" w:rsidRPr="004B72A8" w:rsidRDefault="47EE31CE" w:rsidP="006C736A">
      <w:pPr>
        <w:pStyle w:val="Akapitzlist"/>
        <w:numPr>
          <w:ilvl w:val="0"/>
          <w:numId w:val="21"/>
        </w:numPr>
        <w:tabs>
          <w:tab w:val="clear" w:pos="360"/>
        </w:tabs>
        <w:spacing w:line="360" w:lineRule="auto"/>
        <w:ind w:left="357" w:hanging="357"/>
        <w:contextualSpacing/>
        <w:rPr>
          <w:rFonts w:asciiTheme="minorHAnsi" w:hAnsiTheme="minorHAnsi"/>
        </w:rPr>
      </w:pPr>
      <w:r w:rsidRPr="004B72A8">
        <w:rPr>
          <w:rFonts w:asciiTheme="minorHAnsi" w:hAnsiTheme="minorHAnsi"/>
        </w:rPr>
        <w:t xml:space="preserve">Ostateczny odbiorca wsparcia oświadcza, że w </w:t>
      </w:r>
      <w:r w:rsidR="5F90ED0F" w:rsidRPr="004B72A8">
        <w:rPr>
          <w:rFonts w:asciiTheme="minorHAnsi" w:hAnsiTheme="minorHAnsi"/>
        </w:rPr>
        <w:t>p</w:t>
      </w:r>
      <w:r w:rsidRPr="004B72A8">
        <w:rPr>
          <w:rFonts w:asciiTheme="minorHAnsi" w:hAnsiTheme="minorHAnsi"/>
        </w:rPr>
        <w:t xml:space="preserve">rzypadku </w:t>
      </w:r>
      <w:r w:rsidR="5F90ED0F" w:rsidRPr="004B72A8">
        <w:rPr>
          <w:rFonts w:asciiTheme="minorHAnsi" w:hAnsiTheme="minorHAnsi"/>
        </w:rPr>
        <w:t>P</w:t>
      </w:r>
      <w:r w:rsidRPr="004B72A8">
        <w:rPr>
          <w:rFonts w:asciiTheme="minorHAnsi" w:hAnsiTheme="minorHAnsi"/>
        </w:rPr>
        <w:t xml:space="preserve">rzedsięwzięcia nie nastąpiło, nie następuje i nie nastąpi </w:t>
      </w:r>
      <w:r w:rsidR="0036460C">
        <w:rPr>
          <w:rFonts w:asciiTheme="minorHAnsi" w:hAnsiTheme="minorHAnsi" w:cstheme="minorBidi"/>
        </w:rPr>
        <w:t>finansowanie</w:t>
      </w:r>
      <w:r w:rsidR="00690785">
        <w:rPr>
          <w:rFonts w:asciiTheme="minorHAnsi" w:hAnsiTheme="minorHAnsi" w:cstheme="minorBidi"/>
        </w:rPr>
        <w:t xml:space="preserve"> </w:t>
      </w:r>
      <w:r w:rsidR="00C20475">
        <w:rPr>
          <w:rFonts w:asciiTheme="minorHAnsi" w:hAnsiTheme="minorHAnsi" w:cstheme="minorBidi"/>
        </w:rPr>
        <w:t>na ten sam cel</w:t>
      </w:r>
      <w:r w:rsidRPr="004B72A8">
        <w:rPr>
          <w:rFonts w:asciiTheme="minorHAnsi" w:hAnsiTheme="minorHAnsi"/>
        </w:rPr>
        <w:t xml:space="preserve"> w ramach planu rozwojowego lub innych unijnych programów, instrumentów, funduszy w ramach budżetu Unii Europejskiej</w:t>
      </w:r>
      <w:r w:rsidR="6A71FCAA" w:rsidRPr="004B72A8">
        <w:rPr>
          <w:rFonts w:asciiTheme="minorHAnsi" w:hAnsiTheme="minorHAnsi"/>
        </w:rPr>
        <w:t xml:space="preserve"> oraz środków publicznych</w:t>
      </w:r>
      <w:r w:rsidRPr="004B72A8">
        <w:rPr>
          <w:rFonts w:asciiTheme="minorHAnsi" w:hAnsiTheme="minorHAnsi"/>
        </w:rPr>
        <w:t xml:space="preserve"> na realizację zakresu prac zakładanego w ramach realizacji </w:t>
      </w:r>
      <w:r w:rsidR="719C8FCE" w:rsidRPr="004B72A8">
        <w:rPr>
          <w:rFonts w:asciiTheme="minorHAnsi" w:hAnsiTheme="minorHAnsi"/>
        </w:rPr>
        <w:t>P</w:t>
      </w:r>
      <w:r w:rsidRPr="004B72A8">
        <w:rPr>
          <w:rFonts w:asciiTheme="minorHAnsi" w:hAnsiTheme="minorHAnsi"/>
        </w:rPr>
        <w:t>rzedsięwzięcia</w:t>
      </w:r>
      <w:r w:rsidR="272C5977" w:rsidRPr="004B72A8">
        <w:rPr>
          <w:rFonts w:asciiTheme="minorHAnsi" w:hAnsiTheme="minorHAnsi"/>
        </w:rPr>
        <w:t>.</w:t>
      </w:r>
    </w:p>
    <w:p w14:paraId="3452DE11" w14:textId="61DB29B3" w:rsidR="00CF1666" w:rsidRPr="004B72A8" w:rsidRDefault="00CF1666" w:rsidP="00464BE4">
      <w:pPr>
        <w:pStyle w:val="Nagwek2"/>
        <w:tabs>
          <w:tab w:val="clear" w:pos="180"/>
        </w:tabs>
        <w:rPr>
          <w:rFonts w:asciiTheme="minorHAnsi" w:hAnsiTheme="minorHAnsi"/>
        </w:rPr>
      </w:pPr>
      <w:r w:rsidRPr="004B72A8">
        <w:rPr>
          <w:rFonts w:asciiTheme="minorHAnsi" w:hAnsiTheme="minorHAnsi"/>
        </w:rPr>
        <w:lastRenderedPageBreak/>
        <w:t xml:space="preserve">§ </w:t>
      </w:r>
      <w:r w:rsidRPr="000F3A88">
        <w:rPr>
          <w:rFonts w:asciiTheme="minorHAnsi" w:hAnsiTheme="minorHAnsi" w:cstheme="minorHAnsi"/>
        </w:rPr>
        <w:t>2</w:t>
      </w:r>
      <w:r w:rsidR="00011380">
        <w:rPr>
          <w:rFonts w:asciiTheme="minorHAnsi" w:hAnsiTheme="minorHAnsi" w:cstheme="minorHAnsi"/>
        </w:rPr>
        <w:t>4</w:t>
      </w:r>
      <w:r w:rsidRPr="004B72A8">
        <w:rPr>
          <w:rFonts w:asciiTheme="minorHAnsi" w:hAnsiTheme="minorHAnsi"/>
        </w:rPr>
        <w:t>.</w:t>
      </w:r>
      <w:r w:rsidR="00873785" w:rsidRPr="004B72A8">
        <w:rPr>
          <w:rFonts w:asciiTheme="minorHAnsi" w:hAnsiTheme="minorHAnsi"/>
        </w:rPr>
        <w:t xml:space="preserve"> Rozwiązanie Porozumienia</w:t>
      </w:r>
    </w:p>
    <w:p w14:paraId="11C394E2" w14:textId="0A0E9A23" w:rsidR="00464BE4" w:rsidRDefault="000F1C2F"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cstheme="minorHAnsi"/>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464BE4">
        <w:rPr>
          <w:rFonts w:asciiTheme="minorHAnsi" w:hAnsiTheme="minorHAnsi" w:cstheme="minorHAnsi"/>
        </w:rPr>
        <w:t>Wypowiedzenie przekazywane jest w formie pisemnej, na adres siedziby Jednostki wspierającej/Ostatecznego odbiorcy wsparcia albo na adres</w:t>
      </w:r>
      <w:r w:rsidR="00B11B79">
        <w:rPr>
          <w:rFonts w:asciiTheme="minorHAnsi" w:hAnsiTheme="minorHAnsi" w:cstheme="minorHAnsi"/>
        </w:rPr>
        <w:t xml:space="preserve"> </w:t>
      </w:r>
      <w:r w:rsidR="00B11B79">
        <w:rPr>
          <w:rFonts w:asciiTheme="minorHAnsi" w:hAnsiTheme="minorHAnsi" w:cstheme="minorHAnsi"/>
          <w:szCs w:val="28"/>
        </w:rPr>
        <w:t>e-Doręczeń</w:t>
      </w:r>
      <w:r w:rsidR="00F3093A" w:rsidRPr="00464BE4">
        <w:rPr>
          <w:rFonts w:asciiTheme="minorHAnsi" w:hAnsiTheme="minorHAnsi" w:cstheme="minorHAnsi"/>
        </w:rPr>
        <w:t xml:space="preserve"> Jednostki wspierającej/Ostatecznego odbiorcy wsparcia, pod rygorem bezskuteczności i zawiera uzasadnienie.</w:t>
      </w:r>
    </w:p>
    <w:p w14:paraId="59E40CE1" w14:textId="77777777" w:rsidR="00464BE4" w:rsidRPr="00464BE4" w:rsidRDefault="00B53559"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rPr>
        <w:t>Jednostka wspierająca</w:t>
      </w:r>
      <w:r w:rsidR="00A00C5C" w:rsidRPr="00464BE4">
        <w:rPr>
          <w:rFonts w:asciiTheme="minorHAnsi" w:hAnsiTheme="minorHAnsi"/>
        </w:rPr>
        <w:t xml:space="preserve"> może rozwiązać Porozumienie ze skutkiem</w:t>
      </w:r>
      <w:r w:rsidR="00DB4FFA" w:rsidRPr="00464BE4">
        <w:rPr>
          <w:rFonts w:asciiTheme="minorHAnsi" w:hAnsiTheme="minorHAnsi"/>
        </w:rPr>
        <w:t xml:space="preserve"> </w:t>
      </w:r>
      <w:r w:rsidR="00A00C5C" w:rsidRPr="00464BE4">
        <w:rPr>
          <w:rFonts w:asciiTheme="minorHAnsi" w:hAnsiTheme="minorHAnsi"/>
        </w:rPr>
        <w:t>natychmiastowym</w:t>
      </w:r>
      <w:r w:rsidR="00CF1666" w:rsidRPr="00464BE4">
        <w:rPr>
          <w:rFonts w:asciiTheme="minorHAnsi" w:hAnsiTheme="minorHAnsi"/>
        </w:rPr>
        <w:t>, w przypadku</w:t>
      </w:r>
      <w:r w:rsidR="0036460C" w:rsidRPr="00464BE4">
        <w:rPr>
          <w:rFonts w:asciiTheme="minorHAnsi" w:hAnsiTheme="minorHAnsi" w:cstheme="minorHAnsi"/>
        </w:rPr>
        <w:t>,</w:t>
      </w:r>
      <w:r w:rsidR="00CF1666" w:rsidRPr="00464BE4">
        <w:rPr>
          <w:rFonts w:asciiTheme="minorHAnsi" w:hAnsiTheme="minorHAnsi"/>
        </w:rPr>
        <w:t xml:space="preserve"> gdy:</w:t>
      </w:r>
    </w:p>
    <w:p w14:paraId="1BB85A35" w14:textId="77777777" w:rsidR="00464BE4" w:rsidRPr="00464BE4" w:rsidRDefault="71E7E718"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2A4CB5B1" w:rsidRPr="00464BE4">
        <w:rPr>
          <w:rFonts w:asciiTheme="minorHAnsi" w:hAnsiTheme="minorHAnsi"/>
        </w:rPr>
        <w:t xml:space="preserve"> dopuścił się poważnych nieprawidłowości, </w:t>
      </w:r>
      <w:r w:rsidR="006D3454" w:rsidRPr="00464BE4">
        <w:rPr>
          <w:rFonts w:asciiTheme="minorHAnsi" w:hAnsiTheme="minorHAnsi"/>
        </w:rPr>
        <w:br/>
      </w:r>
      <w:r w:rsidR="2A4CB5B1" w:rsidRPr="00464BE4">
        <w:rPr>
          <w:rFonts w:asciiTheme="minorHAnsi" w:hAnsiTheme="minorHAnsi"/>
        </w:rPr>
        <w:t>w szczególności wykorzystał przekazane środki na cel inny niż określony w Pr</w:t>
      </w:r>
      <w:r w:rsidRPr="00464BE4">
        <w:rPr>
          <w:rFonts w:asciiTheme="minorHAnsi" w:hAnsiTheme="minorHAnsi"/>
        </w:rPr>
        <w:t>zedsięwzięciu</w:t>
      </w:r>
      <w:r w:rsidR="2A4CB5B1" w:rsidRPr="00464BE4">
        <w:rPr>
          <w:rFonts w:asciiTheme="minorHAnsi" w:hAnsiTheme="minorHAnsi"/>
        </w:rPr>
        <w:t xml:space="preserve"> lub niezgodnie z </w:t>
      </w:r>
      <w:r w:rsidR="001A6685" w:rsidRPr="00464BE4">
        <w:rPr>
          <w:rFonts w:asciiTheme="minorHAnsi" w:hAnsiTheme="minorHAnsi"/>
        </w:rPr>
        <w:t>Porozumieniem</w:t>
      </w:r>
      <w:r w:rsidR="2A4CB5B1" w:rsidRPr="00464BE4">
        <w:rPr>
          <w:rFonts w:asciiTheme="minorHAnsi" w:hAnsiTheme="minorHAnsi"/>
        </w:rPr>
        <w:t>;</w:t>
      </w:r>
    </w:p>
    <w:p w14:paraId="6F37C644" w14:textId="77777777" w:rsidR="00464BE4" w:rsidRPr="00464BE4" w:rsidRDefault="5470B636"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Ostateczny odbiorca wsparcia </w:t>
      </w:r>
      <w:r w:rsidR="67089BEC" w:rsidRPr="00464BE4">
        <w:rPr>
          <w:rFonts w:asciiTheme="minorHAnsi" w:hAnsiTheme="minorHAnsi"/>
        </w:rPr>
        <w:t xml:space="preserve">złoży lub posłuży się fałszywym oświadczeniem lub podrobionymi, przerobionymi lub stwierdzającymi nieprawdę dokumentami w celu uzyskania </w:t>
      </w:r>
      <w:r w:rsidR="00855B31" w:rsidRPr="00464BE4">
        <w:rPr>
          <w:rFonts w:asciiTheme="minorHAnsi" w:hAnsiTheme="minorHAnsi"/>
        </w:rPr>
        <w:t>wsparci</w:t>
      </w:r>
      <w:r w:rsidR="67089BEC" w:rsidRPr="00464BE4">
        <w:rPr>
          <w:rFonts w:asciiTheme="minorHAnsi" w:hAnsiTheme="minorHAnsi"/>
        </w:rPr>
        <w:t xml:space="preserve">a w ramach </w:t>
      </w:r>
      <w:r w:rsidR="001A6685" w:rsidRPr="00464BE4">
        <w:rPr>
          <w:rFonts w:asciiTheme="minorHAnsi" w:hAnsiTheme="minorHAnsi"/>
        </w:rPr>
        <w:t xml:space="preserve">Porozumienia </w:t>
      </w:r>
      <w:r w:rsidR="746F0323" w:rsidRPr="00464BE4">
        <w:rPr>
          <w:rFonts w:asciiTheme="minorHAnsi" w:hAnsiTheme="minorHAnsi"/>
        </w:rPr>
        <w:t>lub</w:t>
      </w:r>
      <w:r w:rsidR="67089BEC" w:rsidRPr="00464BE4">
        <w:rPr>
          <w:rFonts w:asciiTheme="minorHAnsi" w:hAnsiTheme="minorHAnsi"/>
        </w:rPr>
        <w:t xml:space="preserve"> uznania za kwalifikowalne wydatków ponoszonych w ramach Pr</w:t>
      </w:r>
      <w:r w:rsidRPr="00464BE4">
        <w:rPr>
          <w:rFonts w:asciiTheme="minorHAnsi" w:hAnsiTheme="minorHAnsi"/>
        </w:rPr>
        <w:t>zedsięwzięcia</w:t>
      </w:r>
      <w:r w:rsidR="67089BEC" w:rsidRPr="00464BE4">
        <w:rPr>
          <w:rFonts w:asciiTheme="minorHAnsi" w:hAnsiTheme="minorHAnsi"/>
        </w:rPr>
        <w:t>;</w:t>
      </w:r>
    </w:p>
    <w:p w14:paraId="36B77E1C" w14:textId="77777777" w:rsidR="00464BE4" w:rsidRPr="00464BE4"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 zaprzestał realizacji Przedsięwzięcia lub w sposób rażący nie wywiązuje się ze swoich obowiązków określonych w Porozumieniu</w:t>
      </w:r>
      <w:r w:rsidR="00D31E1C" w:rsidRPr="00464BE4">
        <w:rPr>
          <w:rFonts w:asciiTheme="minorHAnsi" w:hAnsiTheme="minorHAnsi"/>
        </w:rPr>
        <w:t>;</w:t>
      </w:r>
    </w:p>
    <w:p w14:paraId="7DB5F163"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Pr="00464BE4">
        <w:rPr>
          <w:rFonts w:asciiTheme="minorHAnsi" w:hAnsiTheme="minorHAnsi"/>
          <w:color w:val="000000" w:themeColor="text1"/>
        </w:rPr>
        <w:t xml:space="preserve"> rozpoczął realizację </w:t>
      </w:r>
      <w:r w:rsidRPr="00464BE4">
        <w:rPr>
          <w:rFonts w:asciiTheme="minorHAnsi" w:hAnsiTheme="minorHAnsi"/>
        </w:rPr>
        <w:t>Przedsięwzięcia</w:t>
      </w:r>
      <w:r w:rsidRPr="00464BE4">
        <w:rPr>
          <w:rFonts w:asciiTheme="minorHAnsi" w:hAnsiTheme="minorHAnsi"/>
          <w:color w:val="000000" w:themeColor="text1"/>
        </w:rPr>
        <w:t xml:space="preserve"> przed dniem rozpoczęcia okresu kwalifikowalności wydatków określonym w § 4 ust. 2;</w:t>
      </w:r>
    </w:p>
    <w:p w14:paraId="2B78F167"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Ostateczny odbiorca wsparcia wykorzystał środki w całości lub w części na cel i zakres inny niż określony w </w:t>
      </w:r>
      <w:r w:rsidR="2C5BEC7B" w:rsidRPr="00464BE4">
        <w:rPr>
          <w:rFonts w:asciiTheme="minorHAnsi" w:hAnsiTheme="minorHAnsi" w:cstheme="minorBidi"/>
        </w:rPr>
        <w:t>P</w:t>
      </w:r>
      <w:r w:rsidR="4ECCD24B" w:rsidRPr="00464BE4">
        <w:rPr>
          <w:rFonts w:asciiTheme="minorHAnsi" w:hAnsiTheme="minorHAnsi" w:cstheme="minorBidi"/>
        </w:rPr>
        <w:t>rzedsięwzięciu</w:t>
      </w:r>
      <w:r w:rsidRPr="00464BE4">
        <w:rPr>
          <w:rFonts w:asciiTheme="minorHAnsi" w:hAnsiTheme="minorHAnsi"/>
        </w:rPr>
        <w:t xml:space="preserve"> lub niezgodnie z</w:t>
      </w:r>
      <w:r w:rsidR="00CB31F1" w:rsidRPr="00464BE4">
        <w:rPr>
          <w:rFonts w:asciiTheme="minorHAnsi" w:hAnsiTheme="minorHAnsi"/>
        </w:rPr>
        <w:t xml:space="preserve"> Porozumieniem</w:t>
      </w:r>
      <w:r w:rsidRPr="00464BE4">
        <w:rPr>
          <w:rFonts w:asciiTheme="minorHAnsi" w:hAnsiTheme="minorHAnsi"/>
        </w:rPr>
        <w:t xml:space="preserve"> lub przepisami prawa;</w:t>
      </w:r>
    </w:p>
    <w:p w14:paraId="016FF148" w14:textId="77777777" w:rsidR="00464BE4" w:rsidRPr="00464BE4"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 odmówił poddania się kontroli lub audytowi Jednostki wspierającej bądź innych uprawnionych podmiotów do przeprowadzenia kontroli lub audytu na podstawie odrębnych przepisów lub utrudniał ich przeprowadzenie;</w:t>
      </w:r>
    </w:p>
    <w:p w14:paraId="13FD076A"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Ostateczny odbiorca wsparcia na etapie ubiegania się lub udzielania </w:t>
      </w:r>
      <w:r w:rsidR="00A51F80" w:rsidRPr="00464BE4">
        <w:rPr>
          <w:rFonts w:asciiTheme="minorHAnsi" w:hAnsiTheme="minorHAnsi"/>
        </w:rPr>
        <w:t>wsparcia</w:t>
      </w:r>
      <w:r w:rsidRPr="00464BE4">
        <w:rPr>
          <w:rFonts w:asciiTheme="minorHAnsi" w:hAnsiTheme="minorHAnsi"/>
        </w:rPr>
        <w:t xml:space="preserve"> lub realizacji Porozumienia lub utrzymania efektów długoterminowych Przedsięwzięcia lub nie ujawnił dokumentów, oświadczeń lub informacji mających znaczenie dla udzielenia </w:t>
      </w:r>
      <w:r w:rsidR="00A51F80" w:rsidRPr="00464BE4">
        <w:rPr>
          <w:rFonts w:asciiTheme="minorHAnsi" w:hAnsiTheme="minorHAnsi"/>
        </w:rPr>
        <w:t>wsparcia</w:t>
      </w:r>
      <w:r w:rsidRPr="00464BE4">
        <w:rPr>
          <w:rFonts w:asciiTheme="minorHAnsi" w:hAnsiTheme="minorHAnsi"/>
        </w:rPr>
        <w:t xml:space="preserve"> lub realizacji Porozumienia albo przedstawił dokumenty, oświadczenia lub informacje poświadczające nieprawdę, nierzetelne, nieprawdziwe, </w:t>
      </w:r>
      <w:r w:rsidRPr="00464BE4">
        <w:rPr>
          <w:rFonts w:asciiTheme="minorHAnsi" w:hAnsiTheme="minorHAnsi"/>
        </w:rPr>
        <w:lastRenderedPageBreak/>
        <w:t>podrobione, przerobione, niepełne lub budzące uzasadnione wątpliwości co do ich prawdziwości i rzetelności lub wystawione przez osoby działające bez stosownego upoważnienia;</w:t>
      </w:r>
    </w:p>
    <w:p w14:paraId="6F52FEF9"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 dopuścił się innych nadużyć finansowych w związku z realizacją Przedsięwzięcia;</w:t>
      </w:r>
    </w:p>
    <w:p w14:paraId="71641A38"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Pr="00464BE4">
        <w:rPr>
          <w:rFonts w:asciiTheme="minorHAnsi" w:hAnsiTheme="minorHAnsi"/>
          <w:color w:val="000000" w:themeColor="text1"/>
        </w:rPr>
        <w:t xml:space="preserve"> dokonał istotnej zmiany </w:t>
      </w:r>
      <w:r w:rsidRPr="00464BE4">
        <w:rPr>
          <w:rFonts w:asciiTheme="minorHAnsi" w:hAnsiTheme="minorHAnsi"/>
        </w:rPr>
        <w:t>Przedsięwzięcia</w:t>
      </w:r>
      <w:r w:rsidRPr="00464BE4">
        <w:rPr>
          <w:rFonts w:asciiTheme="minorHAnsi" w:hAnsiTheme="minorHAnsi"/>
          <w:color w:val="000000" w:themeColor="text1"/>
        </w:rPr>
        <w:t xml:space="preserve"> bez zgody Jednostki wspierającej;</w:t>
      </w:r>
    </w:p>
    <w:p w14:paraId="37EC8A16"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Ostateczny odbiorca wsparcia</w:t>
      </w:r>
      <w:r w:rsidRPr="00464BE4">
        <w:rPr>
          <w:rFonts w:asciiTheme="minorHAnsi" w:hAnsiTheme="minorHAnsi"/>
          <w:color w:val="000000" w:themeColor="text1"/>
        </w:rPr>
        <w:t xml:space="preserve"> obciążony jest obowiązkiem zwrotu pomocy wynikającym z decyzji Komisji Europejskiej</w:t>
      </w:r>
      <w:r w:rsidR="00A729CC" w:rsidRPr="00464BE4">
        <w:rPr>
          <w:rFonts w:asciiTheme="minorHAnsi" w:hAnsiTheme="minorHAnsi"/>
          <w:color w:val="000000" w:themeColor="text1"/>
        </w:rPr>
        <w:t>;</w:t>
      </w:r>
    </w:p>
    <w:p w14:paraId="49424D85" w14:textId="77777777" w:rsidR="00464BE4" w:rsidRPr="00464BE4"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color w:val="000000" w:themeColor="text1"/>
        </w:rPr>
        <w:t>Ostateczny odbiorca wsparcia dopuścił się nieprawidłowości oraz nie usunął ich przyczyn i efektów w terminie wskazanym przez podmiot dokonujący kontroli;</w:t>
      </w:r>
    </w:p>
    <w:p w14:paraId="5EA50605" w14:textId="77777777" w:rsidR="00464BE4" w:rsidRPr="00464BE4"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color w:val="000000" w:themeColor="text1"/>
        </w:rPr>
        <w:t>nie został osiągnięty cel Przedsięwzięcia rozumiany jako zrealizowanie wskaźników określonych w Porozumieniu</w:t>
      </w:r>
      <w:r w:rsidR="00214152" w:rsidRPr="00464BE4">
        <w:rPr>
          <w:rFonts w:asciiTheme="minorHAnsi" w:hAnsiTheme="minorHAnsi"/>
          <w:color w:val="000000" w:themeColor="text1"/>
        </w:rPr>
        <w:t>;</w:t>
      </w:r>
    </w:p>
    <w:p w14:paraId="30A097FC" w14:textId="77777777" w:rsidR="00464BE4" w:rsidRPr="00464BE4" w:rsidRDefault="0021415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color w:val="000000" w:themeColor="text1"/>
        </w:rPr>
        <w:t>Ostateczny odbiorca wsparcia nie dochował warunków określonych w Porozumieni</w:t>
      </w:r>
      <w:r w:rsidR="00A12E2E" w:rsidRPr="00464BE4">
        <w:rPr>
          <w:rFonts w:asciiTheme="minorHAnsi" w:hAnsiTheme="minorHAnsi"/>
          <w:color w:val="000000" w:themeColor="text1"/>
        </w:rPr>
        <w:t>u</w:t>
      </w:r>
      <w:r w:rsidRPr="00464BE4">
        <w:rPr>
          <w:rFonts w:asciiTheme="minorHAnsi" w:hAnsiTheme="minorHAnsi"/>
          <w:color w:val="000000" w:themeColor="text1"/>
        </w:rPr>
        <w:t>.</w:t>
      </w:r>
    </w:p>
    <w:p w14:paraId="57DF2DA6" w14:textId="1F9B555D" w:rsidR="00464BE4" w:rsidRPr="00464BE4" w:rsidRDefault="00364F25"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rPr>
        <w:t>Jednostka wspierająca może wypowiedzieć Porozumienie z zachowaniem jednomiesięcznego okresu wypowiedzenia, po upływie którego następuje jego rozwiązanie, w przypadku</w:t>
      </w:r>
      <w:r w:rsidR="0036460C" w:rsidRPr="00464BE4">
        <w:rPr>
          <w:rFonts w:asciiTheme="minorHAnsi" w:hAnsiTheme="minorHAnsi" w:cstheme="minorHAnsi"/>
        </w:rPr>
        <w:t>,</w:t>
      </w:r>
      <w:r w:rsidRPr="00464BE4">
        <w:rPr>
          <w:rFonts w:asciiTheme="minorHAnsi" w:hAnsiTheme="minorHAnsi"/>
        </w:rPr>
        <w:t xml:space="preserve"> gdy Ostateczny odbiorca wsparcia</w:t>
      </w:r>
      <w:r w:rsidR="00F30859">
        <w:rPr>
          <w:rFonts w:asciiTheme="minorHAnsi" w:hAnsiTheme="minorHAnsi"/>
        </w:rPr>
        <w:t xml:space="preserve">, </w:t>
      </w:r>
      <w:r w:rsidR="00F30859" w:rsidRPr="002C6B4E">
        <w:rPr>
          <w:rFonts w:asciiTheme="minorHAnsi" w:hAnsiTheme="minorHAnsi"/>
        </w:rPr>
        <w:t>Partner lub Podmiot upoważniony do ponoszenia wydatków</w:t>
      </w:r>
      <w:r w:rsidRPr="00464BE4">
        <w:rPr>
          <w:rFonts w:asciiTheme="minorHAnsi" w:hAnsiTheme="minorHAnsi"/>
        </w:rPr>
        <w:t>:</w:t>
      </w:r>
    </w:p>
    <w:p w14:paraId="608112EA"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opóźnia się w realizacji Przedsięwzięcia w stosunku do harmonogramu określonego we Wniosku o okres dłuższy niż </w:t>
      </w:r>
      <w:r w:rsidR="000F1C2F" w:rsidRPr="00464BE4">
        <w:rPr>
          <w:rFonts w:asciiTheme="minorHAnsi" w:hAnsiTheme="minorHAnsi"/>
        </w:rPr>
        <w:t>6</w:t>
      </w:r>
      <w:r w:rsidRPr="00464BE4">
        <w:rPr>
          <w:rFonts w:asciiTheme="minorHAnsi" w:hAnsiTheme="minorHAnsi"/>
        </w:rPr>
        <w:t xml:space="preserve"> miesi</w:t>
      </w:r>
      <w:r w:rsidR="007F54F8" w:rsidRPr="00464BE4">
        <w:rPr>
          <w:rFonts w:asciiTheme="minorHAnsi" w:hAnsiTheme="minorHAnsi"/>
        </w:rPr>
        <w:t>ęcy</w:t>
      </w:r>
      <w:r w:rsidRPr="00464BE4">
        <w:rPr>
          <w:rFonts w:asciiTheme="minorHAnsi" w:hAnsiTheme="minorHAnsi"/>
        </w:rPr>
        <w:t xml:space="preserve"> albo gdy inne okoliczności czynią zasadnym przypuszczenie, że zakończenie realizacji zakresu rzeczowego Przedsięwzięcia nie nastąpi w terminie wynikającym z tego harmonogramu;</w:t>
      </w:r>
    </w:p>
    <w:p w14:paraId="2A932D92"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odmówi poddania się kontroli lub audytowi, o których mowa w § </w:t>
      </w:r>
      <w:r w:rsidR="00265245" w:rsidRPr="00464BE4">
        <w:rPr>
          <w:rFonts w:asciiTheme="minorHAnsi" w:hAnsiTheme="minorHAnsi" w:cstheme="minorHAnsi"/>
        </w:rPr>
        <w:t>15</w:t>
      </w:r>
      <w:r w:rsidRPr="00464BE4">
        <w:rPr>
          <w:rFonts w:asciiTheme="minorHAnsi" w:hAnsiTheme="minorHAnsi"/>
        </w:rPr>
        <w:t xml:space="preserve"> lub utrudni ich przeprowadzenie;</w:t>
      </w:r>
    </w:p>
    <w:p w14:paraId="127C7491"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w ustalonym przez Jednostkę wspierającą terminie nie doprowadzi do usunięcia stwierdzonych nieprawidłowości;</w:t>
      </w:r>
    </w:p>
    <w:p w14:paraId="16B674EF" w14:textId="007EE058"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nie przedkłada zgodnie z Porozumieniem wniosków o płatność lub dokumentów, o których mowa w § </w:t>
      </w:r>
      <w:r w:rsidR="008C30AD" w:rsidRPr="00464BE4">
        <w:rPr>
          <w:rFonts w:asciiTheme="minorHAnsi" w:hAnsiTheme="minorHAnsi" w:cstheme="minorHAnsi"/>
        </w:rPr>
        <w:t>8</w:t>
      </w:r>
      <w:r w:rsidRPr="00464BE4">
        <w:rPr>
          <w:rFonts w:asciiTheme="minorHAnsi" w:hAnsiTheme="minorHAnsi"/>
        </w:rPr>
        <w:t xml:space="preserve"> ust. </w:t>
      </w:r>
      <w:r w:rsidR="00C21ECE">
        <w:rPr>
          <w:rFonts w:asciiTheme="minorHAnsi" w:hAnsiTheme="minorHAnsi"/>
        </w:rPr>
        <w:t>6</w:t>
      </w:r>
      <w:r w:rsidRPr="00464BE4">
        <w:rPr>
          <w:rFonts w:asciiTheme="minorHAnsi" w:hAnsiTheme="minorHAnsi"/>
        </w:rPr>
        <w:t>;</w:t>
      </w:r>
    </w:p>
    <w:p w14:paraId="75E40F85"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uchyla się od wykonywania obowiązków, o których mowa </w:t>
      </w:r>
      <w:r w:rsidR="000F1C2F" w:rsidRPr="00464BE4">
        <w:rPr>
          <w:rFonts w:asciiTheme="minorHAnsi" w:hAnsiTheme="minorHAnsi"/>
        </w:rPr>
        <w:t xml:space="preserve">o których mowa w § </w:t>
      </w:r>
      <w:r w:rsidR="00265245" w:rsidRPr="00464BE4">
        <w:rPr>
          <w:rFonts w:asciiTheme="minorHAnsi" w:hAnsiTheme="minorHAnsi" w:cstheme="minorHAnsi"/>
        </w:rPr>
        <w:t>1</w:t>
      </w:r>
      <w:r w:rsidR="000F1C2F" w:rsidRPr="00464BE4">
        <w:rPr>
          <w:rFonts w:asciiTheme="minorHAnsi" w:hAnsiTheme="minorHAnsi"/>
        </w:rPr>
        <w:t xml:space="preserve"> ust. 1, § </w:t>
      </w:r>
      <w:r w:rsidR="000F1C2F" w:rsidRPr="00464BE4">
        <w:rPr>
          <w:rFonts w:asciiTheme="minorHAnsi" w:hAnsiTheme="minorHAnsi" w:cstheme="minorHAnsi"/>
        </w:rPr>
        <w:t>1</w:t>
      </w:r>
      <w:r w:rsidR="008C30AD" w:rsidRPr="00464BE4">
        <w:rPr>
          <w:rFonts w:asciiTheme="minorHAnsi" w:hAnsiTheme="minorHAnsi" w:cstheme="minorHAnsi"/>
        </w:rPr>
        <w:t>7</w:t>
      </w:r>
      <w:r w:rsidR="000F1C2F" w:rsidRPr="00464BE4">
        <w:rPr>
          <w:rFonts w:asciiTheme="minorHAnsi" w:hAnsiTheme="minorHAnsi"/>
        </w:rPr>
        <w:t xml:space="preserve"> ust. 5 i § </w:t>
      </w:r>
      <w:r w:rsidR="000F1C2F" w:rsidRPr="00464BE4">
        <w:rPr>
          <w:rFonts w:asciiTheme="minorHAnsi" w:hAnsiTheme="minorHAnsi" w:cstheme="minorHAnsi"/>
        </w:rPr>
        <w:t>1</w:t>
      </w:r>
      <w:r w:rsidR="008C30AD" w:rsidRPr="00464BE4">
        <w:rPr>
          <w:rFonts w:asciiTheme="minorHAnsi" w:hAnsiTheme="minorHAnsi" w:cstheme="minorHAnsi"/>
        </w:rPr>
        <w:t>8</w:t>
      </w:r>
      <w:r w:rsidR="000F1C2F" w:rsidRPr="00464BE4">
        <w:rPr>
          <w:rFonts w:asciiTheme="minorHAnsi" w:hAnsiTheme="minorHAnsi"/>
        </w:rPr>
        <w:t>;</w:t>
      </w:r>
    </w:p>
    <w:p w14:paraId="361D7110" w14:textId="77777777"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dokonał zmian prawno-organizacyjnych zagrażających realizacji niniejszego Porozumienia;</w:t>
      </w:r>
    </w:p>
    <w:p w14:paraId="40A81E7F" w14:textId="77777777" w:rsidR="00464BE4" w:rsidRPr="00464BE4"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lastRenderedPageBreak/>
        <w:t>w trakcie realizacji Przedsięwzięcia wystąpią inne naruszenia Porozumienia lub wystąpią inne okoliczności, które czynią niemożliwą lub niecelową dalszą realizację postanowień Porozumienia;</w:t>
      </w:r>
    </w:p>
    <w:p w14:paraId="0E85B4C4" w14:textId="039C21EF" w:rsidR="00464BE4" w:rsidRPr="00464BE4"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464BE4">
        <w:rPr>
          <w:rFonts w:asciiTheme="minorHAnsi" w:hAnsiTheme="minorHAnsi"/>
        </w:rPr>
        <w:t xml:space="preserve">nie przestrzega dotyczących go przepisów </w:t>
      </w:r>
      <w:r w:rsidR="00765EA1" w:rsidRPr="00464BE4">
        <w:rPr>
          <w:rFonts w:asciiTheme="minorHAnsi" w:hAnsiTheme="minorHAnsi" w:cstheme="minorHAnsi"/>
        </w:rPr>
        <w:t>ustawy</w:t>
      </w:r>
      <w:r w:rsidRPr="00464BE4">
        <w:rPr>
          <w:rFonts w:asciiTheme="minorHAnsi" w:hAnsiTheme="minorHAnsi"/>
        </w:rPr>
        <w:t xml:space="preserve"> Pzp w zakresie, w jakim </w:t>
      </w:r>
      <w:r w:rsidR="008073D2">
        <w:rPr>
          <w:rFonts w:asciiTheme="minorHAnsi" w:hAnsiTheme="minorHAnsi"/>
        </w:rPr>
        <w:t>u</w:t>
      </w:r>
      <w:r w:rsidRPr="00464BE4">
        <w:rPr>
          <w:rFonts w:asciiTheme="minorHAnsi" w:hAnsiTheme="minorHAnsi"/>
        </w:rPr>
        <w:t xml:space="preserve">stawa </w:t>
      </w:r>
      <w:r w:rsidR="008073D2">
        <w:rPr>
          <w:rFonts w:asciiTheme="minorHAnsi" w:hAnsiTheme="minorHAnsi"/>
        </w:rPr>
        <w:t>Pzp</w:t>
      </w:r>
      <w:r w:rsidRPr="00464BE4">
        <w:rPr>
          <w:rFonts w:asciiTheme="minorHAnsi" w:hAnsiTheme="minorHAnsi"/>
        </w:rPr>
        <w:t xml:space="preserve"> ma zastosowanie do Ostatecznego odbiorcy wsparcia i realizowanego zamówienia publicznego w Przedsięwzięciu lub zasad konkurencyjności wynikających z dokumentu, o którym mowa w § </w:t>
      </w:r>
      <w:r w:rsidR="006868C1" w:rsidRPr="00464BE4">
        <w:rPr>
          <w:rFonts w:asciiTheme="minorHAnsi" w:hAnsiTheme="minorHAnsi"/>
        </w:rPr>
        <w:t>5</w:t>
      </w:r>
      <w:r w:rsidRPr="00464BE4">
        <w:rPr>
          <w:rFonts w:asciiTheme="minorHAnsi" w:hAnsiTheme="minorHAnsi"/>
        </w:rPr>
        <w:t xml:space="preserve"> ust. 1 pkt 1, przy wydatkowaniu środków w ramach realizowanego Przedsięwzięcia.</w:t>
      </w:r>
    </w:p>
    <w:p w14:paraId="60B067BE" w14:textId="27554D5D" w:rsidR="00B76251" w:rsidRPr="00464BE4" w:rsidRDefault="006868C1"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464BE4">
        <w:rPr>
          <w:rFonts w:asciiTheme="minorHAnsi" w:hAnsiTheme="minorHAnsi"/>
        </w:rPr>
        <w:t>Porozumienie może zostać rozwiązane w drodze pisemnego porozumienia Stron na wniosek każdej ze Stron w każdym czasie.</w:t>
      </w:r>
    </w:p>
    <w:p w14:paraId="1E40DA99" w14:textId="4435A154" w:rsidR="00CF1666" w:rsidRPr="004B72A8" w:rsidRDefault="00CF1666" w:rsidP="00E877AF">
      <w:pPr>
        <w:pStyle w:val="Nagwek2"/>
        <w:rPr>
          <w:rFonts w:asciiTheme="minorHAnsi" w:hAnsiTheme="minorHAnsi"/>
        </w:rPr>
      </w:pPr>
      <w:r w:rsidRPr="004B72A8">
        <w:rPr>
          <w:rFonts w:asciiTheme="minorHAnsi" w:hAnsiTheme="minorHAnsi"/>
        </w:rPr>
        <w:t xml:space="preserve">§ </w:t>
      </w:r>
      <w:r w:rsidRPr="000F3A88">
        <w:rPr>
          <w:rFonts w:asciiTheme="minorHAnsi" w:hAnsiTheme="minorHAnsi" w:cstheme="minorHAnsi"/>
        </w:rPr>
        <w:t>2</w:t>
      </w:r>
      <w:r w:rsidR="00011380">
        <w:rPr>
          <w:rFonts w:asciiTheme="minorHAnsi" w:hAnsiTheme="minorHAnsi" w:cstheme="minorHAnsi"/>
        </w:rPr>
        <w:t>5</w:t>
      </w:r>
      <w:r w:rsidRPr="004B72A8">
        <w:rPr>
          <w:rFonts w:asciiTheme="minorHAnsi" w:hAnsiTheme="minorHAnsi"/>
        </w:rPr>
        <w:t>.</w:t>
      </w:r>
      <w:r w:rsidR="00850532" w:rsidRPr="004B72A8">
        <w:rPr>
          <w:rFonts w:asciiTheme="minorHAnsi" w:hAnsiTheme="minorHAnsi"/>
        </w:rPr>
        <w:t xml:space="preserve"> Skutki rozwiązania Porozumienia</w:t>
      </w:r>
    </w:p>
    <w:p w14:paraId="58472F3A" w14:textId="3FF7FF24" w:rsidR="00464BE4" w:rsidRDefault="1D9CD29D" w:rsidP="3655EEA6">
      <w:pPr>
        <w:numPr>
          <w:ilvl w:val="0"/>
          <w:numId w:val="14"/>
        </w:numPr>
        <w:tabs>
          <w:tab w:val="clear" w:pos="720"/>
        </w:tabs>
        <w:suppressAutoHyphens w:val="0"/>
        <w:spacing w:before="120" w:after="120" w:line="360" w:lineRule="auto"/>
        <w:ind w:left="357" w:hanging="357"/>
        <w:contextualSpacing/>
        <w:rPr>
          <w:rFonts w:asciiTheme="minorHAnsi" w:hAnsiTheme="minorHAnsi"/>
          <w:sz w:val="24"/>
          <w:szCs w:val="24"/>
        </w:rPr>
      </w:pPr>
      <w:r w:rsidRPr="3655EEA6">
        <w:rPr>
          <w:rFonts w:asciiTheme="minorHAnsi" w:hAnsiTheme="minorHAnsi"/>
          <w:sz w:val="24"/>
          <w:szCs w:val="24"/>
        </w:rPr>
        <w:t xml:space="preserve">Niezależnie od przyczyny rozwiązania Porozumienia, Ostateczny odbiorca wsparcia zobowiązany jest do niezwłocznego (ale nie później niż w ciągu </w:t>
      </w:r>
      <w:r w:rsidR="330A7376" w:rsidRPr="3655EEA6">
        <w:rPr>
          <w:rFonts w:asciiTheme="minorHAnsi" w:hAnsiTheme="minorHAnsi"/>
          <w:sz w:val="24"/>
          <w:szCs w:val="24"/>
        </w:rPr>
        <w:t xml:space="preserve">14 </w:t>
      </w:r>
      <w:r w:rsidRPr="3655EEA6">
        <w:rPr>
          <w:rFonts w:asciiTheme="minorHAnsi" w:hAnsiTheme="minorHAnsi"/>
          <w:sz w:val="24"/>
          <w:szCs w:val="24"/>
        </w:rPr>
        <w:t>dni od dnia rozwiązania Porozumienia) przedstawienia Jednostce wspierającej wniosku o płatność</w:t>
      </w:r>
      <w:r w:rsidR="39C8A06D" w:rsidRPr="3655EEA6">
        <w:rPr>
          <w:rFonts w:asciiTheme="minorHAnsi" w:hAnsiTheme="minorHAnsi"/>
          <w:sz w:val="24"/>
          <w:szCs w:val="24"/>
        </w:rPr>
        <w:t>,</w:t>
      </w:r>
      <w:r w:rsidRPr="3655EEA6">
        <w:rPr>
          <w:rFonts w:asciiTheme="minorHAnsi" w:hAnsiTheme="minorHAnsi"/>
          <w:sz w:val="24"/>
          <w:szCs w:val="24"/>
        </w:rPr>
        <w:t xml:space="preserve"> o którym mowa w § </w:t>
      </w:r>
      <w:r w:rsidR="20C47194" w:rsidRPr="3655EEA6">
        <w:rPr>
          <w:rFonts w:asciiTheme="minorHAnsi" w:hAnsiTheme="minorHAnsi" w:cstheme="minorBidi"/>
          <w:sz w:val="24"/>
          <w:szCs w:val="24"/>
        </w:rPr>
        <w:t>8</w:t>
      </w:r>
      <w:r w:rsidRPr="3655EEA6">
        <w:rPr>
          <w:rFonts w:asciiTheme="minorHAnsi" w:hAnsiTheme="minorHAnsi"/>
          <w:sz w:val="24"/>
          <w:szCs w:val="24"/>
        </w:rPr>
        <w:t xml:space="preserve"> ust. </w:t>
      </w:r>
      <w:r w:rsidR="00FE40DD">
        <w:rPr>
          <w:rFonts w:asciiTheme="minorHAnsi" w:hAnsiTheme="minorHAnsi" w:cstheme="minorBidi"/>
          <w:sz w:val="24"/>
          <w:szCs w:val="24"/>
        </w:rPr>
        <w:t>7</w:t>
      </w:r>
      <w:r w:rsidRPr="3655EEA6">
        <w:rPr>
          <w:rFonts w:asciiTheme="minorHAnsi" w:hAnsiTheme="minorHAnsi"/>
          <w:sz w:val="24"/>
          <w:szCs w:val="24"/>
        </w:rPr>
        <w:t xml:space="preserve"> </w:t>
      </w:r>
      <w:r w:rsidR="5D4ECF03" w:rsidRPr="3655EEA6">
        <w:rPr>
          <w:rFonts w:asciiTheme="minorHAnsi" w:hAnsiTheme="minorHAnsi"/>
          <w:sz w:val="24"/>
          <w:szCs w:val="24"/>
        </w:rPr>
        <w:t xml:space="preserve">wraz z wypełnioną częścią sprawozdawczą z zakończenia realizacji Przedsięwzięcia </w:t>
      </w:r>
      <w:r w:rsidRPr="3655EEA6">
        <w:rPr>
          <w:rFonts w:asciiTheme="minorHAnsi" w:hAnsiTheme="minorHAnsi"/>
          <w:sz w:val="24"/>
          <w:szCs w:val="24"/>
        </w:rPr>
        <w:t xml:space="preserve">oraz do przechowywania, archiwizowania i udostępniania dokumentacji związanej z realizacją Przedsięwzięcia, zgodnie z § </w:t>
      </w:r>
      <w:r w:rsidR="67A829EA" w:rsidRPr="3655EEA6">
        <w:rPr>
          <w:rFonts w:asciiTheme="minorHAnsi" w:hAnsiTheme="minorHAnsi" w:cstheme="minorBidi"/>
          <w:sz w:val="24"/>
          <w:szCs w:val="24"/>
        </w:rPr>
        <w:t>14</w:t>
      </w:r>
      <w:r w:rsidRPr="3655EEA6">
        <w:rPr>
          <w:rFonts w:asciiTheme="minorHAnsi" w:hAnsiTheme="minorHAnsi"/>
          <w:sz w:val="24"/>
          <w:szCs w:val="24"/>
        </w:rPr>
        <w:t>.</w:t>
      </w:r>
    </w:p>
    <w:p w14:paraId="25E71FBF" w14:textId="77777777" w:rsidR="00464BE4" w:rsidRDefault="00B40477" w:rsidP="006C736A">
      <w:pPr>
        <w:numPr>
          <w:ilvl w:val="0"/>
          <w:numId w:val="14"/>
        </w:numPr>
        <w:tabs>
          <w:tab w:val="clear" w:pos="720"/>
        </w:tabs>
        <w:suppressAutoHyphens w:val="0"/>
        <w:spacing w:before="120" w:after="120" w:line="360" w:lineRule="auto"/>
        <w:ind w:left="357" w:hanging="357"/>
        <w:contextualSpacing/>
        <w:rPr>
          <w:rFonts w:asciiTheme="minorHAnsi" w:hAnsiTheme="minorHAnsi"/>
          <w:sz w:val="24"/>
          <w:szCs w:val="24"/>
        </w:rPr>
      </w:pPr>
      <w:r w:rsidRPr="630C762C">
        <w:rPr>
          <w:rFonts w:asciiTheme="minorHAnsi" w:hAnsiTheme="minorHAnsi"/>
          <w:sz w:val="24"/>
          <w:szCs w:val="24"/>
        </w:rPr>
        <w:t>W przypadku rozwiązania Porozumienia, Ostateczny odbiorca wsparcia zobowiązuje się usunąć w sposób trwały i nieodwracalny wszelkie dane osobowe pozyskane w związku z realizacją Przedsięwzięcia lub zwrócić je administratorowi, w rozumieniu RODO.</w:t>
      </w:r>
    </w:p>
    <w:p w14:paraId="4F05851E" w14:textId="0D795CA8" w:rsidR="00CF1666" w:rsidRPr="004B72A8" w:rsidRDefault="00CF1666" w:rsidP="00E877AF">
      <w:pPr>
        <w:pStyle w:val="Nagwek2"/>
        <w:rPr>
          <w:rFonts w:asciiTheme="minorHAnsi" w:hAnsiTheme="minorHAnsi"/>
        </w:rPr>
      </w:pPr>
      <w:r w:rsidRPr="000F3A88">
        <w:rPr>
          <w:rFonts w:asciiTheme="minorHAnsi" w:hAnsiTheme="minorHAnsi" w:cstheme="minorHAnsi"/>
        </w:rPr>
        <w:t xml:space="preserve">§ </w:t>
      </w:r>
      <w:r w:rsidR="008D41C4" w:rsidRPr="000F3A88">
        <w:rPr>
          <w:rFonts w:asciiTheme="minorHAnsi" w:hAnsiTheme="minorHAnsi" w:cstheme="minorHAnsi"/>
        </w:rPr>
        <w:t>2</w:t>
      </w:r>
      <w:r w:rsidR="00011380">
        <w:rPr>
          <w:rFonts w:asciiTheme="minorHAnsi" w:hAnsiTheme="minorHAnsi" w:cstheme="minorHAnsi"/>
        </w:rPr>
        <w:t>6</w:t>
      </w:r>
      <w:bookmarkStart w:id="6" w:name="_Hlk165026322"/>
      <w:r w:rsidRPr="004B72A8">
        <w:rPr>
          <w:rFonts w:asciiTheme="minorHAnsi" w:hAnsiTheme="minorHAnsi"/>
        </w:rPr>
        <w:t>.</w:t>
      </w:r>
      <w:r w:rsidR="00850532" w:rsidRPr="004B72A8">
        <w:rPr>
          <w:rFonts w:asciiTheme="minorHAnsi" w:hAnsiTheme="minorHAnsi"/>
        </w:rPr>
        <w:t xml:space="preserve"> Zakaz przenoszenia praw</w:t>
      </w:r>
    </w:p>
    <w:p w14:paraId="02FF2F83" w14:textId="6CC8F7BA" w:rsidR="006868C1" w:rsidRPr="004B72A8" w:rsidRDefault="76A2DC16" w:rsidP="0034537F">
      <w:pPr>
        <w:spacing w:after="0" w:line="360" w:lineRule="auto"/>
        <w:rPr>
          <w:rFonts w:asciiTheme="minorHAnsi" w:hAnsiTheme="minorHAnsi"/>
          <w:sz w:val="24"/>
        </w:rPr>
      </w:pPr>
      <w:r w:rsidRPr="004B72A8">
        <w:rPr>
          <w:rFonts w:asciiTheme="minorHAnsi" w:hAnsiTheme="minorHAnsi"/>
          <w:sz w:val="24"/>
        </w:rPr>
        <w:t xml:space="preserve">Prawa i obowiązki oraz wierzytelności </w:t>
      </w:r>
      <w:r w:rsidR="5EB0AE8E" w:rsidRPr="004B72A8">
        <w:rPr>
          <w:rFonts w:asciiTheme="minorHAnsi" w:hAnsiTheme="minorHAnsi"/>
          <w:sz w:val="24"/>
        </w:rPr>
        <w:t>Ostatecznego odbiorcy wsparcia</w:t>
      </w:r>
      <w:r w:rsidRPr="004B72A8">
        <w:rPr>
          <w:rFonts w:asciiTheme="minorHAnsi" w:hAnsiTheme="minorHAnsi"/>
          <w:sz w:val="24"/>
        </w:rPr>
        <w:t xml:space="preserve"> wynikające z </w:t>
      </w:r>
      <w:r w:rsidR="085B372E" w:rsidRPr="004B72A8">
        <w:rPr>
          <w:rFonts w:asciiTheme="minorHAnsi" w:hAnsiTheme="minorHAnsi"/>
          <w:sz w:val="24"/>
        </w:rPr>
        <w:t>P</w:t>
      </w:r>
      <w:r w:rsidR="5EB0AE8E" w:rsidRPr="004B72A8">
        <w:rPr>
          <w:rFonts w:asciiTheme="minorHAnsi" w:hAnsiTheme="minorHAnsi"/>
          <w:sz w:val="24"/>
        </w:rPr>
        <w:t>orozumienia</w:t>
      </w:r>
      <w:r w:rsidRPr="004B72A8">
        <w:rPr>
          <w:rFonts w:asciiTheme="minorHAnsi" w:hAnsiTheme="minorHAnsi"/>
          <w:sz w:val="24"/>
        </w:rPr>
        <w:t xml:space="preserve"> nie mogą być przenoszone na osoby trzecie, bez zgody </w:t>
      </w:r>
      <w:r w:rsidR="643916DA" w:rsidRPr="004B72A8">
        <w:rPr>
          <w:rFonts w:asciiTheme="minorHAnsi" w:hAnsiTheme="minorHAnsi"/>
          <w:sz w:val="24"/>
        </w:rPr>
        <w:t>J</w:t>
      </w:r>
      <w:r w:rsidR="5EB0AE8E" w:rsidRPr="004B72A8">
        <w:rPr>
          <w:rFonts w:asciiTheme="minorHAnsi" w:hAnsiTheme="minorHAnsi"/>
          <w:sz w:val="24"/>
        </w:rPr>
        <w:t>ednostki wspierającej</w:t>
      </w:r>
      <w:r w:rsidR="03ECD40E" w:rsidRPr="6AF7CFEF">
        <w:rPr>
          <w:rFonts w:asciiTheme="minorHAnsi" w:hAnsiTheme="minorHAnsi" w:cstheme="minorBidi"/>
          <w:sz w:val="24"/>
          <w:szCs w:val="24"/>
        </w:rPr>
        <w:t>.</w:t>
      </w:r>
    </w:p>
    <w:bookmarkEnd w:id="6"/>
    <w:p w14:paraId="79311E7B" w14:textId="2B8C97DA" w:rsidR="00CF1666" w:rsidRPr="004B72A8" w:rsidRDefault="00CF1666" w:rsidP="00E877AF">
      <w:pPr>
        <w:pStyle w:val="Nagwek2"/>
        <w:rPr>
          <w:rFonts w:asciiTheme="minorHAnsi" w:hAnsiTheme="minorHAnsi"/>
        </w:rPr>
      </w:pPr>
      <w:r w:rsidRPr="004B72A8">
        <w:rPr>
          <w:rFonts w:asciiTheme="minorHAnsi" w:hAnsiTheme="minorHAnsi"/>
        </w:rPr>
        <w:t xml:space="preserve">§ </w:t>
      </w:r>
      <w:r w:rsidR="008D41C4" w:rsidRPr="000F3A88">
        <w:rPr>
          <w:rFonts w:asciiTheme="minorHAnsi" w:hAnsiTheme="minorHAnsi" w:cstheme="minorHAnsi"/>
        </w:rPr>
        <w:t>2</w:t>
      </w:r>
      <w:r w:rsidR="00011380">
        <w:rPr>
          <w:rFonts w:asciiTheme="minorHAnsi" w:hAnsiTheme="minorHAnsi" w:cstheme="minorHAnsi"/>
        </w:rPr>
        <w:t>7</w:t>
      </w:r>
      <w:r w:rsidRPr="004B72A8">
        <w:rPr>
          <w:rFonts w:asciiTheme="minorHAnsi" w:hAnsiTheme="minorHAnsi"/>
        </w:rPr>
        <w:t>.</w:t>
      </w:r>
      <w:r w:rsidR="00850532" w:rsidRPr="004B72A8">
        <w:rPr>
          <w:rFonts w:asciiTheme="minorHAnsi" w:hAnsiTheme="minorHAnsi"/>
        </w:rPr>
        <w:t xml:space="preserve"> Postanowienia końcowe</w:t>
      </w:r>
    </w:p>
    <w:p w14:paraId="6FDE6FDC" w14:textId="4BAA50D3" w:rsidR="00855B31" w:rsidRPr="004B72A8" w:rsidRDefault="00855B31" w:rsidP="0034537F">
      <w:pPr>
        <w:spacing w:after="0" w:line="360" w:lineRule="auto"/>
        <w:rPr>
          <w:rFonts w:asciiTheme="minorHAnsi" w:hAnsiTheme="minorHAnsi"/>
          <w:sz w:val="24"/>
        </w:rPr>
      </w:pPr>
      <w:r w:rsidRPr="004B72A8">
        <w:rPr>
          <w:rFonts w:asciiTheme="minorHAnsi" w:hAnsiTheme="minorHAnsi"/>
          <w:sz w:val="24"/>
        </w:rPr>
        <w:t xml:space="preserve">W sprawach nieuregulowanych </w:t>
      </w:r>
      <w:r w:rsidR="0036460C">
        <w:rPr>
          <w:rFonts w:asciiTheme="minorHAnsi" w:hAnsiTheme="minorHAnsi" w:cstheme="minorHAnsi"/>
          <w:sz w:val="24"/>
          <w:szCs w:val="24"/>
        </w:rPr>
        <w:t>Porozumieniem</w:t>
      </w:r>
      <w:r w:rsidRPr="004B72A8">
        <w:rPr>
          <w:rFonts w:asciiTheme="minorHAnsi" w:hAnsiTheme="minorHAnsi"/>
          <w:sz w:val="24"/>
        </w:rPr>
        <w:t xml:space="preserve"> zastosowanie mają odpowiednie reguły i warunki wynikające z Planu rozwojowego, a także odpowiednie przepisy prawa unijnego i prawa krajowego, w szczególności:</w:t>
      </w:r>
    </w:p>
    <w:p w14:paraId="3DD5A5B7" w14:textId="76A6963C"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rozporządzenie 2021/241;</w:t>
      </w:r>
    </w:p>
    <w:p w14:paraId="4843342C"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Ufp;</w:t>
      </w:r>
    </w:p>
    <w:p w14:paraId="55355BE4" w14:textId="5FEB8531" w:rsidR="00855B31" w:rsidRPr="004B72A8" w:rsidRDefault="00855B31" w:rsidP="007950EC">
      <w:pPr>
        <w:pStyle w:val="Akapitzlist"/>
        <w:numPr>
          <w:ilvl w:val="0"/>
          <w:numId w:val="18"/>
        </w:numPr>
        <w:spacing w:line="360" w:lineRule="auto"/>
        <w:ind w:left="714" w:hanging="357"/>
        <w:rPr>
          <w:rFonts w:asciiTheme="minorHAnsi" w:hAnsiTheme="minorHAnsi"/>
        </w:rPr>
      </w:pPr>
      <w:r w:rsidRPr="000F3A88">
        <w:rPr>
          <w:rFonts w:asciiTheme="minorHAnsi" w:hAnsiTheme="minorHAnsi" w:cstheme="minorHAnsi"/>
        </w:rPr>
        <w:lastRenderedPageBreak/>
        <w:t>KPO;</w:t>
      </w:r>
    </w:p>
    <w:p w14:paraId="7B1326D8"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ustawa;</w:t>
      </w:r>
    </w:p>
    <w:p w14:paraId="28C637B0"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rozporządzenie finansowe UE;</w:t>
      </w:r>
    </w:p>
    <w:p w14:paraId="5753214B" w14:textId="422ED60C" w:rsidR="00855B31" w:rsidRPr="004B72A8" w:rsidRDefault="451F477D" w:rsidP="007950EC">
      <w:pPr>
        <w:pStyle w:val="Akapitzlist"/>
        <w:numPr>
          <w:ilvl w:val="0"/>
          <w:numId w:val="18"/>
        </w:numPr>
        <w:spacing w:line="360" w:lineRule="auto"/>
        <w:ind w:left="714" w:hanging="357"/>
        <w:rPr>
          <w:rFonts w:asciiTheme="minorHAnsi" w:hAnsiTheme="minorHAnsi"/>
        </w:rPr>
      </w:pPr>
      <w:r w:rsidRPr="3655EEA6">
        <w:rPr>
          <w:rFonts w:asciiTheme="minorHAnsi" w:hAnsiTheme="minorHAnsi"/>
        </w:rPr>
        <w:t xml:space="preserve">ustawa z dnia 4 września 1997 r. o działach administracji rządowej (Dz. U. z </w:t>
      </w:r>
      <w:r w:rsidR="753F0674" w:rsidRPr="3655EEA6">
        <w:rPr>
          <w:rFonts w:asciiTheme="minorHAnsi" w:hAnsiTheme="minorHAnsi" w:cstheme="minorBidi"/>
        </w:rPr>
        <w:t>202</w:t>
      </w:r>
      <w:r w:rsidR="389FB0E1" w:rsidRPr="3655EEA6">
        <w:rPr>
          <w:rFonts w:asciiTheme="minorHAnsi" w:hAnsiTheme="minorHAnsi" w:cstheme="minorBidi"/>
        </w:rPr>
        <w:t>5</w:t>
      </w:r>
      <w:r w:rsidRPr="3655EEA6">
        <w:rPr>
          <w:rFonts w:asciiTheme="minorHAnsi" w:hAnsiTheme="minorHAnsi"/>
        </w:rPr>
        <w:t xml:space="preserve"> r. poz. </w:t>
      </w:r>
      <w:r w:rsidR="70C41073" w:rsidRPr="3655EEA6">
        <w:rPr>
          <w:rFonts w:asciiTheme="minorHAnsi" w:hAnsiTheme="minorHAnsi" w:cstheme="minorBidi"/>
        </w:rPr>
        <w:t>1275</w:t>
      </w:r>
      <w:r w:rsidRPr="3655EEA6">
        <w:rPr>
          <w:rFonts w:asciiTheme="minorHAnsi" w:hAnsiTheme="minorHAnsi"/>
        </w:rPr>
        <w:t>);</w:t>
      </w:r>
    </w:p>
    <w:p w14:paraId="2B312997" w14:textId="74B659C4"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 xml:space="preserve">Wytyczne ministra właściwego do spraw rozwoju regionalnego </w:t>
      </w:r>
      <w:r w:rsidRPr="4099F08D">
        <w:rPr>
          <w:rFonts w:asciiTheme="minorHAnsi" w:hAnsiTheme="minorHAnsi" w:cstheme="minorBidi"/>
        </w:rPr>
        <w:t>wydan</w:t>
      </w:r>
      <w:r w:rsidR="2CED3F7C" w:rsidRPr="4099F08D">
        <w:rPr>
          <w:rFonts w:asciiTheme="minorHAnsi" w:hAnsiTheme="minorHAnsi" w:cstheme="minorBidi"/>
        </w:rPr>
        <w:t>e</w:t>
      </w:r>
      <w:r w:rsidRPr="004B72A8">
        <w:rPr>
          <w:rFonts w:asciiTheme="minorHAnsi" w:hAnsiTheme="minorHAnsi"/>
        </w:rPr>
        <w:t xml:space="preserve"> na podstawie art. 14le ust. 2 </w:t>
      </w:r>
      <w:r w:rsidRPr="4099F08D">
        <w:rPr>
          <w:rFonts w:asciiTheme="minorHAnsi" w:hAnsiTheme="minorHAnsi" w:cstheme="minorBidi"/>
        </w:rPr>
        <w:t>pkt</w:t>
      </w:r>
      <w:r w:rsidR="009E710C">
        <w:rPr>
          <w:rFonts w:asciiTheme="minorHAnsi" w:hAnsiTheme="minorHAnsi" w:cstheme="minorBidi"/>
        </w:rPr>
        <w:t xml:space="preserve"> </w:t>
      </w:r>
      <w:r w:rsidRPr="4099F08D">
        <w:rPr>
          <w:rFonts w:asciiTheme="minorHAnsi" w:hAnsiTheme="minorHAnsi" w:cstheme="minorBidi"/>
        </w:rPr>
        <w:t>4</w:t>
      </w:r>
      <w:r w:rsidRPr="004B72A8">
        <w:rPr>
          <w:rFonts w:asciiTheme="minorHAnsi" w:hAnsiTheme="minorHAnsi"/>
        </w:rPr>
        <w:t xml:space="preserve"> ustawy</w:t>
      </w:r>
      <w:r w:rsidR="00DC75AE">
        <w:rPr>
          <w:rFonts w:asciiTheme="minorHAnsi" w:hAnsiTheme="minorHAnsi" w:cstheme="minorBidi"/>
        </w:rPr>
        <w:t>;</w:t>
      </w:r>
    </w:p>
    <w:p w14:paraId="18155C8D" w14:textId="77777777" w:rsidR="00855B31" w:rsidRPr="004B72A8" w:rsidRDefault="00855B31" w:rsidP="007950EC">
      <w:pPr>
        <w:pStyle w:val="Akapitzlist"/>
        <w:numPr>
          <w:ilvl w:val="0"/>
          <w:numId w:val="18"/>
        </w:numPr>
        <w:spacing w:line="360" w:lineRule="auto"/>
        <w:ind w:left="714" w:hanging="357"/>
        <w:rPr>
          <w:rFonts w:asciiTheme="minorHAnsi" w:hAnsiTheme="minorHAnsi"/>
        </w:rPr>
      </w:pPr>
      <w:r w:rsidRPr="004B72A8">
        <w:rPr>
          <w:rFonts w:asciiTheme="minorHAnsi" w:hAnsiTheme="minorHAnsi"/>
        </w:rPr>
        <w:t>decyzja wykonawcza Rady w sprawie zatwierdzenia oceny planu odbudowy i zwiększania odporności Polski (COM</w:t>
      </w:r>
      <w:r w:rsidR="0036460C" w:rsidRPr="000F3A88">
        <w:rPr>
          <w:rFonts w:asciiTheme="minorHAnsi" w:hAnsiTheme="minorHAnsi" w:cstheme="minorHAnsi"/>
        </w:rPr>
        <w:t xml:space="preserve"> </w:t>
      </w:r>
      <w:r w:rsidRPr="004B72A8">
        <w:rPr>
          <w:rFonts w:asciiTheme="minorHAnsi" w:hAnsiTheme="minorHAnsi"/>
        </w:rPr>
        <w:t>(2022) 268 final), przyjęta w dniu 17 czerwca 2022 r.;</w:t>
      </w:r>
    </w:p>
    <w:p w14:paraId="716946A3" w14:textId="77777777" w:rsidR="00464BE4" w:rsidRDefault="6D4D9FBE" w:rsidP="007950EC">
      <w:pPr>
        <w:pStyle w:val="Akapitzlist"/>
        <w:numPr>
          <w:ilvl w:val="0"/>
          <w:numId w:val="18"/>
        </w:numPr>
        <w:spacing w:line="360" w:lineRule="auto"/>
        <w:ind w:left="714" w:hanging="357"/>
        <w:rPr>
          <w:rFonts w:asciiTheme="minorHAnsi" w:hAnsiTheme="minorHAnsi"/>
        </w:rPr>
      </w:pPr>
      <w:r w:rsidRPr="4099F08D">
        <w:rPr>
          <w:rFonts w:asciiTheme="minorHAnsi" w:hAnsiTheme="minorHAnsi" w:cstheme="minorBidi"/>
        </w:rPr>
        <w:t>u</w:t>
      </w:r>
      <w:r w:rsidR="00855B31" w:rsidRPr="4099F08D">
        <w:rPr>
          <w:rFonts w:asciiTheme="minorHAnsi" w:hAnsiTheme="minorHAnsi" w:cstheme="minorBidi"/>
        </w:rPr>
        <w:t>stalenia</w:t>
      </w:r>
      <w:r w:rsidR="00855B31" w:rsidRPr="004B72A8">
        <w:rPr>
          <w:rFonts w:asciiTheme="minorHAnsi" w:hAnsiTheme="minorHAnsi"/>
        </w:rPr>
        <w:t xml:space="preserve"> operacyjne, o których mowa w art. 20 ust. 6 rozporządzenia 2021/241;</w:t>
      </w:r>
    </w:p>
    <w:p w14:paraId="20925A18" w14:textId="77777777" w:rsidR="00464BE4" w:rsidRPr="00464BE4" w:rsidRDefault="00855B31" w:rsidP="007950EC">
      <w:pPr>
        <w:pStyle w:val="Akapitzlist"/>
        <w:numPr>
          <w:ilvl w:val="0"/>
          <w:numId w:val="18"/>
        </w:numPr>
        <w:spacing w:line="360" w:lineRule="auto"/>
        <w:ind w:left="714" w:hanging="357"/>
        <w:rPr>
          <w:rFonts w:asciiTheme="minorHAnsi" w:hAnsiTheme="minorHAnsi"/>
        </w:rPr>
      </w:pPr>
      <w:r w:rsidRPr="00464BE4">
        <w:rPr>
          <w:rFonts w:asciiTheme="minorHAnsi" w:hAnsiTheme="minorHAnsi"/>
        </w:rPr>
        <w:t>dyrektywa 2014/24/UE z dnia 26 lutego 2014 r. w sprawie zamówień publicznych uchylająca dyrektywę 2004/18/WE (Dz. Urz. UE 2014 L 94</w:t>
      </w:r>
      <w:r w:rsidR="00287BCC" w:rsidRPr="00464BE4">
        <w:rPr>
          <w:rFonts w:asciiTheme="minorHAnsi" w:hAnsiTheme="minorHAnsi" w:cstheme="minorHAnsi"/>
        </w:rPr>
        <w:t xml:space="preserve"> str. 65</w:t>
      </w:r>
      <w:r w:rsidRPr="00464BE4">
        <w:rPr>
          <w:rFonts w:asciiTheme="minorHAnsi" w:hAnsiTheme="minorHAnsi"/>
        </w:rPr>
        <w:t>, z 28 marca 2014</w:t>
      </w:r>
      <w:r w:rsidR="00287BCC" w:rsidRPr="00464BE4">
        <w:rPr>
          <w:rFonts w:asciiTheme="minorHAnsi" w:hAnsiTheme="minorHAnsi" w:cstheme="minorHAnsi"/>
        </w:rPr>
        <w:t xml:space="preserve"> z późn. zm.);</w:t>
      </w:r>
    </w:p>
    <w:p w14:paraId="3A9C57E4" w14:textId="48EAEB3E" w:rsidR="00464BE4" w:rsidRPr="00464BE4" w:rsidRDefault="451F477D" w:rsidP="007950EC">
      <w:pPr>
        <w:pStyle w:val="Akapitzlist"/>
        <w:numPr>
          <w:ilvl w:val="0"/>
          <w:numId w:val="18"/>
        </w:numPr>
        <w:spacing w:line="360" w:lineRule="auto"/>
        <w:ind w:left="714" w:hanging="357"/>
        <w:rPr>
          <w:rFonts w:asciiTheme="minorHAnsi" w:hAnsiTheme="minorHAnsi"/>
        </w:rPr>
      </w:pPr>
      <w:r w:rsidRPr="3655EEA6">
        <w:rPr>
          <w:rFonts w:asciiTheme="minorHAnsi" w:hAnsiTheme="minorHAnsi"/>
        </w:rPr>
        <w:t xml:space="preserve">ustawa z dnia 23 kwietnia 1964 r. - Kodeks cywilny (Dz. U. z </w:t>
      </w:r>
      <w:r w:rsidR="4BE8C7E2" w:rsidRPr="3655EEA6">
        <w:rPr>
          <w:rFonts w:asciiTheme="minorHAnsi" w:hAnsiTheme="minorHAnsi" w:cstheme="minorBidi"/>
        </w:rPr>
        <w:t>202</w:t>
      </w:r>
      <w:r w:rsidR="78534DA4" w:rsidRPr="3655EEA6">
        <w:rPr>
          <w:rFonts w:asciiTheme="minorHAnsi" w:hAnsiTheme="minorHAnsi" w:cstheme="minorBidi"/>
        </w:rPr>
        <w:t>5</w:t>
      </w:r>
      <w:r w:rsidRPr="3655EEA6">
        <w:rPr>
          <w:rFonts w:asciiTheme="minorHAnsi" w:hAnsiTheme="minorHAnsi"/>
        </w:rPr>
        <w:t xml:space="preserve"> r. poz. </w:t>
      </w:r>
      <w:r w:rsidR="4BE8C7E2" w:rsidRPr="3655EEA6">
        <w:rPr>
          <w:rFonts w:asciiTheme="minorHAnsi" w:hAnsiTheme="minorHAnsi" w:cstheme="minorBidi"/>
        </w:rPr>
        <w:t>10</w:t>
      </w:r>
      <w:r w:rsidR="1C8D130B" w:rsidRPr="3655EEA6">
        <w:rPr>
          <w:rFonts w:asciiTheme="minorHAnsi" w:hAnsiTheme="minorHAnsi" w:cstheme="minorBidi"/>
        </w:rPr>
        <w:t>7</w:t>
      </w:r>
      <w:r w:rsidR="4BE8C7E2" w:rsidRPr="3655EEA6">
        <w:rPr>
          <w:rFonts w:asciiTheme="minorHAnsi" w:hAnsiTheme="minorHAnsi" w:cstheme="minorBidi"/>
        </w:rPr>
        <w:t>1</w:t>
      </w:r>
      <w:r w:rsidR="00BC21CF">
        <w:rPr>
          <w:rFonts w:asciiTheme="minorHAnsi" w:hAnsiTheme="minorHAnsi" w:cstheme="minorBidi"/>
        </w:rPr>
        <w:t>, z późn. zm.</w:t>
      </w:r>
      <w:r w:rsidRPr="3655EEA6">
        <w:rPr>
          <w:rFonts w:asciiTheme="minorHAnsi" w:hAnsiTheme="minorHAnsi"/>
        </w:rPr>
        <w:t>);</w:t>
      </w:r>
    </w:p>
    <w:p w14:paraId="5DA8055D" w14:textId="703BA0FF" w:rsidR="00CF1666" w:rsidRPr="00464BE4" w:rsidRDefault="00855B31" w:rsidP="007950EC">
      <w:pPr>
        <w:pStyle w:val="Akapitzlist"/>
        <w:numPr>
          <w:ilvl w:val="0"/>
          <w:numId w:val="18"/>
        </w:numPr>
        <w:spacing w:line="360" w:lineRule="auto"/>
        <w:ind w:left="714" w:hanging="357"/>
        <w:rPr>
          <w:rFonts w:asciiTheme="minorHAnsi" w:hAnsiTheme="minorHAnsi"/>
        </w:rPr>
      </w:pPr>
      <w:r w:rsidRPr="00464BE4">
        <w:rPr>
          <w:rFonts w:asciiTheme="minorHAnsi" w:hAnsiTheme="minorHAnsi"/>
        </w:rPr>
        <w:t>ustawa Pzp.</w:t>
      </w:r>
    </w:p>
    <w:p w14:paraId="11E29BFA" w14:textId="4B46FC0C" w:rsidR="00CF1666" w:rsidRPr="004B72A8" w:rsidRDefault="00CF1666" w:rsidP="00E877AF">
      <w:pPr>
        <w:pStyle w:val="Nagwek2"/>
        <w:rPr>
          <w:rFonts w:asciiTheme="minorHAnsi" w:hAnsiTheme="minorHAnsi"/>
        </w:rPr>
      </w:pPr>
      <w:r w:rsidRPr="004B72A8">
        <w:rPr>
          <w:rFonts w:asciiTheme="minorHAnsi" w:hAnsiTheme="minorHAnsi"/>
        </w:rPr>
        <w:t xml:space="preserve">§ </w:t>
      </w:r>
      <w:r w:rsidR="006647A9" w:rsidRPr="000F3A88">
        <w:rPr>
          <w:rFonts w:asciiTheme="minorHAnsi" w:hAnsiTheme="minorHAnsi" w:cstheme="minorHAnsi"/>
        </w:rPr>
        <w:t>2</w:t>
      </w:r>
      <w:r w:rsidR="00011380">
        <w:rPr>
          <w:rFonts w:asciiTheme="minorHAnsi" w:hAnsiTheme="minorHAnsi" w:cstheme="minorHAnsi"/>
        </w:rPr>
        <w:t>8</w:t>
      </w:r>
      <w:r w:rsidRPr="004B72A8">
        <w:rPr>
          <w:rFonts w:asciiTheme="minorHAnsi" w:hAnsiTheme="minorHAnsi"/>
        </w:rPr>
        <w:t>.</w:t>
      </w:r>
      <w:r w:rsidR="00850532" w:rsidRPr="004B72A8">
        <w:rPr>
          <w:rFonts w:asciiTheme="minorHAnsi" w:hAnsiTheme="minorHAnsi"/>
        </w:rPr>
        <w:t xml:space="preserve"> Spory między stronami</w:t>
      </w:r>
    </w:p>
    <w:p w14:paraId="0A2A3EFB" w14:textId="77777777" w:rsidR="00F813C9" w:rsidRPr="001C3A48" w:rsidRDefault="00B40477" w:rsidP="00464BE4">
      <w:pPr>
        <w:spacing w:line="360" w:lineRule="auto"/>
        <w:rPr>
          <w:rFonts w:asciiTheme="minorHAnsi" w:hAnsiTheme="minorHAnsi"/>
          <w:sz w:val="24"/>
          <w:szCs w:val="24"/>
        </w:rPr>
      </w:pPr>
      <w:r w:rsidRPr="001C3A48">
        <w:rPr>
          <w:rFonts w:asciiTheme="minorHAnsi" w:hAnsiTheme="minorHAnsi"/>
          <w:sz w:val="24"/>
          <w:szCs w:val="24"/>
        </w:rPr>
        <w:t>Spory związane z realizacją Porozumienia Strony będą starały się rozwiązać polubownie.</w:t>
      </w:r>
    </w:p>
    <w:p w14:paraId="01DA101E" w14:textId="0980F928" w:rsidR="00CF1666" w:rsidRPr="004B72A8" w:rsidRDefault="00CF1666" w:rsidP="00E877AF">
      <w:pPr>
        <w:pStyle w:val="Nagwek2"/>
        <w:rPr>
          <w:rFonts w:asciiTheme="minorHAnsi" w:hAnsiTheme="minorHAnsi"/>
          <w:color w:val="000000"/>
        </w:rPr>
      </w:pPr>
      <w:r w:rsidRPr="000F3A88">
        <w:rPr>
          <w:rFonts w:asciiTheme="minorHAnsi" w:hAnsiTheme="minorHAnsi" w:cstheme="minorHAnsi"/>
          <w:szCs w:val="24"/>
        </w:rPr>
        <w:t xml:space="preserve">§ </w:t>
      </w:r>
      <w:r w:rsidR="7F29148C" w:rsidRPr="000F3A88">
        <w:rPr>
          <w:rFonts w:asciiTheme="minorHAnsi" w:hAnsiTheme="minorHAnsi" w:cstheme="minorHAnsi"/>
          <w:szCs w:val="24"/>
        </w:rPr>
        <w:t>2</w:t>
      </w:r>
      <w:r w:rsidR="00011380">
        <w:rPr>
          <w:rFonts w:asciiTheme="minorHAnsi" w:hAnsiTheme="minorHAnsi" w:cstheme="minorHAnsi"/>
          <w:szCs w:val="24"/>
        </w:rPr>
        <w:t>9</w:t>
      </w:r>
      <w:r w:rsidRPr="004B72A8">
        <w:rPr>
          <w:rFonts w:asciiTheme="minorHAnsi" w:hAnsiTheme="minorHAnsi"/>
        </w:rPr>
        <w:t>.</w:t>
      </w:r>
      <w:r w:rsidR="00850532" w:rsidRPr="004B72A8">
        <w:rPr>
          <w:rFonts w:asciiTheme="minorHAnsi" w:hAnsiTheme="minorHAnsi"/>
        </w:rPr>
        <w:t xml:space="preserve"> Data zawarcia Porozumienia</w:t>
      </w:r>
    </w:p>
    <w:p w14:paraId="01863AEB" w14:textId="1F2C559C" w:rsidR="00EF4F05" w:rsidRPr="004B72A8" w:rsidRDefault="006868C1" w:rsidP="00464BE4">
      <w:pPr>
        <w:pStyle w:val="Tekstpodstawowy2"/>
        <w:spacing w:after="0" w:line="360" w:lineRule="auto"/>
        <w:ind w:right="454"/>
        <w:rPr>
          <w:rFonts w:asciiTheme="minorHAnsi" w:hAnsiTheme="minorHAnsi"/>
          <w:sz w:val="24"/>
        </w:rPr>
      </w:pPr>
      <w:r w:rsidRPr="004B72A8">
        <w:rPr>
          <w:rFonts w:asciiTheme="minorHAnsi" w:hAnsiTheme="minorHAnsi"/>
          <w:sz w:val="24"/>
        </w:rPr>
        <w:t>Datą zawarcia Porozumienia jest data złożenia podpisu przez ostatnią ze Stron. Porozumienie wchodzi w życie z dniem zawarcia.</w:t>
      </w:r>
    </w:p>
    <w:p w14:paraId="77BDE663" w14:textId="1279B32B" w:rsidR="00850532" w:rsidRPr="004B72A8" w:rsidRDefault="00CF1666" w:rsidP="00E877AF">
      <w:pPr>
        <w:pStyle w:val="Nagwek2"/>
        <w:rPr>
          <w:rFonts w:asciiTheme="minorHAnsi" w:hAnsiTheme="minorHAnsi"/>
        </w:rPr>
      </w:pPr>
      <w:r w:rsidRPr="004B72A8">
        <w:rPr>
          <w:rFonts w:asciiTheme="minorHAnsi" w:hAnsiTheme="minorHAnsi"/>
        </w:rPr>
        <w:t xml:space="preserve">§ </w:t>
      </w:r>
      <w:r w:rsidR="00011380">
        <w:rPr>
          <w:rFonts w:asciiTheme="minorHAnsi" w:hAnsiTheme="minorHAnsi" w:cstheme="minorHAnsi"/>
          <w:szCs w:val="24"/>
        </w:rPr>
        <w:t>30</w:t>
      </w:r>
      <w:r w:rsidRPr="004B72A8">
        <w:rPr>
          <w:rFonts w:asciiTheme="minorHAnsi" w:hAnsiTheme="minorHAnsi"/>
        </w:rPr>
        <w:t>.</w:t>
      </w:r>
      <w:r w:rsidR="00850532" w:rsidRPr="004B72A8">
        <w:rPr>
          <w:rFonts w:asciiTheme="minorHAnsi" w:hAnsiTheme="minorHAnsi"/>
        </w:rPr>
        <w:t xml:space="preserve"> Załączniki</w:t>
      </w:r>
    </w:p>
    <w:p w14:paraId="0724B7C2" w14:textId="302E3542" w:rsidR="00CF1666" w:rsidRPr="004B72A8" w:rsidRDefault="00CF1666" w:rsidP="0034537F">
      <w:pPr>
        <w:keepNext/>
        <w:spacing w:after="0" w:line="360" w:lineRule="auto"/>
        <w:rPr>
          <w:rFonts w:asciiTheme="minorHAnsi" w:hAnsiTheme="minorHAnsi"/>
          <w:sz w:val="24"/>
        </w:rPr>
      </w:pPr>
      <w:r w:rsidRPr="004B72A8">
        <w:rPr>
          <w:rFonts w:asciiTheme="minorHAnsi" w:hAnsiTheme="minorHAnsi"/>
          <w:sz w:val="24"/>
        </w:rPr>
        <w:t xml:space="preserve">Integralną część </w:t>
      </w:r>
      <w:r w:rsidR="5D3ED981" w:rsidRPr="004B72A8">
        <w:rPr>
          <w:rFonts w:asciiTheme="minorHAnsi" w:hAnsiTheme="minorHAnsi"/>
          <w:sz w:val="24"/>
        </w:rPr>
        <w:t>P</w:t>
      </w:r>
      <w:r w:rsidR="00F5485E" w:rsidRPr="004B72A8">
        <w:rPr>
          <w:rFonts w:asciiTheme="minorHAnsi" w:hAnsiTheme="minorHAnsi"/>
          <w:sz w:val="24"/>
        </w:rPr>
        <w:t>orozumienia</w:t>
      </w:r>
      <w:r w:rsidRPr="004B72A8">
        <w:rPr>
          <w:rFonts w:asciiTheme="minorHAnsi" w:hAnsiTheme="minorHAnsi"/>
          <w:sz w:val="24"/>
        </w:rPr>
        <w:t xml:space="preserve"> stanowią następujące załączniki:</w:t>
      </w:r>
    </w:p>
    <w:p w14:paraId="3146752A" w14:textId="77777777" w:rsidR="00A800E2" w:rsidRPr="004B72A8" w:rsidRDefault="00CF1666"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t>załącznik nr 1:</w:t>
      </w:r>
      <w:r w:rsidR="006D3454" w:rsidRPr="004B72A8">
        <w:rPr>
          <w:rFonts w:asciiTheme="minorHAnsi" w:hAnsiTheme="minorHAnsi"/>
          <w:sz w:val="24"/>
        </w:rPr>
        <w:t xml:space="preserve"> </w:t>
      </w:r>
      <w:r w:rsidR="002B69EF" w:rsidRPr="004B72A8">
        <w:rPr>
          <w:rFonts w:asciiTheme="minorHAnsi" w:hAnsiTheme="minorHAnsi"/>
          <w:sz w:val="24"/>
        </w:rPr>
        <w:t>Dokumenty poświadczające reprezentację Jednostki wspierającej</w:t>
      </w:r>
      <w:r w:rsidR="00A800E2" w:rsidRPr="004B72A8">
        <w:rPr>
          <w:rFonts w:asciiTheme="minorHAnsi" w:hAnsiTheme="minorHAnsi"/>
          <w:sz w:val="24"/>
        </w:rPr>
        <w:t>;</w:t>
      </w:r>
    </w:p>
    <w:p w14:paraId="26AA46E0" w14:textId="088567AB" w:rsidR="00CF1666" w:rsidRPr="004B72A8" w:rsidRDefault="6BA3465C"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t>załącznik nr 2</w:t>
      </w:r>
      <w:r w:rsidR="00E531B4">
        <w:rPr>
          <w:rFonts w:asciiTheme="minorHAnsi" w:hAnsiTheme="minorHAnsi"/>
          <w:sz w:val="24"/>
        </w:rPr>
        <w:t>:</w:t>
      </w:r>
      <w:r w:rsidRPr="004B72A8">
        <w:rPr>
          <w:rFonts w:asciiTheme="minorHAnsi" w:hAnsiTheme="minorHAnsi"/>
          <w:sz w:val="24"/>
        </w:rPr>
        <w:t xml:space="preserve"> Dokumenty poświadczające reprezentację</w:t>
      </w:r>
      <w:r w:rsidR="1B6C05E2" w:rsidRPr="004B72A8">
        <w:rPr>
          <w:rFonts w:asciiTheme="minorHAnsi" w:hAnsiTheme="minorHAnsi"/>
          <w:sz w:val="24"/>
        </w:rPr>
        <w:t xml:space="preserve"> </w:t>
      </w:r>
      <w:r w:rsidR="4C7F08B7" w:rsidRPr="004B72A8">
        <w:rPr>
          <w:rFonts w:asciiTheme="minorHAnsi" w:hAnsiTheme="minorHAnsi"/>
          <w:sz w:val="24"/>
        </w:rPr>
        <w:t>Ostatecznego odbiorcy wsparcia;</w:t>
      </w:r>
    </w:p>
    <w:p w14:paraId="5D94D333" w14:textId="2493BBD5" w:rsidR="00507DF5" w:rsidRPr="007950EC" w:rsidRDefault="774531C9" w:rsidP="007950EC">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t xml:space="preserve">załącznik nr </w:t>
      </w:r>
      <w:r w:rsidR="6BA3465C" w:rsidRPr="004B72A8">
        <w:rPr>
          <w:rFonts w:asciiTheme="minorHAnsi" w:hAnsiTheme="minorHAnsi"/>
          <w:sz w:val="24"/>
        </w:rPr>
        <w:t>3</w:t>
      </w:r>
      <w:r w:rsidRPr="004B72A8">
        <w:rPr>
          <w:rFonts w:asciiTheme="minorHAnsi" w:hAnsiTheme="minorHAnsi"/>
          <w:sz w:val="24"/>
        </w:rPr>
        <w:t>: Wniosek</w:t>
      </w:r>
      <w:r w:rsidR="6C3F55ED" w:rsidRPr="004B72A8">
        <w:rPr>
          <w:rFonts w:asciiTheme="minorHAnsi" w:hAnsiTheme="minorHAnsi"/>
          <w:sz w:val="24"/>
        </w:rPr>
        <w:t xml:space="preserve"> o </w:t>
      </w:r>
      <w:r w:rsidR="5C56781D" w:rsidRPr="004B72A8">
        <w:rPr>
          <w:rFonts w:asciiTheme="minorHAnsi" w:hAnsiTheme="minorHAnsi"/>
          <w:sz w:val="24"/>
        </w:rPr>
        <w:t>objęcie Przedsięwzięcia wsparciem</w:t>
      </w:r>
      <w:r w:rsidR="01F2B45C" w:rsidRPr="004B72A8">
        <w:rPr>
          <w:rFonts w:asciiTheme="minorHAnsi" w:hAnsiTheme="minorHAnsi"/>
          <w:sz w:val="24"/>
        </w:rPr>
        <w:t>;</w:t>
      </w:r>
    </w:p>
    <w:p w14:paraId="17E7E063" w14:textId="689FC7AD" w:rsidR="00014331" w:rsidRPr="004B72A8" w:rsidRDefault="66989122"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7B0E57">
        <w:rPr>
          <w:rFonts w:asciiTheme="minorHAnsi" w:hAnsiTheme="minorHAnsi"/>
          <w:sz w:val="24"/>
        </w:rPr>
        <w:t xml:space="preserve"> </w:t>
      </w:r>
      <w:r w:rsidR="00507DF5" w:rsidRPr="004B72A8">
        <w:rPr>
          <w:rFonts w:asciiTheme="minorHAnsi" w:hAnsiTheme="minorHAnsi"/>
          <w:sz w:val="24"/>
        </w:rPr>
        <w:t xml:space="preserve">załącznik nr </w:t>
      </w:r>
      <w:r w:rsidR="000F00AB">
        <w:rPr>
          <w:rFonts w:asciiTheme="minorHAnsi" w:hAnsiTheme="minorHAnsi"/>
          <w:sz w:val="24"/>
        </w:rPr>
        <w:t>4</w:t>
      </w:r>
      <w:r w:rsidR="00507DF5" w:rsidRPr="004B72A8">
        <w:rPr>
          <w:rFonts w:asciiTheme="minorHAnsi" w:hAnsiTheme="minorHAnsi"/>
          <w:sz w:val="24"/>
        </w:rPr>
        <w:t xml:space="preserve">: </w:t>
      </w:r>
      <w:r w:rsidR="5C56781D" w:rsidRPr="007B0E57">
        <w:rPr>
          <w:rFonts w:asciiTheme="minorHAnsi" w:hAnsiTheme="minorHAnsi"/>
          <w:sz w:val="24"/>
        </w:rPr>
        <w:t xml:space="preserve">Harmonogram </w:t>
      </w:r>
      <w:r w:rsidR="774531C9" w:rsidRPr="000F3A88">
        <w:rPr>
          <w:rFonts w:asciiTheme="minorHAnsi" w:hAnsiTheme="minorHAnsi" w:cstheme="minorHAnsi"/>
          <w:sz w:val="24"/>
          <w:szCs w:val="24"/>
        </w:rPr>
        <w:t>płatności</w:t>
      </w:r>
      <w:r w:rsidR="007B0E57">
        <w:rPr>
          <w:rFonts w:asciiTheme="minorHAnsi" w:hAnsiTheme="minorHAnsi" w:cstheme="minorHAnsi"/>
          <w:sz w:val="24"/>
          <w:szCs w:val="24"/>
        </w:rPr>
        <w:t>;</w:t>
      </w:r>
    </w:p>
    <w:p w14:paraId="47C92A59" w14:textId="17AABA83" w:rsidR="00CF1666" w:rsidRPr="004B72A8" w:rsidRDefault="774531C9"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4B72A8">
        <w:rPr>
          <w:rFonts w:asciiTheme="minorHAnsi" w:hAnsiTheme="minorHAnsi"/>
          <w:sz w:val="24"/>
        </w:rPr>
        <w:lastRenderedPageBreak/>
        <w:t xml:space="preserve">załącznik nr </w:t>
      </w:r>
      <w:r w:rsidR="000F00AB">
        <w:rPr>
          <w:rFonts w:asciiTheme="minorHAnsi" w:hAnsiTheme="minorHAnsi"/>
          <w:sz w:val="24"/>
        </w:rPr>
        <w:t>5</w:t>
      </w:r>
      <w:r w:rsidR="524D51BE" w:rsidRPr="004B72A8">
        <w:rPr>
          <w:rFonts w:asciiTheme="minorHAnsi" w:hAnsiTheme="minorHAnsi"/>
          <w:sz w:val="24"/>
        </w:rPr>
        <w:t xml:space="preserve">: </w:t>
      </w:r>
      <w:r w:rsidR="000F38F4" w:rsidRPr="004A099F">
        <w:rPr>
          <w:rFonts w:asciiTheme="minorHAnsi" w:hAnsiTheme="minorHAnsi"/>
          <w:sz w:val="24"/>
          <w:szCs w:val="24"/>
        </w:rPr>
        <w:t>Wniosek o dodanie osoby uprawnionej zarządzającej Przedsięwzięciem po stronie Ostatecznego odbiorcy wsparcia i Partnera</w:t>
      </w:r>
      <w:r w:rsidR="00363162" w:rsidRPr="00512106">
        <w:rPr>
          <w:rFonts w:asciiTheme="minorHAnsi" w:hAnsiTheme="minorHAnsi" w:cstheme="minorBidi"/>
          <w:sz w:val="24"/>
          <w:szCs w:val="24"/>
        </w:rPr>
        <w:t>;</w:t>
      </w:r>
    </w:p>
    <w:p w14:paraId="55BFD27B" w14:textId="7F6D8EAA" w:rsidR="008B34CA" w:rsidRDefault="008B34CA" w:rsidP="006C736A">
      <w:pPr>
        <w:numPr>
          <w:ilvl w:val="1"/>
          <w:numId w:val="6"/>
        </w:numPr>
        <w:tabs>
          <w:tab w:val="clear" w:pos="720"/>
        </w:tabs>
        <w:spacing w:before="120" w:after="120" w:line="360" w:lineRule="auto"/>
        <w:ind w:left="737" w:hanging="397"/>
        <w:contextualSpacing/>
        <w:rPr>
          <w:rStyle w:val="ui-provider"/>
          <w:rFonts w:asciiTheme="minorHAnsi" w:hAnsiTheme="minorHAnsi"/>
          <w:sz w:val="24"/>
        </w:rPr>
      </w:pPr>
      <w:r w:rsidRPr="004B72A8">
        <w:rPr>
          <w:rFonts w:asciiTheme="minorHAnsi" w:hAnsiTheme="minorHAnsi"/>
          <w:sz w:val="24"/>
        </w:rPr>
        <w:t xml:space="preserve">załącznik nr </w:t>
      </w:r>
      <w:r w:rsidR="000F00AB">
        <w:rPr>
          <w:rFonts w:asciiTheme="minorHAnsi" w:hAnsiTheme="minorHAnsi" w:cstheme="minorBidi"/>
          <w:sz w:val="24"/>
          <w:szCs w:val="24"/>
        </w:rPr>
        <w:t>6</w:t>
      </w:r>
      <w:r w:rsidRPr="004B72A8">
        <w:rPr>
          <w:rFonts w:asciiTheme="minorHAnsi" w:hAnsiTheme="minorHAnsi"/>
          <w:sz w:val="24"/>
        </w:rPr>
        <w:t xml:space="preserve">: </w:t>
      </w:r>
      <w:r w:rsidRPr="004B72A8">
        <w:rPr>
          <w:rStyle w:val="ui-provider"/>
          <w:rFonts w:asciiTheme="minorHAnsi" w:hAnsiTheme="minorHAnsi"/>
          <w:sz w:val="24"/>
        </w:rPr>
        <w:t xml:space="preserve">Procedura zgłaszania osoby uprawnionej zarządzającej </w:t>
      </w:r>
      <w:r w:rsidR="00F06430" w:rsidRPr="7C6B8F90">
        <w:rPr>
          <w:rStyle w:val="ui-provider"/>
          <w:rFonts w:asciiTheme="minorHAnsi" w:hAnsiTheme="minorHAnsi" w:cstheme="minorBidi"/>
          <w:sz w:val="24"/>
          <w:szCs w:val="24"/>
        </w:rPr>
        <w:t>Przedsięwzięciem</w:t>
      </w:r>
      <w:r w:rsidRPr="004B72A8">
        <w:rPr>
          <w:rStyle w:val="ui-provider"/>
          <w:rFonts w:asciiTheme="minorHAnsi" w:hAnsiTheme="minorHAnsi"/>
          <w:sz w:val="24"/>
        </w:rPr>
        <w:t xml:space="preserve"> po stronie </w:t>
      </w:r>
      <w:r w:rsidR="007A62E3" w:rsidRPr="004B72A8">
        <w:rPr>
          <w:rStyle w:val="ui-provider"/>
          <w:rFonts w:asciiTheme="minorHAnsi" w:hAnsiTheme="minorHAnsi"/>
          <w:sz w:val="24"/>
        </w:rPr>
        <w:t>Ostatecznego odbiorcy wsparcia</w:t>
      </w:r>
      <w:r w:rsidR="003D48E3" w:rsidRPr="004B72A8">
        <w:rPr>
          <w:rStyle w:val="ui-provider"/>
          <w:rFonts w:asciiTheme="minorHAnsi" w:hAnsiTheme="minorHAnsi"/>
          <w:sz w:val="24"/>
        </w:rPr>
        <w:t>;</w:t>
      </w:r>
    </w:p>
    <w:p w14:paraId="6F2A938A" w14:textId="0F828206" w:rsidR="000F38F4" w:rsidRPr="00395ACE" w:rsidRDefault="004063A0" w:rsidP="006C736A">
      <w:pPr>
        <w:numPr>
          <w:ilvl w:val="1"/>
          <w:numId w:val="6"/>
        </w:numPr>
        <w:tabs>
          <w:tab w:val="clear" w:pos="720"/>
        </w:tabs>
        <w:spacing w:before="120" w:after="120" w:line="360" w:lineRule="auto"/>
        <w:ind w:left="737" w:hanging="397"/>
        <w:contextualSpacing/>
        <w:rPr>
          <w:rFonts w:asciiTheme="minorHAnsi" w:hAnsiTheme="minorHAnsi"/>
          <w:sz w:val="24"/>
          <w:szCs w:val="24"/>
        </w:rPr>
      </w:pPr>
      <w:r w:rsidRPr="00395ACE">
        <w:rPr>
          <w:rFonts w:asciiTheme="minorHAnsi" w:hAnsiTheme="minorHAnsi"/>
          <w:sz w:val="24"/>
          <w:szCs w:val="24"/>
        </w:rPr>
        <w:t xml:space="preserve"> </w:t>
      </w:r>
      <w:r w:rsidRPr="004A099F">
        <w:rPr>
          <w:rFonts w:asciiTheme="minorHAnsi" w:hAnsiTheme="minorHAnsi"/>
          <w:sz w:val="24"/>
          <w:szCs w:val="24"/>
        </w:rPr>
        <w:t xml:space="preserve">załącznik nr </w:t>
      </w:r>
      <w:r w:rsidR="000F00AB">
        <w:rPr>
          <w:rFonts w:cs="Calibri"/>
          <w:sz w:val="24"/>
          <w:szCs w:val="24"/>
        </w:rPr>
        <w:t>7</w:t>
      </w:r>
      <w:r w:rsidRPr="00DB312B">
        <w:rPr>
          <w:rFonts w:asciiTheme="minorHAnsi" w:hAnsiTheme="minorHAnsi"/>
          <w:sz w:val="24"/>
          <w:szCs w:val="24"/>
        </w:rPr>
        <w:t xml:space="preserve">: </w:t>
      </w:r>
      <w:r w:rsidRPr="00DB312B">
        <w:rPr>
          <w:rStyle w:val="ui-provider"/>
          <w:rFonts w:asciiTheme="minorHAnsi" w:hAnsiTheme="minorHAnsi"/>
          <w:sz w:val="24"/>
          <w:szCs w:val="24"/>
        </w:rPr>
        <w:t>Lista podmiotów upoważnionych do ponoszenia wydatków nieposiadających statusu Partnera</w:t>
      </w:r>
      <w:r w:rsidRPr="00DB312B">
        <w:rPr>
          <w:rStyle w:val="ui-provider"/>
          <w:rFonts w:asciiTheme="minorHAnsi" w:hAnsiTheme="minorHAnsi" w:cstheme="minorBidi"/>
          <w:sz w:val="24"/>
          <w:szCs w:val="24"/>
        </w:rPr>
        <w:t xml:space="preserve"> (jeśli dotyczy);</w:t>
      </w:r>
    </w:p>
    <w:p w14:paraId="6A546C76" w14:textId="14944A00" w:rsidR="00CF1666" w:rsidRPr="004B72A8" w:rsidRDefault="00CE0851" w:rsidP="006C736A">
      <w:pPr>
        <w:numPr>
          <w:ilvl w:val="1"/>
          <w:numId w:val="6"/>
        </w:numPr>
        <w:tabs>
          <w:tab w:val="clear" w:pos="720"/>
        </w:tabs>
        <w:spacing w:before="120" w:after="120" w:line="360" w:lineRule="auto"/>
        <w:ind w:left="737" w:hanging="397"/>
        <w:contextualSpacing/>
        <w:rPr>
          <w:rFonts w:asciiTheme="minorHAnsi" w:hAnsiTheme="minorHAnsi"/>
          <w:sz w:val="24"/>
        </w:rPr>
      </w:pPr>
      <w:r w:rsidRPr="00CE0851">
        <w:rPr>
          <w:rStyle w:val="ui-provider"/>
          <w:rFonts w:asciiTheme="minorHAnsi" w:hAnsiTheme="minorHAnsi" w:cstheme="minorBidi"/>
          <w:sz w:val="24"/>
          <w:szCs w:val="24"/>
        </w:rPr>
        <w:t>z</w:t>
      </w:r>
      <w:r w:rsidR="008B7425" w:rsidRPr="00CE0851">
        <w:rPr>
          <w:rStyle w:val="ui-provider"/>
          <w:rFonts w:asciiTheme="minorHAnsi" w:hAnsiTheme="minorHAnsi" w:cstheme="minorBidi"/>
          <w:sz w:val="24"/>
          <w:szCs w:val="24"/>
        </w:rPr>
        <w:t xml:space="preserve">ałącznik nr </w:t>
      </w:r>
      <w:r w:rsidR="000F00AB">
        <w:rPr>
          <w:rStyle w:val="ui-provider"/>
          <w:rFonts w:asciiTheme="minorHAnsi" w:hAnsiTheme="minorHAnsi" w:cstheme="minorBidi"/>
          <w:sz w:val="24"/>
          <w:szCs w:val="24"/>
        </w:rPr>
        <w:t>8</w:t>
      </w:r>
      <w:r w:rsidR="008B7425" w:rsidRPr="00CE0851">
        <w:rPr>
          <w:rStyle w:val="ui-provider"/>
          <w:rFonts w:asciiTheme="minorHAnsi" w:hAnsiTheme="minorHAnsi" w:cstheme="minorBidi"/>
          <w:sz w:val="24"/>
          <w:szCs w:val="24"/>
        </w:rPr>
        <w:t xml:space="preserve">: Zasady </w:t>
      </w:r>
      <w:r w:rsidR="001832CE" w:rsidRPr="00CE0851">
        <w:rPr>
          <w:rStyle w:val="ui-provider"/>
          <w:rFonts w:asciiTheme="minorHAnsi" w:hAnsiTheme="minorHAnsi" w:cstheme="minorBidi"/>
          <w:sz w:val="24"/>
          <w:szCs w:val="24"/>
        </w:rPr>
        <w:t>kwalifikowania wydatków w Przedsięwzięciach realizowanych w ramach Inwestycji C</w:t>
      </w:r>
      <w:r w:rsidR="00955676">
        <w:rPr>
          <w:rStyle w:val="ui-provider"/>
          <w:rFonts w:asciiTheme="minorHAnsi" w:hAnsiTheme="minorHAnsi" w:cstheme="minorBidi"/>
          <w:sz w:val="24"/>
          <w:szCs w:val="24"/>
        </w:rPr>
        <w:t>2</w:t>
      </w:r>
      <w:r w:rsidR="001832CE" w:rsidRPr="00CE0851">
        <w:rPr>
          <w:rStyle w:val="ui-provider"/>
          <w:rFonts w:asciiTheme="minorHAnsi" w:hAnsiTheme="minorHAnsi" w:cstheme="minorBidi"/>
          <w:sz w:val="24"/>
          <w:szCs w:val="24"/>
        </w:rPr>
        <w:t>.1.1 Krajowego Planu Odbudowy i Zwiększania Odporności</w:t>
      </w:r>
      <w:r w:rsidR="007B0E57">
        <w:rPr>
          <w:rStyle w:val="ui-provider"/>
          <w:rFonts w:asciiTheme="minorHAnsi" w:hAnsiTheme="minorHAnsi" w:cstheme="minorBidi"/>
          <w:sz w:val="24"/>
          <w:szCs w:val="24"/>
        </w:rPr>
        <w:t>.</w:t>
      </w:r>
    </w:p>
    <w:p w14:paraId="64934179" w14:textId="5D7E9DFB" w:rsidR="00CF1666" w:rsidRPr="004B72A8" w:rsidRDefault="00CF1666" w:rsidP="00DF7FD6">
      <w:pPr>
        <w:keepNext/>
        <w:tabs>
          <w:tab w:val="left" w:pos="2694"/>
        </w:tabs>
        <w:spacing w:before="360" w:after="480" w:line="360" w:lineRule="auto"/>
        <w:rPr>
          <w:rFonts w:asciiTheme="minorHAnsi" w:hAnsiTheme="minorHAnsi"/>
          <w:sz w:val="24"/>
        </w:rPr>
      </w:pPr>
      <w:r w:rsidRPr="004B72A8">
        <w:rPr>
          <w:rFonts w:asciiTheme="minorHAnsi" w:hAnsiTheme="minorHAnsi"/>
          <w:sz w:val="24"/>
        </w:rPr>
        <w:t>Podpisy:</w:t>
      </w:r>
    </w:p>
    <w:p w14:paraId="38F8200E" w14:textId="41E73239" w:rsidR="00B50A49" w:rsidRPr="004B72A8" w:rsidRDefault="00972E3D" w:rsidP="00DF7FD6">
      <w:pPr>
        <w:keepNext/>
        <w:tabs>
          <w:tab w:val="left" w:pos="5387"/>
        </w:tabs>
        <w:spacing w:before="360" w:after="480"/>
        <w:rPr>
          <w:rFonts w:asciiTheme="minorHAnsi" w:hAnsiTheme="minorHAnsi"/>
          <w:b/>
          <w:sz w:val="24"/>
        </w:rPr>
      </w:pPr>
      <w:r w:rsidRPr="004B72A8">
        <w:rPr>
          <w:rFonts w:asciiTheme="minorHAnsi" w:hAnsiTheme="minorHAnsi"/>
          <w:b/>
          <w:sz w:val="24"/>
        </w:rPr>
        <w:t>Jednostka wspierająca</w:t>
      </w:r>
      <w:r w:rsidR="00DF7FD6" w:rsidRPr="004B72A8">
        <w:rPr>
          <w:rFonts w:asciiTheme="minorHAnsi" w:hAnsiTheme="minorHAnsi"/>
          <w:b/>
          <w:sz w:val="24"/>
        </w:rPr>
        <w:t xml:space="preserve"> </w:t>
      </w:r>
      <w:r w:rsidR="00DF7FD6" w:rsidRPr="004B72A8">
        <w:rPr>
          <w:rFonts w:asciiTheme="minorHAnsi" w:hAnsiTheme="minorHAnsi"/>
          <w:b/>
          <w:sz w:val="24"/>
        </w:rPr>
        <w:tab/>
      </w:r>
      <w:r w:rsidRPr="004B72A8">
        <w:rPr>
          <w:rFonts w:asciiTheme="minorHAnsi" w:hAnsiTheme="minorHAnsi"/>
          <w:b/>
          <w:sz w:val="24"/>
        </w:rPr>
        <w:t>Ostateczny odbiorca wsparcia</w:t>
      </w:r>
      <w:bookmarkEnd w:id="0"/>
    </w:p>
    <w:sectPr w:rsidR="00B50A49" w:rsidRPr="004B72A8" w:rsidSect="00CA2DD8">
      <w:headerReference w:type="default" r:id="rId14"/>
      <w:footerReference w:type="default" r:id="rId15"/>
      <w:pgSz w:w="11906" w:h="16838"/>
      <w:pgMar w:top="1418" w:right="1418" w:bottom="964" w:left="1418" w:header="737" w:footer="55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F657A" w14:textId="77777777" w:rsidR="00493D99" w:rsidRDefault="00493D99">
      <w:pPr>
        <w:spacing w:after="0" w:line="240" w:lineRule="auto"/>
      </w:pPr>
      <w:r>
        <w:separator/>
      </w:r>
    </w:p>
  </w:endnote>
  <w:endnote w:type="continuationSeparator" w:id="0">
    <w:p w14:paraId="6BE39118" w14:textId="77777777" w:rsidR="00493D99" w:rsidRDefault="00493D99">
      <w:pPr>
        <w:spacing w:after="0" w:line="240" w:lineRule="auto"/>
      </w:pPr>
      <w:r>
        <w:continuationSeparator/>
      </w:r>
    </w:p>
  </w:endnote>
  <w:endnote w:type="continuationNotice" w:id="1">
    <w:p w14:paraId="48F514EF" w14:textId="77777777" w:rsidR="00493D99" w:rsidRDefault="00493D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4958203"/>
      <w:docPartObj>
        <w:docPartGallery w:val="Page Numbers (Bottom of Page)"/>
        <w:docPartUnique/>
      </w:docPartObj>
    </w:sdtPr>
    <w:sdtEndPr/>
    <w:sdtContent>
      <w:p w14:paraId="1EE46C92" w14:textId="732CC38C" w:rsidR="00CA2DD8" w:rsidRDefault="00CA2DD8">
        <w:pPr>
          <w:pStyle w:val="Stopka"/>
          <w:jc w:val="right"/>
        </w:pPr>
        <w:r w:rsidRPr="00CA2DD8">
          <w:rPr>
            <w:rFonts w:asciiTheme="minorHAnsi" w:hAnsiTheme="minorHAnsi" w:cstheme="minorHAnsi"/>
            <w:sz w:val="22"/>
            <w:szCs w:val="22"/>
          </w:rPr>
          <w:fldChar w:fldCharType="begin"/>
        </w:r>
        <w:r w:rsidRPr="00CA2DD8">
          <w:rPr>
            <w:rFonts w:asciiTheme="minorHAnsi" w:hAnsiTheme="minorHAnsi" w:cstheme="minorHAnsi"/>
            <w:sz w:val="22"/>
            <w:szCs w:val="22"/>
          </w:rPr>
          <w:instrText>PAGE   \* MERGEFORMAT</w:instrText>
        </w:r>
        <w:r w:rsidRPr="00CA2DD8">
          <w:rPr>
            <w:rFonts w:asciiTheme="minorHAnsi" w:hAnsiTheme="minorHAnsi" w:cstheme="minorHAnsi"/>
            <w:sz w:val="22"/>
            <w:szCs w:val="22"/>
          </w:rPr>
          <w:fldChar w:fldCharType="separate"/>
        </w:r>
        <w:r w:rsidRPr="00CA2DD8">
          <w:rPr>
            <w:rFonts w:asciiTheme="minorHAnsi" w:hAnsiTheme="minorHAnsi" w:cstheme="minorHAnsi"/>
            <w:sz w:val="22"/>
            <w:szCs w:val="22"/>
          </w:rPr>
          <w:t>2</w:t>
        </w:r>
        <w:r w:rsidRPr="00CA2DD8">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FFF5D" w14:textId="77777777" w:rsidR="00493D99" w:rsidRDefault="00493D99">
      <w:pPr>
        <w:spacing w:after="0" w:line="240" w:lineRule="auto"/>
      </w:pPr>
      <w:r>
        <w:separator/>
      </w:r>
    </w:p>
  </w:footnote>
  <w:footnote w:type="continuationSeparator" w:id="0">
    <w:p w14:paraId="0287E6B2" w14:textId="77777777" w:rsidR="00493D99" w:rsidRDefault="00493D99">
      <w:pPr>
        <w:spacing w:after="0" w:line="240" w:lineRule="auto"/>
      </w:pPr>
      <w:r>
        <w:continuationSeparator/>
      </w:r>
    </w:p>
  </w:footnote>
  <w:footnote w:type="continuationNotice" w:id="1">
    <w:p w14:paraId="39308EA3" w14:textId="77777777" w:rsidR="00493D99" w:rsidRDefault="00493D99">
      <w:pPr>
        <w:spacing w:after="0" w:line="240" w:lineRule="auto"/>
      </w:pPr>
    </w:p>
  </w:footnote>
  <w:footnote w:id="2">
    <w:p w14:paraId="2C3426E8" w14:textId="0C4C196D" w:rsidR="00701E5E" w:rsidRPr="00A04391" w:rsidRDefault="00701E5E" w:rsidP="00E06119">
      <w:pPr>
        <w:spacing w:after="0"/>
        <w:rPr>
          <w:sz w:val="24"/>
          <w:szCs w:val="24"/>
        </w:rPr>
      </w:pPr>
      <w:r w:rsidRPr="00A04391">
        <w:rPr>
          <w:rStyle w:val="Znakiprzypiswdolnych"/>
          <w:sz w:val="24"/>
          <w:szCs w:val="24"/>
        </w:rPr>
        <w:footnoteRef/>
      </w:r>
      <w:r w:rsidRPr="00A04391">
        <w:rPr>
          <w:rFonts w:cs="Calibri"/>
          <w:sz w:val="24"/>
          <w:szCs w:val="24"/>
        </w:rPr>
        <w:t xml:space="preserve"> Wzór </w:t>
      </w:r>
      <w:r w:rsidR="00465BBF" w:rsidRPr="00A04391">
        <w:rPr>
          <w:rFonts w:cs="Calibri"/>
          <w:sz w:val="24"/>
          <w:szCs w:val="24"/>
        </w:rPr>
        <w:t>P</w:t>
      </w:r>
      <w:r w:rsidRPr="00A04391">
        <w:rPr>
          <w:rFonts w:cs="Calibri"/>
          <w:sz w:val="24"/>
          <w:szCs w:val="24"/>
        </w:rPr>
        <w:t xml:space="preserve">orozumienia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w:t>
      </w:r>
      <w:r w:rsidR="00465BBF" w:rsidRPr="00A04391">
        <w:rPr>
          <w:rFonts w:cs="Calibri"/>
          <w:sz w:val="24"/>
          <w:szCs w:val="24"/>
        </w:rPr>
        <w:t>P</w:t>
      </w:r>
      <w:r w:rsidRPr="00A04391">
        <w:rPr>
          <w:rFonts w:cs="Calibri"/>
          <w:sz w:val="24"/>
          <w:szCs w:val="24"/>
        </w:rPr>
        <w:t xml:space="preserve">orozumienia nie mogą być sprzeczne z postanowieniami zawartymi w tym wzorze. Wzór </w:t>
      </w:r>
      <w:r w:rsidR="00465BBF" w:rsidRPr="00A04391">
        <w:rPr>
          <w:rFonts w:cs="Calibri"/>
          <w:sz w:val="24"/>
          <w:szCs w:val="24"/>
        </w:rPr>
        <w:t>P</w:t>
      </w:r>
      <w:r w:rsidRPr="00A04391">
        <w:rPr>
          <w:rFonts w:cs="Calibri"/>
          <w:sz w:val="24"/>
          <w:szCs w:val="24"/>
        </w:rPr>
        <w:t>orozumienia stosuje się dla Ostatecznych odbiorców wsparcia będących państwowymi jednostkami budżetowymi.</w:t>
      </w:r>
    </w:p>
  </w:footnote>
  <w:footnote w:id="3">
    <w:p w14:paraId="40B0ABAF" w14:textId="4A31A773" w:rsidR="00DD2BC5" w:rsidRPr="002B2186" w:rsidRDefault="00DD2BC5">
      <w:pPr>
        <w:pStyle w:val="Tekstprzypisudolnego"/>
        <w:rPr>
          <w:rFonts w:asciiTheme="minorHAnsi" w:hAnsiTheme="minorHAnsi" w:cstheme="minorHAnsi"/>
          <w:sz w:val="24"/>
          <w:szCs w:val="24"/>
        </w:rPr>
      </w:pPr>
      <w:r w:rsidRPr="002B2186">
        <w:rPr>
          <w:rStyle w:val="Odwoanieprzypisudolnego"/>
          <w:rFonts w:asciiTheme="minorHAnsi" w:hAnsiTheme="minorHAnsi" w:cstheme="minorHAnsi"/>
          <w:sz w:val="24"/>
          <w:szCs w:val="24"/>
        </w:rPr>
        <w:footnoteRef/>
      </w:r>
      <w:r w:rsidRPr="002B2186">
        <w:rPr>
          <w:rFonts w:asciiTheme="minorHAnsi" w:hAnsiTheme="minorHAnsi" w:cstheme="minorHAnsi"/>
          <w:sz w:val="24"/>
          <w:szCs w:val="24"/>
        </w:rPr>
        <w:t xml:space="preserve"> Dotyczy przypadku, gdy Porozumienie jest realizowane w ramach partnerstwa. </w:t>
      </w:r>
    </w:p>
  </w:footnote>
  <w:footnote w:id="4">
    <w:p w14:paraId="26C16440" w14:textId="77777777" w:rsidR="00DD2BC5" w:rsidRDefault="00DD2BC5" w:rsidP="00DD2BC5">
      <w:pPr>
        <w:pStyle w:val="Tekstprzypisudolnego"/>
        <w:jc w:val="both"/>
        <w:rPr>
          <w:rFonts w:ascii="Calibri" w:hAnsi="Calibri" w:cs="Calibri"/>
          <w:sz w:val="16"/>
          <w:szCs w:val="16"/>
        </w:rPr>
      </w:pPr>
      <w:r w:rsidRPr="002B2186">
        <w:rPr>
          <w:rFonts w:asciiTheme="minorHAnsi" w:hAnsiTheme="minorHAnsi" w:cstheme="minorHAnsi"/>
          <w:sz w:val="24"/>
          <w:szCs w:val="24"/>
          <w:vertAlign w:val="superscript"/>
        </w:rPr>
        <w:footnoteRef/>
      </w:r>
      <w:r w:rsidRPr="002B2186">
        <w:rPr>
          <w:rFonts w:asciiTheme="minorHAnsi" w:hAnsiTheme="minorHAnsi" w:cstheme="minorHAnsi"/>
          <w:sz w:val="24"/>
          <w:szCs w:val="24"/>
        </w:rPr>
        <w:t xml:space="preserve"> Dotyczy przypadku, gdy Porozumienie jest realizowany w ramach partnerstwa.</w:t>
      </w:r>
    </w:p>
  </w:footnote>
  <w:footnote w:id="5">
    <w:p w14:paraId="0FD26501" w14:textId="77777777" w:rsidR="00955676" w:rsidRDefault="00955676" w:rsidP="00955676">
      <w:pPr>
        <w:pStyle w:val="Tekstprzypisudolnego"/>
        <w:spacing w:after="60"/>
        <w:jc w:val="both"/>
        <w:rPr>
          <w:sz w:val="24"/>
          <w:szCs w:val="24"/>
        </w:rPr>
      </w:pPr>
      <w:r w:rsidRPr="00BF651F">
        <w:rPr>
          <w:rFonts w:ascii="Calibri" w:hAnsi="Calibri"/>
          <w:sz w:val="24"/>
          <w:szCs w:val="24"/>
          <w:vertAlign w:val="superscript"/>
        </w:rPr>
        <w:footnoteRef/>
      </w:r>
      <w:r w:rsidRPr="00BF651F">
        <w:rPr>
          <w:sz w:val="24"/>
          <w:szCs w:val="24"/>
          <w:vertAlign w:val="superscript"/>
        </w:rPr>
        <w:t xml:space="preserve"> </w:t>
      </w:r>
      <w:r>
        <w:rPr>
          <w:rFonts w:ascii="Calibri" w:hAnsi="Calibri" w:cs="Calibri"/>
          <w:sz w:val="24"/>
          <w:szCs w:val="24"/>
        </w:rPr>
        <w:t>Dotyczy przypadku, gdy Przedsięwzięcie jest realizowane w ramach partnerstwa.</w:t>
      </w:r>
    </w:p>
  </w:footnote>
  <w:footnote w:id="6">
    <w:p w14:paraId="50BB2D1C" w14:textId="77777777" w:rsidR="00AA2F06" w:rsidRPr="00B30A9E" w:rsidRDefault="00AA2F06" w:rsidP="00AA2F06">
      <w:pPr>
        <w:pStyle w:val="Tekstprzypisudolnego"/>
        <w:spacing w:after="60"/>
        <w:rPr>
          <w:sz w:val="24"/>
          <w:szCs w:val="24"/>
        </w:rPr>
      </w:pPr>
      <w:r w:rsidRPr="00B30A9E">
        <w:rPr>
          <w:rStyle w:val="Odwoanieprzypisudolnego"/>
          <w:rFonts w:ascii="Calibri" w:hAnsi="Calibri"/>
          <w:sz w:val="24"/>
          <w:szCs w:val="24"/>
        </w:rPr>
        <w:footnoteRef/>
      </w:r>
      <w:r w:rsidRPr="00B30A9E">
        <w:rPr>
          <w:sz w:val="24"/>
          <w:szCs w:val="24"/>
        </w:rPr>
        <w:t xml:space="preserve"> </w:t>
      </w:r>
      <w:r w:rsidRPr="00B30A9E">
        <w:rPr>
          <w:rFonts w:ascii="Calibri" w:hAnsi="Calibri" w:cs="Calibri"/>
          <w:sz w:val="24"/>
          <w:szCs w:val="24"/>
        </w:rPr>
        <w:t>Dotyczy przypadku, gdy Przedsięwzięcie jest realizowane w ramach partnerstwa.</w:t>
      </w:r>
    </w:p>
  </w:footnote>
  <w:footnote w:id="7">
    <w:p w14:paraId="78C717BF" w14:textId="2367BEAC" w:rsidR="5FC0E425" w:rsidRPr="002B2186" w:rsidRDefault="5FC0E425" w:rsidP="00411A2A">
      <w:pPr>
        <w:shd w:val="clear" w:color="auto" w:fill="FFFFFF" w:themeFill="background1"/>
        <w:spacing w:after="0" w:line="240" w:lineRule="auto"/>
        <w:contextualSpacing/>
        <w:rPr>
          <w:rFonts w:eastAsia="Segoe UI" w:cs="Calibri"/>
          <w:color w:val="000000" w:themeColor="text1"/>
          <w:sz w:val="24"/>
          <w:szCs w:val="24"/>
        </w:rPr>
      </w:pPr>
      <w:r w:rsidRPr="002B2186">
        <w:rPr>
          <w:rFonts w:cs="Calibri"/>
          <w:color w:val="000000" w:themeColor="text1"/>
          <w:sz w:val="24"/>
          <w:szCs w:val="24"/>
          <w:vertAlign w:val="superscript"/>
        </w:rPr>
        <w:footnoteRef/>
      </w:r>
      <w:r w:rsidR="00C93842">
        <w:rPr>
          <w:rFonts w:cs="Calibri"/>
          <w:color w:val="000000" w:themeColor="text1"/>
          <w:sz w:val="24"/>
          <w:szCs w:val="24"/>
          <w:vertAlign w:val="superscript"/>
        </w:rPr>
        <w:t xml:space="preserve"> </w:t>
      </w:r>
      <w:r w:rsidR="00B33F07" w:rsidRPr="002B2186">
        <w:rPr>
          <w:rFonts w:cs="Calibri"/>
          <w:color w:val="000000" w:themeColor="text1"/>
          <w:sz w:val="24"/>
          <w:szCs w:val="24"/>
        </w:rPr>
        <w:t>Z</w:t>
      </w:r>
      <w:r w:rsidRPr="002B2186">
        <w:rPr>
          <w:rFonts w:cs="Calibri"/>
          <w:color w:val="000000" w:themeColor="text1"/>
          <w:sz w:val="24"/>
          <w:szCs w:val="24"/>
        </w:rPr>
        <w:t>godnie z</w:t>
      </w:r>
      <w:r w:rsidRPr="002B2186">
        <w:rPr>
          <w:rFonts w:eastAsia="Segoe UI" w:cs="Calibri"/>
          <w:color w:val="000000" w:themeColor="text1"/>
          <w:sz w:val="24"/>
          <w:szCs w:val="24"/>
        </w:rPr>
        <w:t xml:space="preserve"> art 17 </w:t>
      </w:r>
      <w:r w:rsidR="00B33F07" w:rsidRPr="002B2186">
        <w:rPr>
          <w:rFonts w:eastAsia="Segoe UI" w:cs="Calibri"/>
          <w:color w:val="000000" w:themeColor="text1"/>
          <w:sz w:val="24"/>
          <w:szCs w:val="24"/>
        </w:rPr>
        <w:t xml:space="preserve">Rozporządzenia Rady </w:t>
      </w:r>
      <w:r w:rsidRPr="002B2186">
        <w:rPr>
          <w:rFonts w:eastAsia="Segoe UI" w:cs="Calibri"/>
          <w:color w:val="000000" w:themeColor="text1"/>
          <w:sz w:val="24"/>
          <w:szCs w:val="24"/>
        </w:rPr>
        <w:t>(UE) 2015/1589 z dnia 13 lipca 2015 r.</w:t>
      </w:r>
    </w:p>
    <w:p w14:paraId="04147060" w14:textId="7EC74671" w:rsidR="5FC0E425" w:rsidRPr="002B2186" w:rsidRDefault="5FC0E425" w:rsidP="00411A2A">
      <w:pPr>
        <w:spacing w:after="0" w:line="240" w:lineRule="auto"/>
        <w:contextualSpacing/>
        <w:rPr>
          <w:rFonts w:eastAsia="Segoe UI" w:cs="Calibri"/>
          <w:color w:val="000000" w:themeColor="text1"/>
        </w:rPr>
      </w:pPr>
      <w:r w:rsidRPr="002B2186">
        <w:rPr>
          <w:rFonts w:eastAsia="Segoe UI" w:cs="Calibri"/>
          <w:color w:val="000000" w:themeColor="text1"/>
          <w:sz w:val="24"/>
          <w:szCs w:val="24"/>
        </w:rPr>
        <w:t>ustanawiające</w:t>
      </w:r>
      <w:r w:rsidR="00ED7585" w:rsidRPr="002B2186">
        <w:rPr>
          <w:rFonts w:eastAsia="Segoe UI" w:cs="Calibri"/>
          <w:color w:val="000000" w:themeColor="text1"/>
          <w:sz w:val="24"/>
          <w:szCs w:val="24"/>
        </w:rPr>
        <w:t>go</w:t>
      </w:r>
      <w:r w:rsidRPr="002B2186">
        <w:rPr>
          <w:rFonts w:eastAsia="Segoe UI" w:cs="Calibri"/>
          <w:color w:val="000000" w:themeColor="text1"/>
          <w:sz w:val="24"/>
          <w:szCs w:val="24"/>
        </w:rPr>
        <w:t xml:space="preserve"> szczegółowe zasady stosowania art. 108 Traktatu o funkcjonowaniu Unii Europejskiej</w:t>
      </w:r>
      <w:r w:rsidR="002B2186">
        <w:rPr>
          <w:rFonts w:eastAsia="Segoe UI" w:cs="Calibri"/>
          <w:color w:val="000000" w:themeColor="text1"/>
          <w:sz w:val="24"/>
          <w:szCs w:val="24"/>
        </w:rPr>
        <w:t>.</w:t>
      </w:r>
    </w:p>
  </w:footnote>
  <w:footnote w:id="8">
    <w:p w14:paraId="0D17D7C2" w14:textId="77777777" w:rsidR="00EC5D36" w:rsidRPr="00944181" w:rsidRDefault="00EC5D36" w:rsidP="00EC5D36">
      <w:pPr>
        <w:pStyle w:val="Tekstprzypisudolnego"/>
        <w:spacing w:line="276" w:lineRule="auto"/>
        <w:rPr>
          <w:sz w:val="24"/>
          <w:szCs w:val="24"/>
        </w:rPr>
      </w:pPr>
      <w:r w:rsidRPr="002B2186">
        <w:rPr>
          <w:rStyle w:val="Znakiprzypiswdolnych"/>
          <w:rFonts w:ascii="Calibri" w:hAnsi="Calibri"/>
          <w:color w:val="000000" w:themeColor="text1"/>
          <w:sz w:val="24"/>
          <w:szCs w:val="24"/>
        </w:rPr>
        <w:footnoteRef/>
      </w:r>
      <w:r w:rsidRPr="002B2186">
        <w:rPr>
          <w:rFonts w:ascii="Calibri" w:hAnsi="Calibri" w:cs="Calibri"/>
          <w:color w:val="000000" w:themeColor="text1"/>
          <w:sz w:val="24"/>
          <w:szCs w:val="24"/>
        </w:rPr>
        <w:t xml:space="preserve"> Dotyczy przypadku, gdy Przedsięwzięcie jest realizowane w ramach partnerstwa.</w:t>
      </w:r>
    </w:p>
  </w:footnote>
  <w:footnote w:id="9">
    <w:p w14:paraId="29DCF867" w14:textId="77777777" w:rsidR="00701E5E" w:rsidRPr="00E531B4" w:rsidRDefault="00701E5E" w:rsidP="00820772">
      <w:pPr>
        <w:pStyle w:val="Tekstprzypisudolnego"/>
        <w:spacing w:after="60"/>
        <w:rPr>
          <w:sz w:val="24"/>
          <w:szCs w:val="24"/>
        </w:rPr>
      </w:pPr>
      <w:r w:rsidRPr="00E531B4">
        <w:rPr>
          <w:rStyle w:val="Znakiprzypiswdolnych"/>
          <w:rFonts w:ascii="Calibri" w:hAnsi="Calibri"/>
          <w:sz w:val="24"/>
          <w:szCs w:val="24"/>
        </w:rPr>
        <w:footnoteRef/>
      </w:r>
      <w:r w:rsidRPr="00E531B4">
        <w:rPr>
          <w:rStyle w:val="Znakiprzypiswdolnych"/>
          <w:rFonts w:ascii="Calibri" w:hAnsi="Calibri" w:cs="Calibri"/>
          <w:sz w:val="24"/>
          <w:szCs w:val="24"/>
        </w:rPr>
        <w:t xml:space="preserve"> </w:t>
      </w:r>
      <w:r w:rsidRPr="00E531B4">
        <w:rPr>
          <w:rStyle w:val="Znakiprzypiswdolnych"/>
          <w:rFonts w:ascii="Calibri" w:hAnsi="Calibri" w:cs="Calibri"/>
          <w:sz w:val="24"/>
          <w:szCs w:val="24"/>
          <w:vertAlign w:val="baseline"/>
        </w:rPr>
        <w:t>Przez kontrolę rozumie się również audyty upoważnionych organów audytowych.</w:t>
      </w:r>
    </w:p>
  </w:footnote>
  <w:footnote w:id="10">
    <w:p w14:paraId="7B782A91" w14:textId="3ADDD1E6" w:rsidR="00CA4B2E" w:rsidRPr="00C93842" w:rsidRDefault="00CA4B2E" w:rsidP="005A614F">
      <w:pPr>
        <w:pStyle w:val="Tekstprzypisudolnego"/>
        <w:rPr>
          <w:rFonts w:ascii="Calibri" w:hAnsi="Calibri" w:cs="Calibri"/>
          <w:sz w:val="24"/>
          <w:szCs w:val="24"/>
        </w:rPr>
      </w:pPr>
      <w:r w:rsidRPr="00C93842">
        <w:rPr>
          <w:rStyle w:val="Odwoanieprzypisudolnego"/>
          <w:rFonts w:ascii="Calibri" w:hAnsi="Calibri" w:cs="Calibri"/>
          <w:sz w:val="24"/>
          <w:szCs w:val="24"/>
        </w:rPr>
        <w:footnoteRef/>
      </w:r>
      <w:r w:rsidRPr="00C93842">
        <w:rPr>
          <w:rFonts w:ascii="Calibri" w:hAnsi="Calibri" w:cs="Calibri"/>
          <w:sz w:val="24"/>
          <w:szCs w:val="24"/>
        </w:rPr>
        <w:t xml:space="preserve"> </w:t>
      </w:r>
      <w:r w:rsidRPr="00C93842">
        <w:rPr>
          <w:rStyle w:val="ui-provider"/>
          <w:rFonts w:ascii="Calibri" w:hAnsi="Calibri" w:cs="Calibr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w:t>
      </w:r>
      <w:r w:rsidR="001F0AC5" w:rsidRPr="00C93842">
        <w:rPr>
          <w:rStyle w:val="ui-provider"/>
          <w:rFonts w:ascii="Calibri" w:hAnsi="Calibri" w:cs="Calibri"/>
          <w:sz w:val="24"/>
          <w:szCs w:val="24"/>
        </w:rPr>
        <w:t xml:space="preserve"> </w:t>
      </w:r>
      <w:r w:rsidRPr="00C93842">
        <w:rPr>
          <w:rStyle w:val="ui-provider"/>
          <w:rFonts w:ascii="Calibri" w:hAnsi="Calibri" w:cs="Calibri"/>
          <w:sz w:val="24"/>
          <w:szCs w:val="24"/>
        </w:rPr>
        <w:t>swoimi własnymi służbami, a po drugie podmiot ten musi wykonywać swoją działalność w zasadniczej części na rzecz kontrolującej ją jednostki lub jednostek.</w:t>
      </w:r>
    </w:p>
  </w:footnote>
  <w:footnote w:id="11">
    <w:p w14:paraId="0BFA4B13" w14:textId="77777777" w:rsidR="007D0687" w:rsidRPr="00096552" w:rsidRDefault="007D0687" w:rsidP="007D0687">
      <w:pPr>
        <w:pStyle w:val="Tekstprzypisudolnego"/>
        <w:spacing w:line="276" w:lineRule="auto"/>
        <w:rPr>
          <w:sz w:val="16"/>
          <w:szCs w:val="16"/>
        </w:rPr>
      </w:pPr>
      <w:r w:rsidRPr="00491335">
        <w:rPr>
          <w:rStyle w:val="Znakiprzypiswdolnych"/>
          <w:rFonts w:ascii="Calibri" w:hAnsi="Calibri"/>
          <w:sz w:val="24"/>
          <w:szCs w:val="24"/>
        </w:rPr>
        <w:footnoteRef/>
      </w:r>
      <w:r w:rsidRPr="00491335">
        <w:rPr>
          <w:rFonts w:ascii="Calibri" w:hAnsi="Calibri" w:cs="Calibri"/>
          <w:sz w:val="24"/>
          <w:szCs w:val="24"/>
        </w:rPr>
        <w:t xml:space="preserve"> Dotyczy przypadku, gdy Przedsięwzięcie jest realizowane w ramach partnerstwa.</w:t>
      </w:r>
    </w:p>
  </w:footnote>
  <w:footnote w:id="12">
    <w:p w14:paraId="2675451A" w14:textId="77777777" w:rsidR="00146759" w:rsidRPr="00BC3F35" w:rsidRDefault="00146759" w:rsidP="00146759">
      <w:pPr>
        <w:pStyle w:val="Tekstprzypisudolnego"/>
        <w:spacing w:line="276" w:lineRule="auto"/>
        <w:rPr>
          <w:sz w:val="24"/>
          <w:szCs w:val="24"/>
        </w:rPr>
      </w:pPr>
      <w:r w:rsidRPr="00BC3F35">
        <w:rPr>
          <w:rStyle w:val="Znakiprzypiswdolnych"/>
          <w:rFonts w:ascii="Calibri" w:hAnsi="Calibri"/>
          <w:sz w:val="24"/>
          <w:szCs w:val="24"/>
        </w:rPr>
        <w:footnoteRef/>
      </w:r>
      <w:r w:rsidRPr="00BC3F35">
        <w:rPr>
          <w:rFonts w:ascii="Calibri" w:hAnsi="Calibri" w:cs="Calibri"/>
          <w:sz w:val="24"/>
          <w:szCs w:val="24"/>
        </w:rPr>
        <w:t xml:space="preserve"> Dotyczy przypadku, gdy Przedsięwzięcie jest realizowane w ramach partnerstwa.</w:t>
      </w:r>
    </w:p>
  </w:footnote>
  <w:footnote w:id="13">
    <w:p w14:paraId="790EC6E6" w14:textId="45E368B4" w:rsidR="00D92CEB" w:rsidRPr="00C93842" w:rsidRDefault="00D92CEB" w:rsidP="00A05297">
      <w:pPr>
        <w:pStyle w:val="Tekstprzypisudolnego"/>
        <w:rPr>
          <w:rFonts w:ascii="Calibri" w:hAnsi="Calibri" w:cs="Calibri"/>
          <w:sz w:val="24"/>
          <w:szCs w:val="24"/>
        </w:rPr>
      </w:pPr>
      <w:r w:rsidRPr="00C93842">
        <w:rPr>
          <w:rStyle w:val="Odwoanieprzypisudolnego"/>
          <w:rFonts w:ascii="Calibri" w:hAnsi="Calibri" w:cs="Calibri"/>
          <w:sz w:val="24"/>
          <w:szCs w:val="24"/>
        </w:rPr>
        <w:footnoteRef/>
      </w:r>
      <w:r w:rsidRPr="00C93842">
        <w:rPr>
          <w:rFonts w:ascii="Calibri" w:hAnsi="Calibri" w:cs="Calibri"/>
          <w:sz w:val="24"/>
          <w:szCs w:val="24"/>
        </w:rPr>
        <w:t xml:space="preserve"> W szczególnie uzasadnionych przypadkach na etapie realizacji </w:t>
      </w:r>
      <w:r w:rsidR="00A05297" w:rsidRPr="00C93842">
        <w:rPr>
          <w:rFonts w:ascii="Calibri" w:hAnsi="Calibri" w:cs="Calibri"/>
          <w:sz w:val="24"/>
          <w:szCs w:val="24"/>
        </w:rPr>
        <w:t>P</w:t>
      </w:r>
      <w:r w:rsidRPr="00C93842">
        <w:rPr>
          <w:rFonts w:ascii="Calibri" w:hAnsi="Calibri" w:cs="Calibri"/>
          <w:sz w:val="24"/>
          <w:szCs w:val="24"/>
        </w:rPr>
        <w:t>rzedsięwzięcia</w:t>
      </w:r>
      <w:r w:rsidR="00A05297" w:rsidRPr="00C93842">
        <w:rPr>
          <w:rFonts w:ascii="Calibri" w:hAnsi="Calibri" w:cs="Calibri"/>
          <w:sz w:val="24"/>
          <w:szCs w:val="24"/>
        </w:rPr>
        <w:t>,</w:t>
      </w:r>
      <w:r w:rsidRPr="00C93842">
        <w:rPr>
          <w:rFonts w:ascii="Calibri" w:hAnsi="Calibri" w:cs="Calibri"/>
          <w:sz w:val="24"/>
          <w:szCs w:val="24"/>
        </w:rPr>
        <w:t xml:space="preserve"> istnieje możliwość wydłużenia okresu do 31 sierpnia 2026 roku.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192389786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FFD89E98"/>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4"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8"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29"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0"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1"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2"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3"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5"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8"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39"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1"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6"/>
    <w:multiLevelType w:val="multilevel"/>
    <w:tmpl w:val="CCD820E6"/>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rFonts w:ascii="Calibri" w:hAnsi="Calibri" w:cs="Calibri" w:hint="default"/>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2"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3" w15:restartNumberingAfterBreak="0">
    <w:nsid w:val="00000039"/>
    <w:multiLevelType w:val="multilevel"/>
    <w:tmpl w:val="0FD48F20"/>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6"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8"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9"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0"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4"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6"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7"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8"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9"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0"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1" w15:restartNumberingAfterBreak="0">
    <w:nsid w:val="008212BE"/>
    <w:multiLevelType w:val="hybridMultilevel"/>
    <w:tmpl w:val="FFFFFFFF"/>
    <w:lvl w:ilvl="0" w:tplc="1BDC4F70">
      <w:start w:val="1"/>
      <w:numFmt w:val="decimal"/>
      <w:lvlText w:val="%1)"/>
      <w:lvlJc w:val="left"/>
      <w:pPr>
        <w:ind w:left="700" w:hanging="360"/>
      </w:pPr>
    </w:lvl>
    <w:lvl w:ilvl="1" w:tplc="08923986">
      <w:start w:val="1"/>
      <w:numFmt w:val="lowerLetter"/>
      <w:lvlText w:val="%2."/>
      <w:lvlJc w:val="left"/>
      <w:pPr>
        <w:ind w:left="1420" w:hanging="360"/>
      </w:pPr>
    </w:lvl>
    <w:lvl w:ilvl="2" w:tplc="34FCFE7A">
      <w:start w:val="1"/>
      <w:numFmt w:val="lowerRoman"/>
      <w:lvlText w:val="%3."/>
      <w:lvlJc w:val="right"/>
      <w:pPr>
        <w:ind w:left="2140" w:hanging="180"/>
      </w:pPr>
    </w:lvl>
    <w:lvl w:ilvl="3" w:tplc="2BB2BDC6">
      <w:start w:val="1"/>
      <w:numFmt w:val="decimal"/>
      <w:lvlText w:val="%4."/>
      <w:lvlJc w:val="left"/>
      <w:pPr>
        <w:ind w:left="2860" w:hanging="360"/>
      </w:pPr>
    </w:lvl>
    <w:lvl w:ilvl="4" w:tplc="045454E2">
      <w:start w:val="1"/>
      <w:numFmt w:val="lowerLetter"/>
      <w:lvlText w:val="%5."/>
      <w:lvlJc w:val="left"/>
      <w:pPr>
        <w:ind w:left="3580" w:hanging="360"/>
      </w:pPr>
    </w:lvl>
    <w:lvl w:ilvl="5" w:tplc="D018DB60">
      <w:start w:val="1"/>
      <w:numFmt w:val="lowerRoman"/>
      <w:lvlText w:val="%6."/>
      <w:lvlJc w:val="right"/>
      <w:pPr>
        <w:ind w:left="4300" w:hanging="180"/>
      </w:pPr>
    </w:lvl>
    <w:lvl w:ilvl="6" w:tplc="8846573C">
      <w:start w:val="1"/>
      <w:numFmt w:val="decimal"/>
      <w:lvlText w:val="%7."/>
      <w:lvlJc w:val="left"/>
      <w:pPr>
        <w:ind w:left="5020" w:hanging="360"/>
      </w:pPr>
    </w:lvl>
    <w:lvl w:ilvl="7" w:tplc="00E6F522">
      <w:start w:val="1"/>
      <w:numFmt w:val="lowerLetter"/>
      <w:lvlText w:val="%8."/>
      <w:lvlJc w:val="left"/>
      <w:pPr>
        <w:ind w:left="5740" w:hanging="360"/>
      </w:pPr>
    </w:lvl>
    <w:lvl w:ilvl="8" w:tplc="D674D840">
      <w:start w:val="1"/>
      <w:numFmt w:val="lowerRoman"/>
      <w:lvlText w:val="%9."/>
      <w:lvlJc w:val="right"/>
      <w:pPr>
        <w:ind w:left="6460" w:hanging="180"/>
      </w:pPr>
    </w:lvl>
  </w:abstractNum>
  <w:abstractNum w:abstractNumId="72"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1032"/>
        </w:tabs>
        <w:ind w:left="1032"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0859693A"/>
    <w:multiLevelType w:val="hybridMultilevel"/>
    <w:tmpl w:val="3186567C"/>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4" w15:restartNumberingAfterBreak="0">
    <w:nsid w:val="09B05FC5"/>
    <w:multiLevelType w:val="hybridMultilevel"/>
    <w:tmpl w:val="2BC2FEEE"/>
    <w:lvl w:ilvl="0" w:tplc="FFFFFFFF">
      <w:start w:val="1"/>
      <w:numFmt w:val="decimal"/>
      <w:lvlText w:val="%1."/>
      <w:lvlJc w:val="left"/>
      <w:pPr>
        <w:ind w:left="360" w:hanging="360"/>
      </w:pPr>
      <w:rPr>
        <w:sz w:val="24"/>
        <w:szCs w:val="28"/>
      </w:r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643" w:hanging="360"/>
      </w:pPr>
      <w:rPr>
        <w:sz w:val="24"/>
        <w:szCs w:val="24"/>
      </w:rPr>
    </w:lvl>
    <w:lvl w:ilvl="4" w:tplc="FFFFFFFF">
      <w:start w:val="1"/>
      <w:numFmt w:val="decimal"/>
      <w:lvlText w:val="%5)"/>
      <w:lvlJc w:val="left"/>
      <w:pPr>
        <w:ind w:left="1077" w:hanging="360"/>
      </w:pPr>
      <w:rPr>
        <w:sz w:val="24"/>
        <w:szCs w:val="24"/>
      </w:r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5" w15:restartNumberingAfterBreak="0">
    <w:nsid w:val="12C70FD5"/>
    <w:multiLevelType w:val="hybridMultilevel"/>
    <w:tmpl w:val="C8EC8AC8"/>
    <w:lvl w:ilvl="0" w:tplc="AA9A6E8E">
      <w:start w:val="1"/>
      <w:numFmt w:val="decimal"/>
      <w:lvlText w:val="%1."/>
      <w:lvlJc w:val="left"/>
      <w:pPr>
        <w:ind w:left="720" w:hanging="360"/>
      </w:pPr>
      <w:rPr>
        <w:rFonts w:asciiTheme="minorHAnsi" w:hAnsiTheme="minorHAnsi" w:cstheme="minorHAns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BA66BF1"/>
    <w:multiLevelType w:val="hybridMultilevel"/>
    <w:tmpl w:val="4B542A50"/>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BAA071C"/>
    <w:multiLevelType w:val="hybridMultilevel"/>
    <w:tmpl w:val="6C0474B6"/>
    <w:lvl w:ilvl="0" w:tplc="0415000F">
      <w:start w:val="1"/>
      <w:numFmt w:val="decimal"/>
      <w:lvlText w:val="%1."/>
      <w:lvlJc w:val="left"/>
      <w:pPr>
        <w:ind w:left="502" w:hanging="360"/>
      </w:pPr>
    </w:lvl>
    <w:lvl w:ilvl="1" w:tplc="04150011">
      <w:start w:val="1"/>
      <w:numFmt w:val="decimal"/>
      <w:lvlText w:val="%2)"/>
      <w:lvlJc w:val="left"/>
      <w:pPr>
        <w:ind w:left="720" w:hanging="360"/>
      </w:pPr>
    </w:lvl>
    <w:lvl w:ilvl="2" w:tplc="A1FE378C">
      <w:start w:val="1"/>
      <w:numFmt w:val="lowerRoman"/>
      <w:lvlText w:val="%3."/>
      <w:lvlJc w:val="right"/>
      <w:pPr>
        <w:ind w:left="1800" w:hanging="180"/>
      </w:pPr>
    </w:lvl>
    <w:lvl w:ilvl="3" w:tplc="4216BA98">
      <w:start w:val="1"/>
      <w:numFmt w:val="decimal"/>
      <w:lvlText w:val="%4."/>
      <w:lvlJc w:val="left"/>
      <w:pPr>
        <w:ind w:left="2520" w:hanging="360"/>
      </w:pPr>
    </w:lvl>
    <w:lvl w:ilvl="4" w:tplc="E0DE660C">
      <w:start w:val="1"/>
      <w:numFmt w:val="lowerLetter"/>
      <w:lvlText w:val="%5."/>
      <w:lvlJc w:val="left"/>
      <w:pPr>
        <w:ind w:left="3240" w:hanging="360"/>
      </w:pPr>
    </w:lvl>
    <w:lvl w:ilvl="5" w:tplc="69D8FB3A">
      <w:start w:val="1"/>
      <w:numFmt w:val="lowerRoman"/>
      <w:lvlText w:val="%6."/>
      <w:lvlJc w:val="right"/>
      <w:pPr>
        <w:ind w:left="3960" w:hanging="180"/>
      </w:pPr>
    </w:lvl>
    <w:lvl w:ilvl="6" w:tplc="77DCB7B4">
      <w:start w:val="1"/>
      <w:numFmt w:val="decimal"/>
      <w:lvlText w:val="%7."/>
      <w:lvlJc w:val="left"/>
      <w:pPr>
        <w:ind w:left="4680" w:hanging="360"/>
      </w:pPr>
    </w:lvl>
    <w:lvl w:ilvl="7" w:tplc="F7066874">
      <w:start w:val="1"/>
      <w:numFmt w:val="lowerLetter"/>
      <w:lvlText w:val="%8."/>
      <w:lvlJc w:val="left"/>
      <w:pPr>
        <w:ind w:left="5400" w:hanging="360"/>
      </w:pPr>
    </w:lvl>
    <w:lvl w:ilvl="8" w:tplc="8FF420EA">
      <w:start w:val="1"/>
      <w:numFmt w:val="lowerRoman"/>
      <w:lvlText w:val="%9."/>
      <w:lvlJc w:val="right"/>
      <w:pPr>
        <w:ind w:left="6120" w:hanging="180"/>
      </w:pPr>
    </w:lvl>
  </w:abstractNum>
  <w:abstractNum w:abstractNumId="80"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211A18AA"/>
    <w:multiLevelType w:val="hybridMultilevel"/>
    <w:tmpl w:val="AA1EE5CA"/>
    <w:lvl w:ilvl="0" w:tplc="F7644902">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82" w15:restartNumberingAfterBreak="0">
    <w:nsid w:val="245754C7"/>
    <w:multiLevelType w:val="hybridMultilevel"/>
    <w:tmpl w:val="3620E658"/>
    <w:lvl w:ilvl="0" w:tplc="4BDA592E">
      <w:start w:val="1"/>
      <w:numFmt w:val="lowerLetter"/>
      <w:lvlText w:val="%1)"/>
      <w:lvlJc w:val="left"/>
      <w:pPr>
        <w:ind w:left="1020" w:hanging="360"/>
      </w:pPr>
    </w:lvl>
    <w:lvl w:ilvl="1" w:tplc="9A04F69A">
      <w:start w:val="1"/>
      <w:numFmt w:val="lowerLetter"/>
      <w:lvlText w:val="%2)"/>
      <w:lvlJc w:val="left"/>
      <w:pPr>
        <w:ind w:left="1020" w:hanging="360"/>
      </w:pPr>
    </w:lvl>
    <w:lvl w:ilvl="2" w:tplc="05783C78">
      <w:start w:val="1"/>
      <w:numFmt w:val="lowerLetter"/>
      <w:lvlText w:val="%3)"/>
      <w:lvlJc w:val="left"/>
      <w:pPr>
        <w:ind w:left="1020" w:hanging="360"/>
      </w:pPr>
    </w:lvl>
    <w:lvl w:ilvl="3" w:tplc="0FD01F12">
      <w:start w:val="1"/>
      <w:numFmt w:val="lowerLetter"/>
      <w:lvlText w:val="%4)"/>
      <w:lvlJc w:val="left"/>
      <w:pPr>
        <w:ind w:left="1020" w:hanging="360"/>
      </w:pPr>
    </w:lvl>
    <w:lvl w:ilvl="4" w:tplc="576C5686">
      <w:start w:val="1"/>
      <w:numFmt w:val="lowerLetter"/>
      <w:lvlText w:val="%5)"/>
      <w:lvlJc w:val="left"/>
      <w:pPr>
        <w:ind w:left="1020" w:hanging="360"/>
      </w:pPr>
    </w:lvl>
    <w:lvl w:ilvl="5" w:tplc="E48C5126">
      <w:start w:val="1"/>
      <w:numFmt w:val="lowerLetter"/>
      <w:lvlText w:val="%6)"/>
      <w:lvlJc w:val="left"/>
      <w:pPr>
        <w:ind w:left="1020" w:hanging="360"/>
      </w:pPr>
    </w:lvl>
    <w:lvl w:ilvl="6" w:tplc="A9E66C60">
      <w:start w:val="1"/>
      <w:numFmt w:val="lowerLetter"/>
      <w:lvlText w:val="%7)"/>
      <w:lvlJc w:val="left"/>
      <w:pPr>
        <w:ind w:left="1020" w:hanging="360"/>
      </w:pPr>
    </w:lvl>
    <w:lvl w:ilvl="7" w:tplc="210AE82A">
      <w:start w:val="1"/>
      <w:numFmt w:val="lowerLetter"/>
      <w:lvlText w:val="%8)"/>
      <w:lvlJc w:val="left"/>
      <w:pPr>
        <w:ind w:left="1020" w:hanging="360"/>
      </w:pPr>
    </w:lvl>
    <w:lvl w:ilvl="8" w:tplc="327E91B8">
      <w:start w:val="1"/>
      <w:numFmt w:val="lowerLetter"/>
      <w:lvlText w:val="%9)"/>
      <w:lvlJc w:val="left"/>
      <w:pPr>
        <w:ind w:left="1020" w:hanging="360"/>
      </w:pPr>
    </w:lvl>
  </w:abstractNum>
  <w:abstractNum w:abstractNumId="83"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267E680F"/>
    <w:multiLevelType w:val="hybridMultilevel"/>
    <w:tmpl w:val="BCB4C412"/>
    <w:lvl w:ilvl="0" w:tplc="58786E64">
      <w:start w:val="1"/>
      <w:numFmt w:val="lowerLetter"/>
      <w:lvlText w:val="%1)"/>
      <w:lvlJc w:val="left"/>
      <w:pPr>
        <w:ind w:left="1020" w:hanging="360"/>
      </w:pPr>
    </w:lvl>
    <w:lvl w:ilvl="1" w:tplc="59F0B7C8">
      <w:start w:val="1"/>
      <w:numFmt w:val="lowerLetter"/>
      <w:lvlText w:val="%2)"/>
      <w:lvlJc w:val="left"/>
      <w:pPr>
        <w:ind w:left="1020" w:hanging="360"/>
      </w:pPr>
    </w:lvl>
    <w:lvl w:ilvl="2" w:tplc="E5601736">
      <w:start w:val="1"/>
      <w:numFmt w:val="lowerLetter"/>
      <w:lvlText w:val="%3)"/>
      <w:lvlJc w:val="left"/>
      <w:pPr>
        <w:ind w:left="1020" w:hanging="360"/>
      </w:pPr>
    </w:lvl>
    <w:lvl w:ilvl="3" w:tplc="D34ECDE2">
      <w:start w:val="1"/>
      <w:numFmt w:val="lowerLetter"/>
      <w:lvlText w:val="%4)"/>
      <w:lvlJc w:val="left"/>
      <w:pPr>
        <w:ind w:left="1020" w:hanging="360"/>
      </w:pPr>
    </w:lvl>
    <w:lvl w:ilvl="4" w:tplc="EE0E5118">
      <w:start w:val="1"/>
      <w:numFmt w:val="lowerLetter"/>
      <w:lvlText w:val="%5)"/>
      <w:lvlJc w:val="left"/>
      <w:pPr>
        <w:ind w:left="1020" w:hanging="360"/>
      </w:pPr>
    </w:lvl>
    <w:lvl w:ilvl="5" w:tplc="6624C8C2">
      <w:start w:val="1"/>
      <w:numFmt w:val="lowerLetter"/>
      <w:lvlText w:val="%6)"/>
      <w:lvlJc w:val="left"/>
      <w:pPr>
        <w:ind w:left="1020" w:hanging="360"/>
      </w:pPr>
    </w:lvl>
    <w:lvl w:ilvl="6" w:tplc="4B8CA710">
      <w:start w:val="1"/>
      <w:numFmt w:val="lowerLetter"/>
      <w:lvlText w:val="%7)"/>
      <w:lvlJc w:val="left"/>
      <w:pPr>
        <w:ind w:left="1020" w:hanging="360"/>
      </w:pPr>
    </w:lvl>
    <w:lvl w:ilvl="7" w:tplc="C43E38D8">
      <w:start w:val="1"/>
      <w:numFmt w:val="lowerLetter"/>
      <w:lvlText w:val="%8)"/>
      <w:lvlJc w:val="left"/>
      <w:pPr>
        <w:ind w:left="1020" w:hanging="360"/>
      </w:pPr>
    </w:lvl>
    <w:lvl w:ilvl="8" w:tplc="23EED0EC">
      <w:start w:val="1"/>
      <w:numFmt w:val="lowerLetter"/>
      <w:lvlText w:val="%9)"/>
      <w:lvlJc w:val="left"/>
      <w:pPr>
        <w:ind w:left="1020" w:hanging="360"/>
      </w:pPr>
    </w:lvl>
  </w:abstractNum>
  <w:abstractNum w:abstractNumId="85"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86" w15:restartNumberingAfterBreak="0">
    <w:nsid w:val="28FC123D"/>
    <w:multiLevelType w:val="hybridMultilevel"/>
    <w:tmpl w:val="971CB22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D391B11"/>
    <w:multiLevelType w:val="hybridMultilevel"/>
    <w:tmpl w:val="4F8E5CC8"/>
    <w:lvl w:ilvl="0" w:tplc="CD20E14E">
      <w:start w:val="2"/>
      <w:numFmt w:val="decimal"/>
      <w:lvlText w:val="%1."/>
      <w:lvlJc w:val="left"/>
      <w:pPr>
        <w:ind w:left="643" w:hanging="360"/>
      </w:pPr>
      <w:rPr>
        <w:rFonts w:hint="default"/>
        <w:sz w:val="24"/>
        <w:szCs w:val="24"/>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0DC2F68"/>
    <w:multiLevelType w:val="multilevel"/>
    <w:tmpl w:val="8F8A2A2E"/>
    <w:lvl w:ilvl="0">
      <w:start w:val="1"/>
      <w:numFmt w:val="decimal"/>
      <w:lvlText w:val="%1."/>
      <w:lvlJc w:val="left"/>
      <w:pPr>
        <w:tabs>
          <w:tab w:val="num" w:pos="360"/>
        </w:tabs>
        <w:ind w:left="360" w:hanging="360"/>
      </w:pPr>
      <w:rPr>
        <w:rFonts w:asciiTheme="minorHAnsi" w:eastAsia="Calibri" w:hAnsiTheme="minorHAnsi" w:cstheme="minorHAnsi" w:hint="default"/>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9" w15:restartNumberingAfterBreak="0">
    <w:nsid w:val="35105B9F"/>
    <w:multiLevelType w:val="hybridMultilevel"/>
    <w:tmpl w:val="8C38E702"/>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7200424"/>
    <w:multiLevelType w:val="hybridMultilevel"/>
    <w:tmpl w:val="FD2C2538"/>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89F79DD"/>
    <w:multiLevelType w:val="hybridMultilevel"/>
    <w:tmpl w:val="C092170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B9509ED"/>
    <w:multiLevelType w:val="hybridMultilevel"/>
    <w:tmpl w:val="0CE8881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4" w15:restartNumberingAfterBreak="0">
    <w:nsid w:val="3EF44B86"/>
    <w:multiLevelType w:val="hybridMultilevel"/>
    <w:tmpl w:val="2214C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1261275"/>
    <w:multiLevelType w:val="multilevel"/>
    <w:tmpl w:val="CDB0575C"/>
    <w:lvl w:ilvl="0">
      <w:start w:val="1"/>
      <w:numFmt w:val="decimal"/>
      <w:lvlText w:val="%1."/>
      <w:lvlJc w:val="left"/>
      <w:pPr>
        <w:tabs>
          <w:tab w:val="num" w:pos="360"/>
        </w:tabs>
        <w:ind w:left="360" w:hanging="360"/>
      </w:pPr>
      <w:rPr>
        <w:rFonts w:asciiTheme="minorHAnsi" w:hAnsiTheme="minorHAnsi" w:cstheme="minorHAnsi"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6"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7" w15:restartNumberingAfterBreak="0">
    <w:nsid w:val="461E2AB0"/>
    <w:multiLevelType w:val="multilevel"/>
    <w:tmpl w:val="7EC2734E"/>
    <w:lvl w:ilvl="0">
      <w:start w:val="1"/>
      <w:numFmt w:val="decimal"/>
      <w:lvlText w:val="%1."/>
      <w:lvlJc w:val="left"/>
      <w:pPr>
        <w:tabs>
          <w:tab w:val="num" w:pos="360"/>
        </w:tabs>
        <w:ind w:left="360" w:hanging="360"/>
      </w:pPr>
      <w:rPr>
        <w:rFonts w:asciiTheme="minorHAnsi" w:eastAsia="Calibri" w:hAnsiTheme="minorHAnsi" w:cstheme="minorHAnsi"/>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9" w15:restartNumberingAfterBreak="0">
    <w:nsid w:val="4D2E1A6B"/>
    <w:multiLevelType w:val="hybridMultilevel"/>
    <w:tmpl w:val="6B1A2B94"/>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076736B"/>
    <w:multiLevelType w:val="hybridMultilevel"/>
    <w:tmpl w:val="8FF4FB90"/>
    <w:lvl w:ilvl="0" w:tplc="1A904584">
      <w:start w:val="1"/>
      <w:numFmt w:val="decimal"/>
      <w:lvlText w:val="%1)"/>
      <w:lvlJc w:val="left"/>
      <w:pPr>
        <w:ind w:left="699" w:hanging="360"/>
      </w:pPr>
      <w:rPr>
        <w:rFonts w:ascii="Calibri" w:hAnsi="Calibri" w:cs="Calibri" w:hint="default"/>
        <w:b w:val="0"/>
        <w:bCs/>
        <w:i w:val="0"/>
        <w:color w:val="000000" w:themeColor="text1"/>
      </w:rPr>
    </w:lvl>
    <w:lvl w:ilvl="1" w:tplc="895644CC">
      <w:start w:val="1"/>
      <w:numFmt w:val="lowerLetter"/>
      <w:lvlText w:val="%2."/>
      <w:lvlJc w:val="left"/>
      <w:pPr>
        <w:ind w:left="1419" w:hanging="360"/>
      </w:pPr>
    </w:lvl>
    <w:lvl w:ilvl="2" w:tplc="DB74AED8">
      <w:start w:val="1"/>
      <w:numFmt w:val="lowerRoman"/>
      <w:lvlText w:val="%3."/>
      <w:lvlJc w:val="right"/>
      <w:pPr>
        <w:ind w:left="2139" w:hanging="180"/>
      </w:pPr>
    </w:lvl>
    <w:lvl w:ilvl="3" w:tplc="43AA3028">
      <w:start w:val="1"/>
      <w:numFmt w:val="decimal"/>
      <w:lvlText w:val="%4."/>
      <w:lvlJc w:val="left"/>
      <w:pPr>
        <w:ind w:left="2859" w:hanging="360"/>
      </w:pPr>
    </w:lvl>
    <w:lvl w:ilvl="4" w:tplc="F1D62C4A">
      <w:start w:val="1"/>
      <w:numFmt w:val="lowerLetter"/>
      <w:lvlText w:val="%5."/>
      <w:lvlJc w:val="left"/>
      <w:pPr>
        <w:ind w:left="3579" w:hanging="360"/>
      </w:pPr>
    </w:lvl>
    <w:lvl w:ilvl="5" w:tplc="649AC85A">
      <w:start w:val="1"/>
      <w:numFmt w:val="lowerRoman"/>
      <w:lvlText w:val="%6."/>
      <w:lvlJc w:val="right"/>
      <w:pPr>
        <w:ind w:left="4299" w:hanging="180"/>
      </w:pPr>
    </w:lvl>
    <w:lvl w:ilvl="6" w:tplc="E266064E">
      <w:start w:val="1"/>
      <w:numFmt w:val="decimal"/>
      <w:lvlText w:val="%7."/>
      <w:lvlJc w:val="left"/>
      <w:pPr>
        <w:ind w:left="5019" w:hanging="360"/>
      </w:pPr>
    </w:lvl>
    <w:lvl w:ilvl="7" w:tplc="2BF851E2">
      <w:start w:val="1"/>
      <w:numFmt w:val="lowerLetter"/>
      <w:lvlText w:val="%8."/>
      <w:lvlJc w:val="left"/>
      <w:pPr>
        <w:ind w:left="5739" w:hanging="360"/>
      </w:pPr>
    </w:lvl>
    <w:lvl w:ilvl="8" w:tplc="D21E77AC">
      <w:start w:val="1"/>
      <w:numFmt w:val="lowerRoman"/>
      <w:lvlText w:val="%9."/>
      <w:lvlJc w:val="right"/>
      <w:pPr>
        <w:ind w:left="6459" w:hanging="180"/>
      </w:pPr>
    </w:lvl>
  </w:abstractNum>
  <w:abstractNum w:abstractNumId="101" w15:restartNumberingAfterBreak="0">
    <w:nsid w:val="53651F3A"/>
    <w:multiLevelType w:val="hybridMultilevel"/>
    <w:tmpl w:val="6E481994"/>
    <w:lvl w:ilvl="0" w:tplc="BBB46258">
      <w:start w:val="1"/>
      <w:numFmt w:val="decimal"/>
      <w:lvlText w:val="%1)"/>
      <w:lvlJc w:val="left"/>
      <w:pPr>
        <w:ind w:left="1020" w:hanging="360"/>
      </w:pPr>
    </w:lvl>
    <w:lvl w:ilvl="1" w:tplc="3F18E5A8">
      <w:start w:val="1"/>
      <w:numFmt w:val="decimal"/>
      <w:lvlText w:val="%2)"/>
      <w:lvlJc w:val="left"/>
      <w:pPr>
        <w:ind w:left="1020" w:hanging="360"/>
      </w:pPr>
    </w:lvl>
    <w:lvl w:ilvl="2" w:tplc="F18873BE">
      <w:start w:val="1"/>
      <w:numFmt w:val="decimal"/>
      <w:lvlText w:val="%3)"/>
      <w:lvlJc w:val="left"/>
      <w:pPr>
        <w:ind w:left="1020" w:hanging="360"/>
      </w:pPr>
    </w:lvl>
    <w:lvl w:ilvl="3" w:tplc="AA702B90">
      <w:start w:val="1"/>
      <w:numFmt w:val="decimal"/>
      <w:lvlText w:val="%4)"/>
      <w:lvlJc w:val="left"/>
      <w:pPr>
        <w:ind w:left="1020" w:hanging="360"/>
      </w:pPr>
    </w:lvl>
    <w:lvl w:ilvl="4" w:tplc="8BA6D1FC">
      <w:start w:val="1"/>
      <w:numFmt w:val="decimal"/>
      <w:lvlText w:val="%5)"/>
      <w:lvlJc w:val="left"/>
      <w:pPr>
        <w:ind w:left="1020" w:hanging="360"/>
      </w:pPr>
    </w:lvl>
    <w:lvl w:ilvl="5" w:tplc="41D4EA1E">
      <w:start w:val="1"/>
      <w:numFmt w:val="decimal"/>
      <w:lvlText w:val="%6)"/>
      <w:lvlJc w:val="left"/>
      <w:pPr>
        <w:ind w:left="1020" w:hanging="360"/>
      </w:pPr>
    </w:lvl>
    <w:lvl w:ilvl="6" w:tplc="37A4DB78">
      <w:start w:val="1"/>
      <w:numFmt w:val="decimal"/>
      <w:lvlText w:val="%7)"/>
      <w:lvlJc w:val="left"/>
      <w:pPr>
        <w:ind w:left="1020" w:hanging="360"/>
      </w:pPr>
    </w:lvl>
    <w:lvl w:ilvl="7" w:tplc="3C54B3B8">
      <w:start w:val="1"/>
      <w:numFmt w:val="decimal"/>
      <w:lvlText w:val="%8)"/>
      <w:lvlJc w:val="left"/>
      <w:pPr>
        <w:ind w:left="1020" w:hanging="360"/>
      </w:pPr>
    </w:lvl>
    <w:lvl w:ilvl="8" w:tplc="1CD692F0">
      <w:start w:val="1"/>
      <w:numFmt w:val="decimal"/>
      <w:lvlText w:val="%9)"/>
      <w:lvlJc w:val="left"/>
      <w:pPr>
        <w:ind w:left="1020" w:hanging="360"/>
      </w:pPr>
    </w:lvl>
  </w:abstractNum>
  <w:abstractNum w:abstractNumId="102" w15:restartNumberingAfterBreak="0">
    <w:nsid w:val="54C1293C"/>
    <w:multiLevelType w:val="hybridMultilevel"/>
    <w:tmpl w:val="9BF2126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360"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57CB526C"/>
    <w:multiLevelType w:val="hybridMultilevel"/>
    <w:tmpl w:val="2C8667B4"/>
    <w:lvl w:ilvl="0" w:tplc="D3A02EAE">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05"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64817B3D"/>
    <w:multiLevelType w:val="hybridMultilevel"/>
    <w:tmpl w:val="68586CD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7"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8" w15:restartNumberingAfterBreak="0">
    <w:nsid w:val="6B76697E"/>
    <w:multiLevelType w:val="multilevel"/>
    <w:tmpl w:val="E23E09F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ind w:left="1069" w:hanging="360"/>
      </w:p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9"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10"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02800A6"/>
    <w:multiLevelType w:val="hybridMultilevel"/>
    <w:tmpl w:val="F9AA8E9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12"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A931FA"/>
    <w:multiLevelType w:val="hybridMultilevel"/>
    <w:tmpl w:val="FC4CA89E"/>
    <w:lvl w:ilvl="0" w:tplc="B1161586">
      <w:start w:val="1"/>
      <w:numFmt w:val="decimal"/>
      <w:lvlText w:val="%1)"/>
      <w:lvlJc w:val="left"/>
      <w:pPr>
        <w:ind w:left="-1065" w:hanging="360"/>
      </w:pPr>
      <w:rPr>
        <w:sz w:val="24"/>
        <w:szCs w:val="24"/>
      </w:rPr>
    </w:lvl>
    <w:lvl w:ilvl="1" w:tplc="04150019" w:tentative="1">
      <w:start w:val="1"/>
      <w:numFmt w:val="lowerLetter"/>
      <w:lvlText w:val="%2."/>
      <w:lvlJc w:val="left"/>
      <w:pPr>
        <w:ind w:left="-345" w:hanging="360"/>
      </w:pPr>
    </w:lvl>
    <w:lvl w:ilvl="2" w:tplc="0415001B" w:tentative="1">
      <w:start w:val="1"/>
      <w:numFmt w:val="lowerRoman"/>
      <w:lvlText w:val="%3."/>
      <w:lvlJc w:val="right"/>
      <w:pPr>
        <w:ind w:left="375" w:hanging="180"/>
      </w:pPr>
    </w:lvl>
    <w:lvl w:ilvl="3" w:tplc="0415000F" w:tentative="1">
      <w:start w:val="1"/>
      <w:numFmt w:val="decimal"/>
      <w:lvlText w:val="%4."/>
      <w:lvlJc w:val="left"/>
      <w:pPr>
        <w:ind w:left="1095" w:hanging="360"/>
      </w:pPr>
    </w:lvl>
    <w:lvl w:ilvl="4" w:tplc="04150019" w:tentative="1">
      <w:start w:val="1"/>
      <w:numFmt w:val="lowerLetter"/>
      <w:lvlText w:val="%5."/>
      <w:lvlJc w:val="left"/>
      <w:pPr>
        <w:ind w:left="1815" w:hanging="360"/>
      </w:pPr>
    </w:lvl>
    <w:lvl w:ilvl="5" w:tplc="0415001B" w:tentative="1">
      <w:start w:val="1"/>
      <w:numFmt w:val="lowerRoman"/>
      <w:lvlText w:val="%6."/>
      <w:lvlJc w:val="right"/>
      <w:pPr>
        <w:ind w:left="2535" w:hanging="180"/>
      </w:pPr>
    </w:lvl>
    <w:lvl w:ilvl="6" w:tplc="0415000F" w:tentative="1">
      <w:start w:val="1"/>
      <w:numFmt w:val="decimal"/>
      <w:lvlText w:val="%7."/>
      <w:lvlJc w:val="left"/>
      <w:pPr>
        <w:ind w:left="3255" w:hanging="360"/>
      </w:pPr>
    </w:lvl>
    <w:lvl w:ilvl="7" w:tplc="04150019" w:tentative="1">
      <w:start w:val="1"/>
      <w:numFmt w:val="lowerLetter"/>
      <w:lvlText w:val="%8."/>
      <w:lvlJc w:val="left"/>
      <w:pPr>
        <w:ind w:left="3975" w:hanging="360"/>
      </w:pPr>
    </w:lvl>
    <w:lvl w:ilvl="8" w:tplc="0415001B" w:tentative="1">
      <w:start w:val="1"/>
      <w:numFmt w:val="lowerRoman"/>
      <w:lvlText w:val="%9."/>
      <w:lvlJc w:val="right"/>
      <w:pPr>
        <w:ind w:left="4695" w:hanging="180"/>
      </w:pPr>
    </w:lvl>
  </w:abstractNum>
  <w:num w:numId="1" w16cid:durableId="856575036">
    <w:abstractNumId w:val="71"/>
  </w:num>
  <w:num w:numId="2" w16cid:durableId="1146362186">
    <w:abstractNumId w:val="79"/>
  </w:num>
  <w:num w:numId="3" w16cid:durableId="227690795">
    <w:abstractNumId w:val="0"/>
  </w:num>
  <w:num w:numId="4" w16cid:durableId="1600528968">
    <w:abstractNumId w:val="15"/>
  </w:num>
  <w:num w:numId="5" w16cid:durableId="1807158247">
    <w:abstractNumId w:val="37"/>
  </w:num>
  <w:num w:numId="6" w16cid:durableId="1285695339">
    <w:abstractNumId w:val="48"/>
  </w:num>
  <w:num w:numId="7" w16cid:durableId="67774367">
    <w:abstractNumId w:val="50"/>
  </w:num>
  <w:num w:numId="8" w16cid:durableId="434786349">
    <w:abstractNumId w:val="56"/>
  </w:num>
  <w:num w:numId="9" w16cid:durableId="887448149">
    <w:abstractNumId w:val="100"/>
  </w:num>
  <w:num w:numId="10" w16cid:durableId="1089303574">
    <w:abstractNumId w:val="96"/>
  </w:num>
  <w:num w:numId="11" w16cid:durableId="138546948">
    <w:abstractNumId w:val="103"/>
  </w:num>
  <w:num w:numId="12" w16cid:durableId="517426849">
    <w:abstractNumId w:val="83"/>
  </w:num>
  <w:num w:numId="13" w16cid:durableId="16393724">
    <w:abstractNumId w:val="85"/>
  </w:num>
  <w:num w:numId="14" w16cid:durableId="1806238536">
    <w:abstractNumId w:val="80"/>
  </w:num>
  <w:num w:numId="15" w16cid:durableId="937179048">
    <w:abstractNumId w:val="109"/>
  </w:num>
  <w:num w:numId="16" w16cid:durableId="1735422823">
    <w:abstractNumId w:val="110"/>
  </w:num>
  <w:num w:numId="17" w16cid:durableId="1227955794">
    <w:abstractNumId w:val="108"/>
  </w:num>
  <w:num w:numId="18" w16cid:durableId="222914743">
    <w:abstractNumId w:val="113"/>
  </w:num>
  <w:num w:numId="19" w16cid:durableId="1662268067">
    <w:abstractNumId w:val="105"/>
  </w:num>
  <w:num w:numId="20" w16cid:durableId="389156296">
    <w:abstractNumId w:val="72"/>
  </w:num>
  <w:num w:numId="21" w16cid:durableId="863716893">
    <w:abstractNumId w:val="77"/>
  </w:num>
  <w:num w:numId="22" w16cid:durableId="1222059177">
    <w:abstractNumId w:val="87"/>
  </w:num>
  <w:num w:numId="23" w16cid:durableId="189876945">
    <w:abstractNumId w:val="112"/>
  </w:num>
  <w:num w:numId="24" w16cid:durableId="1100880958">
    <w:abstractNumId w:val="92"/>
  </w:num>
  <w:num w:numId="25" w16cid:durableId="1951083640">
    <w:abstractNumId w:val="97"/>
  </w:num>
  <w:num w:numId="26" w16cid:durableId="75828565">
    <w:abstractNumId w:val="88"/>
  </w:num>
  <w:num w:numId="27" w16cid:durableId="1869220616">
    <w:abstractNumId w:val="106"/>
  </w:num>
  <w:num w:numId="28" w16cid:durableId="1409425571">
    <w:abstractNumId w:val="94"/>
  </w:num>
  <w:num w:numId="29" w16cid:durableId="352611643">
    <w:abstractNumId w:val="89"/>
  </w:num>
  <w:num w:numId="30" w16cid:durableId="1345865009">
    <w:abstractNumId w:val="90"/>
  </w:num>
  <w:num w:numId="31" w16cid:durableId="1957717407">
    <w:abstractNumId w:val="102"/>
  </w:num>
  <w:num w:numId="32" w16cid:durableId="1090662110">
    <w:abstractNumId w:val="95"/>
  </w:num>
  <w:num w:numId="33" w16cid:durableId="98261529">
    <w:abstractNumId w:val="99"/>
  </w:num>
  <w:num w:numId="34" w16cid:durableId="1326015017">
    <w:abstractNumId w:val="75"/>
  </w:num>
  <w:num w:numId="35" w16cid:durableId="2131507841">
    <w:abstractNumId w:val="78"/>
  </w:num>
  <w:num w:numId="36" w16cid:durableId="1540892922">
    <w:abstractNumId w:val="86"/>
  </w:num>
  <w:num w:numId="37" w16cid:durableId="57891005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4691894">
    <w:abstractNumId w:val="74"/>
  </w:num>
  <w:num w:numId="39" w16cid:durableId="1295520291">
    <w:abstractNumId w:val="101"/>
  </w:num>
  <w:num w:numId="40" w16cid:durableId="1037971286">
    <w:abstractNumId w:val="93"/>
  </w:num>
  <w:num w:numId="41" w16cid:durableId="1053313071">
    <w:abstractNumId w:val="84"/>
  </w:num>
  <w:num w:numId="42" w16cid:durableId="1695961943">
    <w:abstractNumId w:val="82"/>
  </w:num>
  <w:num w:numId="43" w16cid:durableId="995769430">
    <w:abstractNumId w:val="104"/>
  </w:num>
  <w:num w:numId="44" w16cid:durableId="2018145922">
    <w:abstractNumId w:val="91"/>
  </w:num>
  <w:num w:numId="45" w16cid:durableId="1202861108">
    <w:abstractNumId w:val="111"/>
  </w:num>
  <w:num w:numId="46" w16cid:durableId="447243074">
    <w:abstractNumId w:val="81"/>
  </w:num>
  <w:num w:numId="47" w16cid:durableId="405227454">
    <w:abstractNumId w:val="7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637"/>
    <w:rsid w:val="000007DE"/>
    <w:rsid w:val="0000127D"/>
    <w:rsid w:val="00001B82"/>
    <w:rsid w:val="0000244F"/>
    <w:rsid w:val="00002CC0"/>
    <w:rsid w:val="00002EE9"/>
    <w:rsid w:val="00002F63"/>
    <w:rsid w:val="000030E7"/>
    <w:rsid w:val="000031C9"/>
    <w:rsid w:val="000034DC"/>
    <w:rsid w:val="00003640"/>
    <w:rsid w:val="000053AA"/>
    <w:rsid w:val="0000570C"/>
    <w:rsid w:val="000057A5"/>
    <w:rsid w:val="00005D8B"/>
    <w:rsid w:val="000061A0"/>
    <w:rsid w:val="000064D8"/>
    <w:rsid w:val="00006622"/>
    <w:rsid w:val="00006AA0"/>
    <w:rsid w:val="00006DC0"/>
    <w:rsid w:val="0001053A"/>
    <w:rsid w:val="000105DA"/>
    <w:rsid w:val="000108F4"/>
    <w:rsid w:val="00011291"/>
    <w:rsid w:val="00011380"/>
    <w:rsid w:val="00011525"/>
    <w:rsid w:val="00012406"/>
    <w:rsid w:val="00012B17"/>
    <w:rsid w:val="00012BE5"/>
    <w:rsid w:val="00012F73"/>
    <w:rsid w:val="0001347B"/>
    <w:rsid w:val="000136B2"/>
    <w:rsid w:val="0001398B"/>
    <w:rsid w:val="00013C88"/>
    <w:rsid w:val="00014331"/>
    <w:rsid w:val="00014E2C"/>
    <w:rsid w:val="00015710"/>
    <w:rsid w:val="000157AA"/>
    <w:rsid w:val="000157CF"/>
    <w:rsid w:val="000159B2"/>
    <w:rsid w:val="000166C6"/>
    <w:rsid w:val="00017210"/>
    <w:rsid w:val="000179EB"/>
    <w:rsid w:val="00017AE5"/>
    <w:rsid w:val="00017F63"/>
    <w:rsid w:val="00020265"/>
    <w:rsid w:val="0002081F"/>
    <w:rsid w:val="000208DC"/>
    <w:rsid w:val="00020C23"/>
    <w:rsid w:val="0002225C"/>
    <w:rsid w:val="00022D67"/>
    <w:rsid w:val="00023305"/>
    <w:rsid w:val="00023B7A"/>
    <w:rsid w:val="00023F8B"/>
    <w:rsid w:val="000240DF"/>
    <w:rsid w:val="00024975"/>
    <w:rsid w:val="00024A5A"/>
    <w:rsid w:val="0002505C"/>
    <w:rsid w:val="000251C1"/>
    <w:rsid w:val="000252EB"/>
    <w:rsid w:val="00025333"/>
    <w:rsid w:val="00025890"/>
    <w:rsid w:val="00025B49"/>
    <w:rsid w:val="000266ED"/>
    <w:rsid w:val="00026AA3"/>
    <w:rsid w:val="00026FF5"/>
    <w:rsid w:val="0003159E"/>
    <w:rsid w:val="000316A5"/>
    <w:rsid w:val="00031B52"/>
    <w:rsid w:val="00031C6B"/>
    <w:rsid w:val="00031E9C"/>
    <w:rsid w:val="00032173"/>
    <w:rsid w:val="00033055"/>
    <w:rsid w:val="000336A4"/>
    <w:rsid w:val="00033F6B"/>
    <w:rsid w:val="0003420E"/>
    <w:rsid w:val="000349C5"/>
    <w:rsid w:val="000351FB"/>
    <w:rsid w:val="00035659"/>
    <w:rsid w:val="00036423"/>
    <w:rsid w:val="000368A4"/>
    <w:rsid w:val="00036B21"/>
    <w:rsid w:val="000370D3"/>
    <w:rsid w:val="0003740B"/>
    <w:rsid w:val="00037623"/>
    <w:rsid w:val="0003763F"/>
    <w:rsid w:val="00040944"/>
    <w:rsid w:val="00040AB0"/>
    <w:rsid w:val="00040ABB"/>
    <w:rsid w:val="00040E83"/>
    <w:rsid w:val="0004132D"/>
    <w:rsid w:val="0004208E"/>
    <w:rsid w:val="00042508"/>
    <w:rsid w:val="00042FA5"/>
    <w:rsid w:val="00043048"/>
    <w:rsid w:val="00043828"/>
    <w:rsid w:val="00043DE8"/>
    <w:rsid w:val="00043ECC"/>
    <w:rsid w:val="00044848"/>
    <w:rsid w:val="000448D3"/>
    <w:rsid w:val="000449F5"/>
    <w:rsid w:val="000452D7"/>
    <w:rsid w:val="00045558"/>
    <w:rsid w:val="00045733"/>
    <w:rsid w:val="000459F3"/>
    <w:rsid w:val="00045DE0"/>
    <w:rsid w:val="000461C3"/>
    <w:rsid w:val="000463B6"/>
    <w:rsid w:val="0004686B"/>
    <w:rsid w:val="000469B2"/>
    <w:rsid w:val="000470CE"/>
    <w:rsid w:val="0004725B"/>
    <w:rsid w:val="000474A1"/>
    <w:rsid w:val="000479A6"/>
    <w:rsid w:val="0004EAAE"/>
    <w:rsid w:val="00050214"/>
    <w:rsid w:val="00050D32"/>
    <w:rsid w:val="00050EAF"/>
    <w:rsid w:val="000510C1"/>
    <w:rsid w:val="00051B22"/>
    <w:rsid w:val="00051B2C"/>
    <w:rsid w:val="000528A2"/>
    <w:rsid w:val="00052D1C"/>
    <w:rsid w:val="0005318D"/>
    <w:rsid w:val="00053653"/>
    <w:rsid w:val="00053AB1"/>
    <w:rsid w:val="00054032"/>
    <w:rsid w:val="0005456B"/>
    <w:rsid w:val="000546B2"/>
    <w:rsid w:val="0005485D"/>
    <w:rsid w:val="000551A3"/>
    <w:rsid w:val="00055DCB"/>
    <w:rsid w:val="0005604C"/>
    <w:rsid w:val="00056498"/>
    <w:rsid w:val="00056A79"/>
    <w:rsid w:val="00056C70"/>
    <w:rsid w:val="00056D86"/>
    <w:rsid w:val="00056D92"/>
    <w:rsid w:val="00056E8E"/>
    <w:rsid w:val="00056EC9"/>
    <w:rsid w:val="00057778"/>
    <w:rsid w:val="00057B2C"/>
    <w:rsid w:val="00057DA6"/>
    <w:rsid w:val="00057ECE"/>
    <w:rsid w:val="00060153"/>
    <w:rsid w:val="00060C3F"/>
    <w:rsid w:val="00061294"/>
    <w:rsid w:val="000618A3"/>
    <w:rsid w:val="000618EF"/>
    <w:rsid w:val="0006200D"/>
    <w:rsid w:val="00062581"/>
    <w:rsid w:val="000625F8"/>
    <w:rsid w:val="0006285A"/>
    <w:rsid w:val="0006376D"/>
    <w:rsid w:val="000647F9"/>
    <w:rsid w:val="00064A5F"/>
    <w:rsid w:val="00064B70"/>
    <w:rsid w:val="00065326"/>
    <w:rsid w:val="00065405"/>
    <w:rsid w:val="000655A8"/>
    <w:rsid w:val="00065AC9"/>
    <w:rsid w:val="00065B1A"/>
    <w:rsid w:val="00065CF2"/>
    <w:rsid w:val="00065F0C"/>
    <w:rsid w:val="00066954"/>
    <w:rsid w:val="000669E2"/>
    <w:rsid w:val="000670C1"/>
    <w:rsid w:val="00067B99"/>
    <w:rsid w:val="00067EDC"/>
    <w:rsid w:val="00067F18"/>
    <w:rsid w:val="00067FEB"/>
    <w:rsid w:val="00070576"/>
    <w:rsid w:val="00070B0E"/>
    <w:rsid w:val="00070D26"/>
    <w:rsid w:val="0007103D"/>
    <w:rsid w:val="00071622"/>
    <w:rsid w:val="00071C1C"/>
    <w:rsid w:val="00071CDB"/>
    <w:rsid w:val="00072001"/>
    <w:rsid w:val="000724E2"/>
    <w:rsid w:val="00072521"/>
    <w:rsid w:val="00073198"/>
    <w:rsid w:val="0007341F"/>
    <w:rsid w:val="00073AA9"/>
    <w:rsid w:val="00074189"/>
    <w:rsid w:val="000744BC"/>
    <w:rsid w:val="00074726"/>
    <w:rsid w:val="00074DAF"/>
    <w:rsid w:val="000752E6"/>
    <w:rsid w:val="000752F1"/>
    <w:rsid w:val="00075338"/>
    <w:rsid w:val="00075704"/>
    <w:rsid w:val="00075944"/>
    <w:rsid w:val="00075C68"/>
    <w:rsid w:val="000763DF"/>
    <w:rsid w:val="00076868"/>
    <w:rsid w:val="00076932"/>
    <w:rsid w:val="00076D7E"/>
    <w:rsid w:val="00077A65"/>
    <w:rsid w:val="00077F21"/>
    <w:rsid w:val="0008095E"/>
    <w:rsid w:val="00080A5F"/>
    <w:rsid w:val="00080F1E"/>
    <w:rsid w:val="00081394"/>
    <w:rsid w:val="000820DC"/>
    <w:rsid w:val="0008218B"/>
    <w:rsid w:val="0008233B"/>
    <w:rsid w:val="00082824"/>
    <w:rsid w:val="00082F7D"/>
    <w:rsid w:val="0008320B"/>
    <w:rsid w:val="0008337F"/>
    <w:rsid w:val="000837C9"/>
    <w:rsid w:val="00083DC3"/>
    <w:rsid w:val="0008408F"/>
    <w:rsid w:val="0008416E"/>
    <w:rsid w:val="000846FD"/>
    <w:rsid w:val="00084D1B"/>
    <w:rsid w:val="00085250"/>
    <w:rsid w:val="00085349"/>
    <w:rsid w:val="0008664E"/>
    <w:rsid w:val="00086891"/>
    <w:rsid w:val="00086C04"/>
    <w:rsid w:val="0008748F"/>
    <w:rsid w:val="000877AE"/>
    <w:rsid w:val="000877F8"/>
    <w:rsid w:val="00087DA8"/>
    <w:rsid w:val="00090292"/>
    <w:rsid w:val="00090B2E"/>
    <w:rsid w:val="000921AE"/>
    <w:rsid w:val="0009294C"/>
    <w:rsid w:val="00092E52"/>
    <w:rsid w:val="00092ED5"/>
    <w:rsid w:val="00093B66"/>
    <w:rsid w:val="00093CBB"/>
    <w:rsid w:val="00093D6C"/>
    <w:rsid w:val="00094479"/>
    <w:rsid w:val="00094B36"/>
    <w:rsid w:val="00094DB2"/>
    <w:rsid w:val="00095015"/>
    <w:rsid w:val="000951C2"/>
    <w:rsid w:val="00095ABB"/>
    <w:rsid w:val="00095E89"/>
    <w:rsid w:val="00096292"/>
    <w:rsid w:val="00096374"/>
    <w:rsid w:val="00096552"/>
    <w:rsid w:val="00096E2C"/>
    <w:rsid w:val="00096E73"/>
    <w:rsid w:val="00096EF8"/>
    <w:rsid w:val="00096FCC"/>
    <w:rsid w:val="000A019C"/>
    <w:rsid w:val="000A02EF"/>
    <w:rsid w:val="000A0885"/>
    <w:rsid w:val="000A0A3F"/>
    <w:rsid w:val="000A12DD"/>
    <w:rsid w:val="000A13F2"/>
    <w:rsid w:val="000A15F9"/>
    <w:rsid w:val="000A18F2"/>
    <w:rsid w:val="000A1BFE"/>
    <w:rsid w:val="000A2E50"/>
    <w:rsid w:val="000A31A6"/>
    <w:rsid w:val="000A4148"/>
    <w:rsid w:val="000A43A6"/>
    <w:rsid w:val="000A4876"/>
    <w:rsid w:val="000A4B4B"/>
    <w:rsid w:val="000A4C99"/>
    <w:rsid w:val="000A6809"/>
    <w:rsid w:val="000A6CA5"/>
    <w:rsid w:val="000A6F22"/>
    <w:rsid w:val="000A70DC"/>
    <w:rsid w:val="000A77FE"/>
    <w:rsid w:val="000A794A"/>
    <w:rsid w:val="000A7A41"/>
    <w:rsid w:val="000B00FB"/>
    <w:rsid w:val="000B0237"/>
    <w:rsid w:val="000B043E"/>
    <w:rsid w:val="000B049D"/>
    <w:rsid w:val="000B058F"/>
    <w:rsid w:val="000B05D5"/>
    <w:rsid w:val="000B18C0"/>
    <w:rsid w:val="000B1FAB"/>
    <w:rsid w:val="000B2FA9"/>
    <w:rsid w:val="000B3715"/>
    <w:rsid w:val="000B3B86"/>
    <w:rsid w:val="000B40B9"/>
    <w:rsid w:val="000B5DA2"/>
    <w:rsid w:val="000B5FAB"/>
    <w:rsid w:val="000B6239"/>
    <w:rsid w:val="000B623F"/>
    <w:rsid w:val="000B66C5"/>
    <w:rsid w:val="000B6738"/>
    <w:rsid w:val="000B68BB"/>
    <w:rsid w:val="000B6FDD"/>
    <w:rsid w:val="000B7285"/>
    <w:rsid w:val="000B7434"/>
    <w:rsid w:val="000B7BC7"/>
    <w:rsid w:val="000C0EEF"/>
    <w:rsid w:val="000C1646"/>
    <w:rsid w:val="000C3005"/>
    <w:rsid w:val="000C3606"/>
    <w:rsid w:val="000C365F"/>
    <w:rsid w:val="000C397F"/>
    <w:rsid w:val="000C3CCC"/>
    <w:rsid w:val="000C3D75"/>
    <w:rsid w:val="000C3F71"/>
    <w:rsid w:val="000C4148"/>
    <w:rsid w:val="000C441F"/>
    <w:rsid w:val="000C4CBE"/>
    <w:rsid w:val="000C5163"/>
    <w:rsid w:val="000C5924"/>
    <w:rsid w:val="000C5B6E"/>
    <w:rsid w:val="000C5F49"/>
    <w:rsid w:val="000C6E37"/>
    <w:rsid w:val="000C70EF"/>
    <w:rsid w:val="000C7796"/>
    <w:rsid w:val="000C7A09"/>
    <w:rsid w:val="000C7A1B"/>
    <w:rsid w:val="000C7BCA"/>
    <w:rsid w:val="000D01A2"/>
    <w:rsid w:val="000D0816"/>
    <w:rsid w:val="000D0917"/>
    <w:rsid w:val="000D0CB4"/>
    <w:rsid w:val="000D0ECB"/>
    <w:rsid w:val="000D0EDC"/>
    <w:rsid w:val="000D11FC"/>
    <w:rsid w:val="000D170E"/>
    <w:rsid w:val="000D26ED"/>
    <w:rsid w:val="000D3786"/>
    <w:rsid w:val="000D3A25"/>
    <w:rsid w:val="000D5309"/>
    <w:rsid w:val="000D54DC"/>
    <w:rsid w:val="000D5517"/>
    <w:rsid w:val="000D574C"/>
    <w:rsid w:val="000D656F"/>
    <w:rsid w:val="000D66DF"/>
    <w:rsid w:val="000D6971"/>
    <w:rsid w:val="000D6AF7"/>
    <w:rsid w:val="000D7362"/>
    <w:rsid w:val="000D7799"/>
    <w:rsid w:val="000D79D4"/>
    <w:rsid w:val="000D7A8C"/>
    <w:rsid w:val="000E0099"/>
    <w:rsid w:val="000E0113"/>
    <w:rsid w:val="000E0335"/>
    <w:rsid w:val="000E04DA"/>
    <w:rsid w:val="000E05B2"/>
    <w:rsid w:val="000E0988"/>
    <w:rsid w:val="000E09E0"/>
    <w:rsid w:val="000E0D99"/>
    <w:rsid w:val="000E25A3"/>
    <w:rsid w:val="000E25E1"/>
    <w:rsid w:val="000E288A"/>
    <w:rsid w:val="000E30EF"/>
    <w:rsid w:val="000E3DE9"/>
    <w:rsid w:val="000E3DFC"/>
    <w:rsid w:val="000E4325"/>
    <w:rsid w:val="000E491D"/>
    <w:rsid w:val="000E49CA"/>
    <w:rsid w:val="000E52FE"/>
    <w:rsid w:val="000E5422"/>
    <w:rsid w:val="000E5816"/>
    <w:rsid w:val="000E58B3"/>
    <w:rsid w:val="000E5AF9"/>
    <w:rsid w:val="000E5E64"/>
    <w:rsid w:val="000E6265"/>
    <w:rsid w:val="000E633B"/>
    <w:rsid w:val="000E63E8"/>
    <w:rsid w:val="000E655B"/>
    <w:rsid w:val="000E6946"/>
    <w:rsid w:val="000E69A2"/>
    <w:rsid w:val="000E6A09"/>
    <w:rsid w:val="000E6A35"/>
    <w:rsid w:val="000E6FB8"/>
    <w:rsid w:val="000E73D1"/>
    <w:rsid w:val="000E7C88"/>
    <w:rsid w:val="000E7F4B"/>
    <w:rsid w:val="000F00AB"/>
    <w:rsid w:val="000F0C54"/>
    <w:rsid w:val="000F0D31"/>
    <w:rsid w:val="000F0E24"/>
    <w:rsid w:val="000F0F62"/>
    <w:rsid w:val="000F15A0"/>
    <w:rsid w:val="000F18C2"/>
    <w:rsid w:val="000F19CD"/>
    <w:rsid w:val="000F1AF1"/>
    <w:rsid w:val="000F1C2F"/>
    <w:rsid w:val="000F2670"/>
    <w:rsid w:val="000F28ED"/>
    <w:rsid w:val="000F29C8"/>
    <w:rsid w:val="000F3272"/>
    <w:rsid w:val="000F3552"/>
    <w:rsid w:val="000F38F4"/>
    <w:rsid w:val="000F3906"/>
    <w:rsid w:val="000F3A88"/>
    <w:rsid w:val="000F3CF7"/>
    <w:rsid w:val="000F3D08"/>
    <w:rsid w:val="000F3E2B"/>
    <w:rsid w:val="000F44AA"/>
    <w:rsid w:val="000F49E9"/>
    <w:rsid w:val="000F4BE6"/>
    <w:rsid w:val="000F4C46"/>
    <w:rsid w:val="000F553E"/>
    <w:rsid w:val="000F55F0"/>
    <w:rsid w:val="000F58C2"/>
    <w:rsid w:val="000F5A21"/>
    <w:rsid w:val="000F5F6E"/>
    <w:rsid w:val="000F63F6"/>
    <w:rsid w:val="000F65FD"/>
    <w:rsid w:val="000F6913"/>
    <w:rsid w:val="000F6A4C"/>
    <w:rsid w:val="000F6E4A"/>
    <w:rsid w:val="000F7862"/>
    <w:rsid w:val="0010034A"/>
    <w:rsid w:val="0010178E"/>
    <w:rsid w:val="00101B0D"/>
    <w:rsid w:val="00101B1E"/>
    <w:rsid w:val="00102193"/>
    <w:rsid w:val="001022C6"/>
    <w:rsid w:val="00102E8E"/>
    <w:rsid w:val="0010344F"/>
    <w:rsid w:val="00103B7C"/>
    <w:rsid w:val="001042C0"/>
    <w:rsid w:val="00104344"/>
    <w:rsid w:val="00105074"/>
    <w:rsid w:val="00105090"/>
    <w:rsid w:val="0010511F"/>
    <w:rsid w:val="001054E3"/>
    <w:rsid w:val="00105659"/>
    <w:rsid w:val="0010663C"/>
    <w:rsid w:val="00106DF5"/>
    <w:rsid w:val="0010708E"/>
    <w:rsid w:val="0010762D"/>
    <w:rsid w:val="0010778F"/>
    <w:rsid w:val="00107BA9"/>
    <w:rsid w:val="0011053A"/>
    <w:rsid w:val="00110921"/>
    <w:rsid w:val="001110AC"/>
    <w:rsid w:val="00112DFD"/>
    <w:rsid w:val="00112FCD"/>
    <w:rsid w:val="00112FE1"/>
    <w:rsid w:val="001141C7"/>
    <w:rsid w:val="0011479C"/>
    <w:rsid w:val="00114932"/>
    <w:rsid w:val="00114A43"/>
    <w:rsid w:val="00114DE0"/>
    <w:rsid w:val="00115146"/>
    <w:rsid w:val="001156D4"/>
    <w:rsid w:val="00115B64"/>
    <w:rsid w:val="00115EF1"/>
    <w:rsid w:val="00116208"/>
    <w:rsid w:val="001169B1"/>
    <w:rsid w:val="00117293"/>
    <w:rsid w:val="00117FAC"/>
    <w:rsid w:val="0012071B"/>
    <w:rsid w:val="0012085C"/>
    <w:rsid w:val="0012089A"/>
    <w:rsid w:val="00121459"/>
    <w:rsid w:val="00121A3A"/>
    <w:rsid w:val="00121BD2"/>
    <w:rsid w:val="00122689"/>
    <w:rsid w:val="0012282E"/>
    <w:rsid w:val="00122B72"/>
    <w:rsid w:val="00122F1B"/>
    <w:rsid w:val="00122F5E"/>
    <w:rsid w:val="00123E14"/>
    <w:rsid w:val="00124088"/>
    <w:rsid w:val="001240B6"/>
    <w:rsid w:val="0012412F"/>
    <w:rsid w:val="001247D8"/>
    <w:rsid w:val="00124C31"/>
    <w:rsid w:val="001251FC"/>
    <w:rsid w:val="0012596D"/>
    <w:rsid w:val="00125986"/>
    <w:rsid w:val="001261B7"/>
    <w:rsid w:val="00127908"/>
    <w:rsid w:val="00127A4D"/>
    <w:rsid w:val="00127B1C"/>
    <w:rsid w:val="00127E20"/>
    <w:rsid w:val="00127F90"/>
    <w:rsid w:val="00130304"/>
    <w:rsid w:val="00130AE1"/>
    <w:rsid w:val="00130D65"/>
    <w:rsid w:val="00131268"/>
    <w:rsid w:val="00131291"/>
    <w:rsid w:val="00131CC1"/>
    <w:rsid w:val="001321B8"/>
    <w:rsid w:val="001329C0"/>
    <w:rsid w:val="00132F07"/>
    <w:rsid w:val="001336E4"/>
    <w:rsid w:val="0013410E"/>
    <w:rsid w:val="001342DA"/>
    <w:rsid w:val="0013438E"/>
    <w:rsid w:val="001343B8"/>
    <w:rsid w:val="001346A4"/>
    <w:rsid w:val="00134D40"/>
    <w:rsid w:val="001350CC"/>
    <w:rsid w:val="0013526B"/>
    <w:rsid w:val="00135B6C"/>
    <w:rsid w:val="00136554"/>
    <w:rsid w:val="001366D5"/>
    <w:rsid w:val="00140512"/>
    <w:rsid w:val="00140A90"/>
    <w:rsid w:val="00140ADB"/>
    <w:rsid w:val="00140F33"/>
    <w:rsid w:val="00141394"/>
    <w:rsid w:val="001416FD"/>
    <w:rsid w:val="001419B0"/>
    <w:rsid w:val="00141AA9"/>
    <w:rsid w:val="00141C0D"/>
    <w:rsid w:val="00141D0B"/>
    <w:rsid w:val="00141E1C"/>
    <w:rsid w:val="00142202"/>
    <w:rsid w:val="0014225E"/>
    <w:rsid w:val="001428BB"/>
    <w:rsid w:val="00142F08"/>
    <w:rsid w:val="00143C56"/>
    <w:rsid w:val="001441B1"/>
    <w:rsid w:val="0014425C"/>
    <w:rsid w:val="00144647"/>
    <w:rsid w:val="0014525F"/>
    <w:rsid w:val="00145396"/>
    <w:rsid w:val="001453FF"/>
    <w:rsid w:val="00145754"/>
    <w:rsid w:val="00146535"/>
    <w:rsid w:val="001465E2"/>
    <w:rsid w:val="00146759"/>
    <w:rsid w:val="001470DD"/>
    <w:rsid w:val="0014748A"/>
    <w:rsid w:val="0015046A"/>
    <w:rsid w:val="001508FD"/>
    <w:rsid w:val="00151330"/>
    <w:rsid w:val="00151501"/>
    <w:rsid w:val="00151925"/>
    <w:rsid w:val="00151CA7"/>
    <w:rsid w:val="00151CBB"/>
    <w:rsid w:val="00151EAB"/>
    <w:rsid w:val="00152737"/>
    <w:rsid w:val="00152867"/>
    <w:rsid w:val="00153EBB"/>
    <w:rsid w:val="0015403F"/>
    <w:rsid w:val="00154CC6"/>
    <w:rsid w:val="00154DE2"/>
    <w:rsid w:val="0015526E"/>
    <w:rsid w:val="0015576B"/>
    <w:rsid w:val="00155BD5"/>
    <w:rsid w:val="00156132"/>
    <w:rsid w:val="001561DE"/>
    <w:rsid w:val="001566C8"/>
    <w:rsid w:val="0015693F"/>
    <w:rsid w:val="00156FFE"/>
    <w:rsid w:val="001571AE"/>
    <w:rsid w:val="0015724E"/>
    <w:rsid w:val="0015731F"/>
    <w:rsid w:val="0015753B"/>
    <w:rsid w:val="0015789D"/>
    <w:rsid w:val="00157979"/>
    <w:rsid w:val="00157A1A"/>
    <w:rsid w:val="00160237"/>
    <w:rsid w:val="00160C27"/>
    <w:rsid w:val="00161AA7"/>
    <w:rsid w:val="00162508"/>
    <w:rsid w:val="00162711"/>
    <w:rsid w:val="001628CC"/>
    <w:rsid w:val="00162CE4"/>
    <w:rsid w:val="00163150"/>
    <w:rsid w:val="001638CC"/>
    <w:rsid w:val="00164DF1"/>
    <w:rsid w:val="00164EF7"/>
    <w:rsid w:val="0016555F"/>
    <w:rsid w:val="001658F9"/>
    <w:rsid w:val="0016594C"/>
    <w:rsid w:val="0016645F"/>
    <w:rsid w:val="00166885"/>
    <w:rsid w:val="00166F81"/>
    <w:rsid w:val="00167F8F"/>
    <w:rsid w:val="00170189"/>
    <w:rsid w:val="00170215"/>
    <w:rsid w:val="001703B2"/>
    <w:rsid w:val="00170698"/>
    <w:rsid w:val="00171693"/>
    <w:rsid w:val="00171703"/>
    <w:rsid w:val="00171704"/>
    <w:rsid w:val="00171D8D"/>
    <w:rsid w:val="001727D7"/>
    <w:rsid w:val="0017299E"/>
    <w:rsid w:val="00172E25"/>
    <w:rsid w:val="00172FE8"/>
    <w:rsid w:val="00173276"/>
    <w:rsid w:val="0017347A"/>
    <w:rsid w:val="0017384F"/>
    <w:rsid w:val="00174149"/>
    <w:rsid w:val="00174452"/>
    <w:rsid w:val="00174759"/>
    <w:rsid w:val="001747B5"/>
    <w:rsid w:val="00174DAA"/>
    <w:rsid w:val="00174EB0"/>
    <w:rsid w:val="00175187"/>
    <w:rsid w:val="001759B1"/>
    <w:rsid w:val="00175A83"/>
    <w:rsid w:val="00177EAE"/>
    <w:rsid w:val="0018011E"/>
    <w:rsid w:val="00180BBC"/>
    <w:rsid w:val="00180C0E"/>
    <w:rsid w:val="0018165F"/>
    <w:rsid w:val="00181DB5"/>
    <w:rsid w:val="00181E61"/>
    <w:rsid w:val="001822E1"/>
    <w:rsid w:val="001824F7"/>
    <w:rsid w:val="0018262C"/>
    <w:rsid w:val="00182C56"/>
    <w:rsid w:val="001832CE"/>
    <w:rsid w:val="001833AE"/>
    <w:rsid w:val="001836BD"/>
    <w:rsid w:val="00184273"/>
    <w:rsid w:val="001843EF"/>
    <w:rsid w:val="00184D22"/>
    <w:rsid w:val="0018517B"/>
    <w:rsid w:val="0018564F"/>
    <w:rsid w:val="0018588C"/>
    <w:rsid w:val="0018598F"/>
    <w:rsid w:val="001859E1"/>
    <w:rsid w:val="00185D2B"/>
    <w:rsid w:val="00185EEF"/>
    <w:rsid w:val="001860F4"/>
    <w:rsid w:val="0018694F"/>
    <w:rsid w:val="00186A62"/>
    <w:rsid w:val="001879CE"/>
    <w:rsid w:val="00187F5A"/>
    <w:rsid w:val="001902DD"/>
    <w:rsid w:val="001905B0"/>
    <w:rsid w:val="00190CCE"/>
    <w:rsid w:val="00191320"/>
    <w:rsid w:val="0019132F"/>
    <w:rsid w:val="001916DF"/>
    <w:rsid w:val="00191A21"/>
    <w:rsid w:val="00191D7E"/>
    <w:rsid w:val="0019200A"/>
    <w:rsid w:val="00192706"/>
    <w:rsid w:val="00192904"/>
    <w:rsid w:val="00193193"/>
    <w:rsid w:val="001932ED"/>
    <w:rsid w:val="00193431"/>
    <w:rsid w:val="001937ED"/>
    <w:rsid w:val="00193A72"/>
    <w:rsid w:val="00193B3E"/>
    <w:rsid w:val="00193EE1"/>
    <w:rsid w:val="00194664"/>
    <w:rsid w:val="00194C89"/>
    <w:rsid w:val="00194FD3"/>
    <w:rsid w:val="001951C1"/>
    <w:rsid w:val="00196194"/>
    <w:rsid w:val="0019636A"/>
    <w:rsid w:val="0019664E"/>
    <w:rsid w:val="00196D2A"/>
    <w:rsid w:val="00196FB5"/>
    <w:rsid w:val="001973F4"/>
    <w:rsid w:val="001A0727"/>
    <w:rsid w:val="001A0798"/>
    <w:rsid w:val="001A0BB7"/>
    <w:rsid w:val="001A10CB"/>
    <w:rsid w:val="001A1496"/>
    <w:rsid w:val="001A19D1"/>
    <w:rsid w:val="001A2B1D"/>
    <w:rsid w:val="001A376A"/>
    <w:rsid w:val="001A393B"/>
    <w:rsid w:val="001A3BDD"/>
    <w:rsid w:val="001A44D3"/>
    <w:rsid w:val="001A5037"/>
    <w:rsid w:val="001A6213"/>
    <w:rsid w:val="001A62A8"/>
    <w:rsid w:val="001A63D5"/>
    <w:rsid w:val="001A6685"/>
    <w:rsid w:val="001A66A1"/>
    <w:rsid w:val="001A6F4B"/>
    <w:rsid w:val="001A76D9"/>
    <w:rsid w:val="001A7786"/>
    <w:rsid w:val="001A7904"/>
    <w:rsid w:val="001A796C"/>
    <w:rsid w:val="001B065E"/>
    <w:rsid w:val="001B0AAC"/>
    <w:rsid w:val="001B0E3B"/>
    <w:rsid w:val="001B2271"/>
    <w:rsid w:val="001B279E"/>
    <w:rsid w:val="001B2847"/>
    <w:rsid w:val="001B2F6A"/>
    <w:rsid w:val="001B30D0"/>
    <w:rsid w:val="001B3A41"/>
    <w:rsid w:val="001B47FA"/>
    <w:rsid w:val="001B5310"/>
    <w:rsid w:val="001B53A4"/>
    <w:rsid w:val="001B5463"/>
    <w:rsid w:val="001B548A"/>
    <w:rsid w:val="001B5B9B"/>
    <w:rsid w:val="001B6361"/>
    <w:rsid w:val="001B6E06"/>
    <w:rsid w:val="001B7932"/>
    <w:rsid w:val="001B7E8B"/>
    <w:rsid w:val="001C06FB"/>
    <w:rsid w:val="001C075A"/>
    <w:rsid w:val="001C0985"/>
    <w:rsid w:val="001C0CEF"/>
    <w:rsid w:val="001C1A47"/>
    <w:rsid w:val="001C1F96"/>
    <w:rsid w:val="001C2D5A"/>
    <w:rsid w:val="001C388C"/>
    <w:rsid w:val="001C3A48"/>
    <w:rsid w:val="001C3EC2"/>
    <w:rsid w:val="001C3F3D"/>
    <w:rsid w:val="001C3F68"/>
    <w:rsid w:val="001C4290"/>
    <w:rsid w:val="001C45D1"/>
    <w:rsid w:val="001C463C"/>
    <w:rsid w:val="001C53D2"/>
    <w:rsid w:val="001C546B"/>
    <w:rsid w:val="001C5506"/>
    <w:rsid w:val="001C7105"/>
    <w:rsid w:val="001C732E"/>
    <w:rsid w:val="001D037D"/>
    <w:rsid w:val="001D03A8"/>
    <w:rsid w:val="001D1339"/>
    <w:rsid w:val="001D152A"/>
    <w:rsid w:val="001D1705"/>
    <w:rsid w:val="001D179B"/>
    <w:rsid w:val="001D179D"/>
    <w:rsid w:val="001D1C91"/>
    <w:rsid w:val="001D2877"/>
    <w:rsid w:val="001D2C4A"/>
    <w:rsid w:val="001D2DCC"/>
    <w:rsid w:val="001D2EA8"/>
    <w:rsid w:val="001D37C0"/>
    <w:rsid w:val="001D3887"/>
    <w:rsid w:val="001D3B11"/>
    <w:rsid w:val="001D3B49"/>
    <w:rsid w:val="001D3C8C"/>
    <w:rsid w:val="001D3E7E"/>
    <w:rsid w:val="001D457D"/>
    <w:rsid w:val="001D4F8B"/>
    <w:rsid w:val="001D5343"/>
    <w:rsid w:val="001D577F"/>
    <w:rsid w:val="001D5DC1"/>
    <w:rsid w:val="001D6224"/>
    <w:rsid w:val="001D6266"/>
    <w:rsid w:val="001D62A2"/>
    <w:rsid w:val="001D6F2B"/>
    <w:rsid w:val="001D74F3"/>
    <w:rsid w:val="001D758F"/>
    <w:rsid w:val="001D78A9"/>
    <w:rsid w:val="001D7DD6"/>
    <w:rsid w:val="001E0311"/>
    <w:rsid w:val="001E042C"/>
    <w:rsid w:val="001E0E55"/>
    <w:rsid w:val="001E16FC"/>
    <w:rsid w:val="001E18AE"/>
    <w:rsid w:val="001E2C17"/>
    <w:rsid w:val="001E2CC8"/>
    <w:rsid w:val="001E3168"/>
    <w:rsid w:val="001E3A0D"/>
    <w:rsid w:val="001E3F1C"/>
    <w:rsid w:val="001E47F5"/>
    <w:rsid w:val="001E4D30"/>
    <w:rsid w:val="001E4D92"/>
    <w:rsid w:val="001E5BF1"/>
    <w:rsid w:val="001E6159"/>
    <w:rsid w:val="001E619C"/>
    <w:rsid w:val="001E6C35"/>
    <w:rsid w:val="001E7547"/>
    <w:rsid w:val="001E7D0B"/>
    <w:rsid w:val="001F0909"/>
    <w:rsid w:val="001F0AC5"/>
    <w:rsid w:val="001F0E16"/>
    <w:rsid w:val="001F1C77"/>
    <w:rsid w:val="001F3BDC"/>
    <w:rsid w:val="001F4620"/>
    <w:rsid w:val="001F4861"/>
    <w:rsid w:val="001F4B4F"/>
    <w:rsid w:val="001F5159"/>
    <w:rsid w:val="001F5215"/>
    <w:rsid w:val="001F59BF"/>
    <w:rsid w:val="001F5B9C"/>
    <w:rsid w:val="001F5CD5"/>
    <w:rsid w:val="001F5F67"/>
    <w:rsid w:val="001F635C"/>
    <w:rsid w:val="001F6550"/>
    <w:rsid w:val="001F6686"/>
    <w:rsid w:val="001F7262"/>
    <w:rsid w:val="001F7DF8"/>
    <w:rsid w:val="001F7F47"/>
    <w:rsid w:val="0020032C"/>
    <w:rsid w:val="00200431"/>
    <w:rsid w:val="002008EC"/>
    <w:rsid w:val="00200B19"/>
    <w:rsid w:val="00200C1B"/>
    <w:rsid w:val="00200DAC"/>
    <w:rsid w:val="002020EE"/>
    <w:rsid w:val="00203585"/>
    <w:rsid w:val="00203C00"/>
    <w:rsid w:val="00203D8F"/>
    <w:rsid w:val="0020450C"/>
    <w:rsid w:val="00204A4B"/>
    <w:rsid w:val="00204F18"/>
    <w:rsid w:val="002051F3"/>
    <w:rsid w:val="0020551F"/>
    <w:rsid w:val="00206B54"/>
    <w:rsid w:val="00206EF3"/>
    <w:rsid w:val="00207341"/>
    <w:rsid w:val="0020736D"/>
    <w:rsid w:val="00207D40"/>
    <w:rsid w:val="00210202"/>
    <w:rsid w:val="00210C11"/>
    <w:rsid w:val="002114B1"/>
    <w:rsid w:val="00211691"/>
    <w:rsid w:val="00211A7B"/>
    <w:rsid w:val="00211CC7"/>
    <w:rsid w:val="00212D2A"/>
    <w:rsid w:val="00212EED"/>
    <w:rsid w:val="00213818"/>
    <w:rsid w:val="0021382E"/>
    <w:rsid w:val="00214152"/>
    <w:rsid w:val="00215430"/>
    <w:rsid w:val="0021554D"/>
    <w:rsid w:val="00216414"/>
    <w:rsid w:val="00216422"/>
    <w:rsid w:val="00216595"/>
    <w:rsid w:val="002165D2"/>
    <w:rsid w:val="002166E7"/>
    <w:rsid w:val="00216D28"/>
    <w:rsid w:val="00217361"/>
    <w:rsid w:val="002177BF"/>
    <w:rsid w:val="0022085E"/>
    <w:rsid w:val="002213F6"/>
    <w:rsid w:val="0022140B"/>
    <w:rsid w:val="0022180E"/>
    <w:rsid w:val="00221BEA"/>
    <w:rsid w:val="00221C20"/>
    <w:rsid w:val="00222E42"/>
    <w:rsid w:val="002239D8"/>
    <w:rsid w:val="00223C37"/>
    <w:rsid w:val="002243FC"/>
    <w:rsid w:val="002249B9"/>
    <w:rsid w:val="00224DD0"/>
    <w:rsid w:val="002254B1"/>
    <w:rsid w:val="00225570"/>
    <w:rsid w:val="0022563E"/>
    <w:rsid w:val="00225C40"/>
    <w:rsid w:val="0022625A"/>
    <w:rsid w:val="002269E0"/>
    <w:rsid w:val="0022765F"/>
    <w:rsid w:val="00230303"/>
    <w:rsid w:val="00230CAF"/>
    <w:rsid w:val="002315E6"/>
    <w:rsid w:val="00231B54"/>
    <w:rsid w:val="00231F22"/>
    <w:rsid w:val="00232605"/>
    <w:rsid w:val="00232943"/>
    <w:rsid w:val="00232A3B"/>
    <w:rsid w:val="00232A77"/>
    <w:rsid w:val="00232DC0"/>
    <w:rsid w:val="0023388A"/>
    <w:rsid w:val="00233C55"/>
    <w:rsid w:val="00233D0F"/>
    <w:rsid w:val="00233E23"/>
    <w:rsid w:val="002345D6"/>
    <w:rsid w:val="00234914"/>
    <w:rsid w:val="00234ABE"/>
    <w:rsid w:val="00234F7F"/>
    <w:rsid w:val="00235E98"/>
    <w:rsid w:val="002365D1"/>
    <w:rsid w:val="00237304"/>
    <w:rsid w:val="00237988"/>
    <w:rsid w:val="00237E12"/>
    <w:rsid w:val="00240C83"/>
    <w:rsid w:val="00240F25"/>
    <w:rsid w:val="002410F8"/>
    <w:rsid w:val="00241534"/>
    <w:rsid w:val="00241550"/>
    <w:rsid w:val="00242498"/>
    <w:rsid w:val="002429C5"/>
    <w:rsid w:val="00242F5E"/>
    <w:rsid w:val="00243778"/>
    <w:rsid w:val="002446DD"/>
    <w:rsid w:val="00244728"/>
    <w:rsid w:val="00244C30"/>
    <w:rsid w:val="00245068"/>
    <w:rsid w:val="00245193"/>
    <w:rsid w:val="00245267"/>
    <w:rsid w:val="0024622D"/>
    <w:rsid w:val="00246435"/>
    <w:rsid w:val="00246A02"/>
    <w:rsid w:val="00246B49"/>
    <w:rsid w:val="00246E9E"/>
    <w:rsid w:val="0024726E"/>
    <w:rsid w:val="002474E2"/>
    <w:rsid w:val="002476B8"/>
    <w:rsid w:val="002477B0"/>
    <w:rsid w:val="00247A33"/>
    <w:rsid w:val="00247CFB"/>
    <w:rsid w:val="0025058A"/>
    <w:rsid w:val="00250A8F"/>
    <w:rsid w:val="0025132C"/>
    <w:rsid w:val="00251867"/>
    <w:rsid w:val="002521E6"/>
    <w:rsid w:val="00252283"/>
    <w:rsid w:val="00252453"/>
    <w:rsid w:val="002525B6"/>
    <w:rsid w:val="00252798"/>
    <w:rsid w:val="0025294A"/>
    <w:rsid w:val="002532FA"/>
    <w:rsid w:val="00253409"/>
    <w:rsid w:val="00253891"/>
    <w:rsid w:val="00254A87"/>
    <w:rsid w:val="00255956"/>
    <w:rsid w:val="00256DFF"/>
    <w:rsid w:val="00257967"/>
    <w:rsid w:val="00257C43"/>
    <w:rsid w:val="002606F3"/>
    <w:rsid w:val="00260ABC"/>
    <w:rsid w:val="00260DED"/>
    <w:rsid w:val="0026152A"/>
    <w:rsid w:val="00261DE7"/>
    <w:rsid w:val="00261E39"/>
    <w:rsid w:val="002626F6"/>
    <w:rsid w:val="002628C2"/>
    <w:rsid w:val="002631F0"/>
    <w:rsid w:val="002632DF"/>
    <w:rsid w:val="002632FD"/>
    <w:rsid w:val="002635A3"/>
    <w:rsid w:val="00263BC7"/>
    <w:rsid w:val="00263EFE"/>
    <w:rsid w:val="002644C5"/>
    <w:rsid w:val="00265245"/>
    <w:rsid w:val="002654C2"/>
    <w:rsid w:val="00265956"/>
    <w:rsid w:val="002659B1"/>
    <w:rsid w:val="00266777"/>
    <w:rsid w:val="00266A98"/>
    <w:rsid w:val="00267C9E"/>
    <w:rsid w:val="0026CC73"/>
    <w:rsid w:val="00270061"/>
    <w:rsid w:val="0027042A"/>
    <w:rsid w:val="002707AF"/>
    <w:rsid w:val="00270A2D"/>
    <w:rsid w:val="00270D04"/>
    <w:rsid w:val="00270F2A"/>
    <w:rsid w:val="002714E9"/>
    <w:rsid w:val="00271E3C"/>
    <w:rsid w:val="00271E40"/>
    <w:rsid w:val="00272A6F"/>
    <w:rsid w:val="0027330E"/>
    <w:rsid w:val="002738E5"/>
    <w:rsid w:val="00273D39"/>
    <w:rsid w:val="002740ED"/>
    <w:rsid w:val="00274147"/>
    <w:rsid w:val="002744A6"/>
    <w:rsid w:val="002746CC"/>
    <w:rsid w:val="00274763"/>
    <w:rsid w:val="00274C35"/>
    <w:rsid w:val="00274F36"/>
    <w:rsid w:val="0027583E"/>
    <w:rsid w:val="00275C65"/>
    <w:rsid w:val="00275F13"/>
    <w:rsid w:val="00276141"/>
    <w:rsid w:val="00276405"/>
    <w:rsid w:val="0027644E"/>
    <w:rsid w:val="002764FA"/>
    <w:rsid w:val="00277C7B"/>
    <w:rsid w:val="00277E4A"/>
    <w:rsid w:val="00280482"/>
    <w:rsid w:val="002807ED"/>
    <w:rsid w:val="00281517"/>
    <w:rsid w:val="00281540"/>
    <w:rsid w:val="00281758"/>
    <w:rsid w:val="00281AC4"/>
    <w:rsid w:val="002821DC"/>
    <w:rsid w:val="002823A3"/>
    <w:rsid w:val="00282554"/>
    <w:rsid w:val="00282570"/>
    <w:rsid w:val="0028289B"/>
    <w:rsid w:val="00283210"/>
    <w:rsid w:val="0028365E"/>
    <w:rsid w:val="0028389F"/>
    <w:rsid w:val="00284215"/>
    <w:rsid w:val="00284651"/>
    <w:rsid w:val="00285DC0"/>
    <w:rsid w:val="002860DA"/>
    <w:rsid w:val="00286321"/>
    <w:rsid w:val="0028641E"/>
    <w:rsid w:val="0028685A"/>
    <w:rsid w:val="002868FF"/>
    <w:rsid w:val="00287107"/>
    <w:rsid w:val="00287578"/>
    <w:rsid w:val="002877B6"/>
    <w:rsid w:val="00287A8A"/>
    <w:rsid w:val="00287BCC"/>
    <w:rsid w:val="00290F2F"/>
    <w:rsid w:val="002911A4"/>
    <w:rsid w:val="0029120A"/>
    <w:rsid w:val="002912C4"/>
    <w:rsid w:val="0029155B"/>
    <w:rsid w:val="00291938"/>
    <w:rsid w:val="00291BCC"/>
    <w:rsid w:val="00291D8B"/>
    <w:rsid w:val="002925D3"/>
    <w:rsid w:val="002927CC"/>
    <w:rsid w:val="00292DBD"/>
    <w:rsid w:val="00292F24"/>
    <w:rsid w:val="002932D5"/>
    <w:rsid w:val="00293330"/>
    <w:rsid w:val="00293B5A"/>
    <w:rsid w:val="00293D95"/>
    <w:rsid w:val="00294028"/>
    <w:rsid w:val="00294339"/>
    <w:rsid w:val="002945CF"/>
    <w:rsid w:val="00294C89"/>
    <w:rsid w:val="00294F7B"/>
    <w:rsid w:val="0029520A"/>
    <w:rsid w:val="00296285"/>
    <w:rsid w:val="0029632F"/>
    <w:rsid w:val="00296374"/>
    <w:rsid w:val="002965CE"/>
    <w:rsid w:val="002968AE"/>
    <w:rsid w:val="00296CFC"/>
    <w:rsid w:val="00297A30"/>
    <w:rsid w:val="00297C3B"/>
    <w:rsid w:val="00297F7F"/>
    <w:rsid w:val="002A01C4"/>
    <w:rsid w:val="002A0272"/>
    <w:rsid w:val="002A04E2"/>
    <w:rsid w:val="002A07E0"/>
    <w:rsid w:val="002A0D56"/>
    <w:rsid w:val="002A1388"/>
    <w:rsid w:val="002A142E"/>
    <w:rsid w:val="002A1B66"/>
    <w:rsid w:val="002A1F8E"/>
    <w:rsid w:val="002A2571"/>
    <w:rsid w:val="002A287B"/>
    <w:rsid w:val="002A2C63"/>
    <w:rsid w:val="002A2F11"/>
    <w:rsid w:val="002A42CD"/>
    <w:rsid w:val="002A4A04"/>
    <w:rsid w:val="002A4ADB"/>
    <w:rsid w:val="002A5085"/>
    <w:rsid w:val="002A5B23"/>
    <w:rsid w:val="002A5C1A"/>
    <w:rsid w:val="002A6191"/>
    <w:rsid w:val="002A6256"/>
    <w:rsid w:val="002A6892"/>
    <w:rsid w:val="002A6A65"/>
    <w:rsid w:val="002A6C95"/>
    <w:rsid w:val="002A7073"/>
    <w:rsid w:val="002A7385"/>
    <w:rsid w:val="002A7B03"/>
    <w:rsid w:val="002A98B2"/>
    <w:rsid w:val="002B00F6"/>
    <w:rsid w:val="002B198A"/>
    <w:rsid w:val="002B1ABE"/>
    <w:rsid w:val="002B2186"/>
    <w:rsid w:val="002B22C9"/>
    <w:rsid w:val="002B289D"/>
    <w:rsid w:val="002B2BE6"/>
    <w:rsid w:val="002B2C15"/>
    <w:rsid w:val="002B2CCA"/>
    <w:rsid w:val="002B37EF"/>
    <w:rsid w:val="002B3E5A"/>
    <w:rsid w:val="002B44FE"/>
    <w:rsid w:val="002B52DB"/>
    <w:rsid w:val="002B69EF"/>
    <w:rsid w:val="002B6AF8"/>
    <w:rsid w:val="002B6F85"/>
    <w:rsid w:val="002B7640"/>
    <w:rsid w:val="002C01D2"/>
    <w:rsid w:val="002C029B"/>
    <w:rsid w:val="002C0302"/>
    <w:rsid w:val="002C0AE4"/>
    <w:rsid w:val="002C0DEF"/>
    <w:rsid w:val="002C17C3"/>
    <w:rsid w:val="002C20D8"/>
    <w:rsid w:val="002C22D4"/>
    <w:rsid w:val="002C23CD"/>
    <w:rsid w:val="002C27D4"/>
    <w:rsid w:val="002C2F58"/>
    <w:rsid w:val="002C31F4"/>
    <w:rsid w:val="002C3FD8"/>
    <w:rsid w:val="002C40B2"/>
    <w:rsid w:val="002C48BF"/>
    <w:rsid w:val="002C4AF3"/>
    <w:rsid w:val="002C4DCD"/>
    <w:rsid w:val="002C5F74"/>
    <w:rsid w:val="002C6CBE"/>
    <w:rsid w:val="002C6D80"/>
    <w:rsid w:val="002C7515"/>
    <w:rsid w:val="002C7665"/>
    <w:rsid w:val="002C7FB7"/>
    <w:rsid w:val="002D004A"/>
    <w:rsid w:val="002D0106"/>
    <w:rsid w:val="002D1728"/>
    <w:rsid w:val="002D1BEC"/>
    <w:rsid w:val="002D1EB9"/>
    <w:rsid w:val="002D2708"/>
    <w:rsid w:val="002D2DA7"/>
    <w:rsid w:val="002D3A5F"/>
    <w:rsid w:val="002D3CE8"/>
    <w:rsid w:val="002D4876"/>
    <w:rsid w:val="002D4E8C"/>
    <w:rsid w:val="002D5432"/>
    <w:rsid w:val="002D6985"/>
    <w:rsid w:val="002D6E21"/>
    <w:rsid w:val="002E0267"/>
    <w:rsid w:val="002E0C50"/>
    <w:rsid w:val="002E138E"/>
    <w:rsid w:val="002E14A7"/>
    <w:rsid w:val="002E19ED"/>
    <w:rsid w:val="002E2336"/>
    <w:rsid w:val="002E2648"/>
    <w:rsid w:val="002E2656"/>
    <w:rsid w:val="002E44EB"/>
    <w:rsid w:val="002E526B"/>
    <w:rsid w:val="002E57B0"/>
    <w:rsid w:val="002E5A0E"/>
    <w:rsid w:val="002E62B6"/>
    <w:rsid w:val="002E667A"/>
    <w:rsid w:val="002E681E"/>
    <w:rsid w:val="002E6D71"/>
    <w:rsid w:val="002E6F8C"/>
    <w:rsid w:val="002E719E"/>
    <w:rsid w:val="002E72E8"/>
    <w:rsid w:val="002F02CA"/>
    <w:rsid w:val="002F048B"/>
    <w:rsid w:val="002F0CC5"/>
    <w:rsid w:val="002F0D29"/>
    <w:rsid w:val="002F177A"/>
    <w:rsid w:val="002F1D5C"/>
    <w:rsid w:val="002F22F6"/>
    <w:rsid w:val="002F2497"/>
    <w:rsid w:val="002F25D2"/>
    <w:rsid w:val="002F2BF1"/>
    <w:rsid w:val="002F3228"/>
    <w:rsid w:val="002F3EA9"/>
    <w:rsid w:val="002F4197"/>
    <w:rsid w:val="002F44A1"/>
    <w:rsid w:val="002F4EB3"/>
    <w:rsid w:val="002F4FE8"/>
    <w:rsid w:val="002F5BED"/>
    <w:rsid w:val="002F646A"/>
    <w:rsid w:val="002F66EE"/>
    <w:rsid w:val="002F6722"/>
    <w:rsid w:val="002F70E9"/>
    <w:rsid w:val="002F7122"/>
    <w:rsid w:val="002F788E"/>
    <w:rsid w:val="002F7F75"/>
    <w:rsid w:val="003000AB"/>
    <w:rsid w:val="0030088F"/>
    <w:rsid w:val="00300D35"/>
    <w:rsid w:val="00301D74"/>
    <w:rsid w:val="00301FAF"/>
    <w:rsid w:val="00302277"/>
    <w:rsid w:val="0030339D"/>
    <w:rsid w:val="00304847"/>
    <w:rsid w:val="00304933"/>
    <w:rsid w:val="00304A7D"/>
    <w:rsid w:val="00304BB2"/>
    <w:rsid w:val="00304CEE"/>
    <w:rsid w:val="0030547C"/>
    <w:rsid w:val="003055A9"/>
    <w:rsid w:val="00306067"/>
    <w:rsid w:val="0030606A"/>
    <w:rsid w:val="003060BD"/>
    <w:rsid w:val="0030679F"/>
    <w:rsid w:val="003068F5"/>
    <w:rsid w:val="00306AB8"/>
    <w:rsid w:val="00306C64"/>
    <w:rsid w:val="00306DEE"/>
    <w:rsid w:val="00306E69"/>
    <w:rsid w:val="003072E6"/>
    <w:rsid w:val="00307556"/>
    <w:rsid w:val="00307ACA"/>
    <w:rsid w:val="00307BCA"/>
    <w:rsid w:val="00310001"/>
    <w:rsid w:val="003100DE"/>
    <w:rsid w:val="0031023A"/>
    <w:rsid w:val="003107A8"/>
    <w:rsid w:val="00310836"/>
    <w:rsid w:val="00310E57"/>
    <w:rsid w:val="003116C9"/>
    <w:rsid w:val="00311867"/>
    <w:rsid w:val="00311A5C"/>
    <w:rsid w:val="00311E8F"/>
    <w:rsid w:val="003120CF"/>
    <w:rsid w:val="003131D7"/>
    <w:rsid w:val="003136D4"/>
    <w:rsid w:val="00313B77"/>
    <w:rsid w:val="00313CF5"/>
    <w:rsid w:val="00313D60"/>
    <w:rsid w:val="00313E7B"/>
    <w:rsid w:val="00314684"/>
    <w:rsid w:val="003146B1"/>
    <w:rsid w:val="00314E7C"/>
    <w:rsid w:val="00314F0A"/>
    <w:rsid w:val="0031527D"/>
    <w:rsid w:val="003153E7"/>
    <w:rsid w:val="00315AA3"/>
    <w:rsid w:val="00315D59"/>
    <w:rsid w:val="00316433"/>
    <w:rsid w:val="0031646D"/>
    <w:rsid w:val="00316D72"/>
    <w:rsid w:val="00316E17"/>
    <w:rsid w:val="00316FF8"/>
    <w:rsid w:val="003175B8"/>
    <w:rsid w:val="003176DC"/>
    <w:rsid w:val="00317960"/>
    <w:rsid w:val="00317C6F"/>
    <w:rsid w:val="003202F1"/>
    <w:rsid w:val="00320E95"/>
    <w:rsid w:val="0032100F"/>
    <w:rsid w:val="00321014"/>
    <w:rsid w:val="00321402"/>
    <w:rsid w:val="003216B1"/>
    <w:rsid w:val="003219A0"/>
    <w:rsid w:val="00321DBD"/>
    <w:rsid w:val="00321E46"/>
    <w:rsid w:val="00321F9E"/>
    <w:rsid w:val="00322353"/>
    <w:rsid w:val="00322F96"/>
    <w:rsid w:val="00323311"/>
    <w:rsid w:val="00323480"/>
    <w:rsid w:val="00323747"/>
    <w:rsid w:val="00323AA2"/>
    <w:rsid w:val="00323CEC"/>
    <w:rsid w:val="00323E38"/>
    <w:rsid w:val="003242F8"/>
    <w:rsid w:val="00325174"/>
    <w:rsid w:val="00325455"/>
    <w:rsid w:val="0032564C"/>
    <w:rsid w:val="00325786"/>
    <w:rsid w:val="003274AB"/>
    <w:rsid w:val="00327735"/>
    <w:rsid w:val="00327899"/>
    <w:rsid w:val="00327B17"/>
    <w:rsid w:val="00327FD6"/>
    <w:rsid w:val="0033096B"/>
    <w:rsid w:val="00330BBD"/>
    <w:rsid w:val="003314EC"/>
    <w:rsid w:val="00331EF7"/>
    <w:rsid w:val="00332071"/>
    <w:rsid w:val="003324B5"/>
    <w:rsid w:val="0033252B"/>
    <w:rsid w:val="003325B6"/>
    <w:rsid w:val="00332D17"/>
    <w:rsid w:val="00333676"/>
    <w:rsid w:val="00333AC5"/>
    <w:rsid w:val="00333AED"/>
    <w:rsid w:val="00333EB4"/>
    <w:rsid w:val="003353DC"/>
    <w:rsid w:val="0033558F"/>
    <w:rsid w:val="0033564F"/>
    <w:rsid w:val="00335ED2"/>
    <w:rsid w:val="00336CB6"/>
    <w:rsid w:val="00336F70"/>
    <w:rsid w:val="00337054"/>
    <w:rsid w:val="003371E7"/>
    <w:rsid w:val="003373B4"/>
    <w:rsid w:val="00337643"/>
    <w:rsid w:val="00337B59"/>
    <w:rsid w:val="003404DA"/>
    <w:rsid w:val="0034069F"/>
    <w:rsid w:val="00340A7B"/>
    <w:rsid w:val="00341462"/>
    <w:rsid w:val="003416CC"/>
    <w:rsid w:val="00341BE5"/>
    <w:rsid w:val="003423E4"/>
    <w:rsid w:val="003424B6"/>
    <w:rsid w:val="00342D40"/>
    <w:rsid w:val="003432D0"/>
    <w:rsid w:val="0034400C"/>
    <w:rsid w:val="0034537F"/>
    <w:rsid w:val="00345AB4"/>
    <w:rsid w:val="00345C34"/>
    <w:rsid w:val="00345E13"/>
    <w:rsid w:val="0034670A"/>
    <w:rsid w:val="003468F5"/>
    <w:rsid w:val="00346990"/>
    <w:rsid w:val="00346D6A"/>
    <w:rsid w:val="00347206"/>
    <w:rsid w:val="003475A3"/>
    <w:rsid w:val="00347635"/>
    <w:rsid w:val="0034776C"/>
    <w:rsid w:val="00350079"/>
    <w:rsid w:val="003511ED"/>
    <w:rsid w:val="003514D6"/>
    <w:rsid w:val="00351E99"/>
    <w:rsid w:val="00351F09"/>
    <w:rsid w:val="00352B9D"/>
    <w:rsid w:val="00352DCB"/>
    <w:rsid w:val="00352F32"/>
    <w:rsid w:val="00353F58"/>
    <w:rsid w:val="00354044"/>
    <w:rsid w:val="00354094"/>
    <w:rsid w:val="003549E0"/>
    <w:rsid w:val="00354ABE"/>
    <w:rsid w:val="00354BA7"/>
    <w:rsid w:val="00354C04"/>
    <w:rsid w:val="00354C4B"/>
    <w:rsid w:val="00354DC9"/>
    <w:rsid w:val="00355C18"/>
    <w:rsid w:val="00355DBB"/>
    <w:rsid w:val="00355EF9"/>
    <w:rsid w:val="00356616"/>
    <w:rsid w:val="0035690B"/>
    <w:rsid w:val="003569D3"/>
    <w:rsid w:val="00356F02"/>
    <w:rsid w:val="003573C8"/>
    <w:rsid w:val="00357C05"/>
    <w:rsid w:val="00357D43"/>
    <w:rsid w:val="00357F51"/>
    <w:rsid w:val="00357F8E"/>
    <w:rsid w:val="003605A8"/>
    <w:rsid w:val="003614B2"/>
    <w:rsid w:val="0036196E"/>
    <w:rsid w:val="00361B81"/>
    <w:rsid w:val="00361D5C"/>
    <w:rsid w:val="003624FC"/>
    <w:rsid w:val="00362D56"/>
    <w:rsid w:val="00363162"/>
    <w:rsid w:val="00363852"/>
    <w:rsid w:val="0036387C"/>
    <w:rsid w:val="00363F13"/>
    <w:rsid w:val="00364438"/>
    <w:rsid w:val="003644DC"/>
    <w:rsid w:val="0036460C"/>
    <w:rsid w:val="0036463E"/>
    <w:rsid w:val="003648E7"/>
    <w:rsid w:val="00364F25"/>
    <w:rsid w:val="00364F96"/>
    <w:rsid w:val="00364FD4"/>
    <w:rsid w:val="003658A4"/>
    <w:rsid w:val="00365A56"/>
    <w:rsid w:val="003662D5"/>
    <w:rsid w:val="00366BFA"/>
    <w:rsid w:val="00366DB6"/>
    <w:rsid w:val="00367856"/>
    <w:rsid w:val="00367978"/>
    <w:rsid w:val="00367E7F"/>
    <w:rsid w:val="00367F44"/>
    <w:rsid w:val="00370648"/>
    <w:rsid w:val="00370817"/>
    <w:rsid w:val="003710D7"/>
    <w:rsid w:val="003711BE"/>
    <w:rsid w:val="00371684"/>
    <w:rsid w:val="00371FD6"/>
    <w:rsid w:val="003720AB"/>
    <w:rsid w:val="0037216C"/>
    <w:rsid w:val="003722CE"/>
    <w:rsid w:val="00372486"/>
    <w:rsid w:val="003725A4"/>
    <w:rsid w:val="0037280E"/>
    <w:rsid w:val="00372B59"/>
    <w:rsid w:val="00372E1A"/>
    <w:rsid w:val="00373991"/>
    <w:rsid w:val="00373B0B"/>
    <w:rsid w:val="00373B6A"/>
    <w:rsid w:val="00373D50"/>
    <w:rsid w:val="00373D72"/>
    <w:rsid w:val="00373F3E"/>
    <w:rsid w:val="00375415"/>
    <w:rsid w:val="0037568A"/>
    <w:rsid w:val="00375A91"/>
    <w:rsid w:val="00375B82"/>
    <w:rsid w:val="00375F95"/>
    <w:rsid w:val="00377190"/>
    <w:rsid w:val="00377BA3"/>
    <w:rsid w:val="00377F37"/>
    <w:rsid w:val="00381C60"/>
    <w:rsid w:val="00382584"/>
    <w:rsid w:val="00382850"/>
    <w:rsid w:val="00382C04"/>
    <w:rsid w:val="00383944"/>
    <w:rsid w:val="00383B37"/>
    <w:rsid w:val="00383BFE"/>
    <w:rsid w:val="00383C24"/>
    <w:rsid w:val="00384D61"/>
    <w:rsid w:val="00385585"/>
    <w:rsid w:val="00385BA5"/>
    <w:rsid w:val="003865F6"/>
    <w:rsid w:val="003866F9"/>
    <w:rsid w:val="00386765"/>
    <w:rsid w:val="00386E6C"/>
    <w:rsid w:val="00387433"/>
    <w:rsid w:val="00387F90"/>
    <w:rsid w:val="00388F5C"/>
    <w:rsid w:val="00390471"/>
    <w:rsid w:val="0039063F"/>
    <w:rsid w:val="00391279"/>
    <w:rsid w:val="00391453"/>
    <w:rsid w:val="003918F0"/>
    <w:rsid w:val="00391906"/>
    <w:rsid w:val="00391F38"/>
    <w:rsid w:val="00392415"/>
    <w:rsid w:val="00392520"/>
    <w:rsid w:val="0039270E"/>
    <w:rsid w:val="00392E4C"/>
    <w:rsid w:val="00393293"/>
    <w:rsid w:val="00393469"/>
    <w:rsid w:val="003937CA"/>
    <w:rsid w:val="00393B22"/>
    <w:rsid w:val="00393C00"/>
    <w:rsid w:val="00393C96"/>
    <w:rsid w:val="00393CE5"/>
    <w:rsid w:val="003943D6"/>
    <w:rsid w:val="003947C7"/>
    <w:rsid w:val="00394CEF"/>
    <w:rsid w:val="0039504A"/>
    <w:rsid w:val="00395324"/>
    <w:rsid w:val="003955B7"/>
    <w:rsid w:val="00395695"/>
    <w:rsid w:val="00395ACE"/>
    <w:rsid w:val="00395C6F"/>
    <w:rsid w:val="00395D42"/>
    <w:rsid w:val="003968F4"/>
    <w:rsid w:val="00396D92"/>
    <w:rsid w:val="00396EED"/>
    <w:rsid w:val="003974E1"/>
    <w:rsid w:val="00397865"/>
    <w:rsid w:val="00397E7E"/>
    <w:rsid w:val="00397E9D"/>
    <w:rsid w:val="003A03D3"/>
    <w:rsid w:val="003A07B2"/>
    <w:rsid w:val="003A0E12"/>
    <w:rsid w:val="003A10E5"/>
    <w:rsid w:val="003A14E3"/>
    <w:rsid w:val="003A165D"/>
    <w:rsid w:val="003A1CB3"/>
    <w:rsid w:val="003A1F0D"/>
    <w:rsid w:val="003A3B00"/>
    <w:rsid w:val="003A3E80"/>
    <w:rsid w:val="003A5389"/>
    <w:rsid w:val="003A6B84"/>
    <w:rsid w:val="003A7215"/>
    <w:rsid w:val="003A77CC"/>
    <w:rsid w:val="003A7884"/>
    <w:rsid w:val="003A7FBB"/>
    <w:rsid w:val="003AD4EC"/>
    <w:rsid w:val="003AE608"/>
    <w:rsid w:val="003B003B"/>
    <w:rsid w:val="003B080B"/>
    <w:rsid w:val="003B08C7"/>
    <w:rsid w:val="003B112C"/>
    <w:rsid w:val="003B11FD"/>
    <w:rsid w:val="003B1D2E"/>
    <w:rsid w:val="003B20DD"/>
    <w:rsid w:val="003B2AD8"/>
    <w:rsid w:val="003B349B"/>
    <w:rsid w:val="003B354C"/>
    <w:rsid w:val="003B3A3F"/>
    <w:rsid w:val="003B3C3F"/>
    <w:rsid w:val="003B47A6"/>
    <w:rsid w:val="003B4A81"/>
    <w:rsid w:val="003B525C"/>
    <w:rsid w:val="003B527A"/>
    <w:rsid w:val="003B5E96"/>
    <w:rsid w:val="003B6800"/>
    <w:rsid w:val="003B685B"/>
    <w:rsid w:val="003B6BAF"/>
    <w:rsid w:val="003B6CE5"/>
    <w:rsid w:val="003B6D79"/>
    <w:rsid w:val="003B6DC0"/>
    <w:rsid w:val="003B6F2B"/>
    <w:rsid w:val="003B74EC"/>
    <w:rsid w:val="003B7696"/>
    <w:rsid w:val="003B782A"/>
    <w:rsid w:val="003B7AB4"/>
    <w:rsid w:val="003B7CB6"/>
    <w:rsid w:val="003B7FD2"/>
    <w:rsid w:val="003B7FDD"/>
    <w:rsid w:val="003C0188"/>
    <w:rsid w:val="003C0367"/>
    <w:rsid w:val="003C072F"/>
    <w:rsid w:val="003C09F0"/>
    <w:rsid w:val="003C156E"/>
    <w:rsid w:val="003C25A9"/>
    <w:rsid w:val="003C3394"/>
    <w:rsid w:val="003C364F"/>
    <w:rsid w:val="003C36B7"/>
    <w:rsid w:val="003C3BE1"/>
    <w:rsid w:val="003C3C8A"/>
    <w:rsid w:val="003C3CF5"/>
    <w:rsid w:val="003C3DC8"/>
    <w:rsid w:val="003C3DD7"/>
    <w:rsid w:val="003C4403"/>
    <w:rsid w:val="003C4A36"/>
    <w:rsid w:val="003C54E9"/>
    <w:rsid w:val="003C55AD"/>
    <w:rsid w:val="003C5CB4"/>
    <w:rsid w:val="003C66C2"/>
    <w:rsid w:val="003C6CCE"/>
    <w:rsid w:val="003C6E28"/>
    <w:rsid w:val="003C6F49"/>
    <w:rsid w:val="003C7250"/>
    <w:rsid w:val="003C757F"/>
    <w:rsid w:val="003C7B6A"/>
    <w:rsid w:val="003C7D1E"/>
    <w:rsid w:val="003C7D5C"/>
    <w:rsid w:val="003D044C"/>
    <w:rsid w:val="003D1844"/>
    <w:rsid w:val="003D18BB"/>
    <w:rsid w:val="003D1D73"/>
    <w:rsid w:val="003D1E1F"/>
    <w:rsid w:val="003D1F25"/>
    <w:rsid w:val="003D26EB"/>
    <w:rsid w:val="003D2913"/>
    <w:rsid w:val="003D2AF8"/>
    <w:rsid w:val="003D2C45"/>
    <w:rsid w:val="003D3623"/>
    <w:rsid w:val="003D3769"/>
    <w:rsid w:val="003D3789"/>
    <w:rsid w:val="003D3E02"/>
    <w:rsid w:val="003D48E3"/>
    <w:rsid w:val="003D4E64"/>
    <w:rsid w:val="003D5E5F"/>
    <w:rsid w:val="003D5ED7"/>
    <w:rsid w:val="003D6235"/>
    <w:rsid w:val="003D6968"/>
    <w:rsid w:val="003E0F89"/>
    <w:rsid w:val="003E1897"/>
    <w:rsid w:val="003E1A9C"/>
    <w:rsid w:val="003E1FA2"/>
    <w:rsid w:val="003E26E8"/>
    <w:rsid w:val="003E2AC9"/>
    <w:rsid w:val="003E2E1F"/>
    <w:rsid w:val="003E34A8"/>
    <w:rsid w:val="003E3712"/>
    <w:rsid w:val="003E3CDB"/>
    <w:rsid w:val="003E3D16"/>
    <w:rsid w:val="003E4141"/>
    <w:rsid w:val="003E4376"/>
    <w:rsid w:val="003E48DB"/>
    <w:rsid w:val="003E5FF3"/>
    <w:rsid w:val="003E61AE"/>
    <w:rsid w:val="003E6740"/>
    <w:rsid w:val="003E6C8C"/>
    <w:rsid w:val="003E75C5"/>
    <w:rsid w:val="003E7707"/>
    <w:rsid w:val="003F040E"/>
    <w:rsid w:val="003F0E36"/>
    <w:rsid w:val="003F0FFA"/>
    <w:rsid w:val="003F1632"/>
    <w:rsid w:val="003F194A"/>
    <w:rsid w:val="003F258E"/>
    <w:rsid w:val="003F2BE4"/>
    <w:rsid w:val="003F2D43"/>
    <w:rsid w:val="003F2EB5"/>
    <w:rsid w:val="003F304D"/>
    <w:rsid w:val="003F3D61"/>
    <w:rsid w:val="003F4555"/>
    <w:rsid w:val="003F4628"/>
    <w:rsid w:val="003F47AD"/>
    <w:rsid w:val="003F4DBF"/>
    <w:rsid w:val="003F5329"/>
    <w:rsid w:val="003F5C2B"/>
    <w:rsid w:val="003F6137"/>
    <w:rsid w:val="003F62F6"/>
    <w:rsid w:val="003F6FB9"/>
    <w:rsid w:val="003F71B5"/>
    <w:rsid w:val="003F7614"/>
    <w:rsid w:val="003F7A49"/>
    <w:rsid w:val="00400D22"/>
    <w:rsid w:val="00400EFE"/>
    <w:rsid w:val="004014F9"/>
    <w:rsid w:val="00401A7C"/>
    <w:rsid w:val="00402E31"/>
    <w:rsid w:val="00402F17"/>
    <w:rsid w:val="0040353A"/>
    <w:rsid w:val="00405A9D"/>
    <w:rsid w:val="00405DEC"/>
    <w:rsid w:val="00405FB9"/>
    <w:rsid w:val="004063A0"/>
    <w:rsid w:val="0040657A"/>
    <w:rsid w:val="00406774"/>
    <w:rsid w:val="00406B22"/>
    <w:rsid w:val="00406F59"/>
    <w:rsid w:val="00407147"/>
    <w:rsid w:val="0040755F"/>
    <w:rsid w:val="00407573"/>
    <w:rsid w:val="00407B12"/>
    <w:rsid w:val="00410111"/>
    <w:rsid w:val="004101D7"/>
    <w:rsid w:val="00410910"/>
    <w:rsid w:val="00411213"/>
    <w:rsid w:val="0041177A"/>
    <w:rsid w:val="00411A0A"/>
    <w:rsid w:val="00411A2A"/>
    <w:rsid w:val="00411BC9"/>
    <w:rsid w:val="004126DC"/>
    <w:rsid w:val="004127CF"/>
    <w:rsid w:val="0041358E"/>
    <w:rsid w:val="0041394E"/>
    <w:rsid w:val="00413A7E"/>
    <w:rsid w:val="0041400B"/>
    <w:rsid w:val="00414606"/>
    <w:rsid w:val="0041475E"/>
    <w:rsid w:val="00414E27"/>
    <w:rsid w:val="00415322"/>
    <w:rsid w:val="00415D46"/>
    <w:rsid w:val="00415DA6"/>
    <w:rsid w:val="00416697"/>
    <w:rsid w:val="0041683F"/>
    <w:rsid w:val="004175F9"/>
    <w:rsid w:val="00417B3A"/>
    <w:rsid w:val="004206AF"/>
    <w:rsid w:val="004206E3"/>
    <w:rsid w:val="004208A2"/>
    <w:rsid w:val="00421C01"/>
    <w:rsid w:val="00422676"/>
    <w:rsid w:val="00422C7F"/>
    <w:rsid w:val="00422FF4"/>
    <w:rsid w:val="0042409E"/>
    <w:rsid w:val="0042423A"/>
    <w:rsid w:val="0042495F"/>
    <w:rsid w:val="004249EE"/>
    <w:rsid w:val="00424B73"/>
    <w:rsid w:val="00424D46"/>
    <w:rsid w:val="00424DC5"/>
    <w:rsid w:val="00425EC3"/>
    <w:rsid w:val="0042668E"/>
    <w:rsid w:val="00427B84"/>
    <w:rsid w:val="00427B8B"/>
    <w:rsid w:val="00431224"/>
    <w:rsid w:val="0043142D"/>
    <w:rsid w:val="004315C0"/>
    <w:rsid w:val="00432A9B"/>
    <w:rsid w:val="00432F8E"/>
    <w:rsid w:val="00433668"/>
    <w:rsid w:val="00433A93"/>
    <w:rsid w:val="0043455F"/>
    <w:rsid w:val="004345A1"/>
    <w:rsid w:val="00434794"/>
    <w:rsid w:val="00434F89"/>
    <w:rsid w:val="004354C1"/>
    <w:rsid w:val="00435576"/>
    <w:rsid w:val="00435A88"/>
    <w:rsid w:val="00435C3E"/>
    <w:rsid w:val="0043654B"/>
    <w:rsid w:val="00436CA1"/>
    <w:rsid w:val="00436FD1"/>
    <w:rsid w:val="00437667"/>
    <w:rsid w:val="00437962"/>
    <w:rsid w:val="00437A4E"/>
    <w:rsid w:val="00437B7C"/>
    <w:rsid w:val="00440A6A"/>
    <w:rsid w:val="00440E41"/>
    <w:rsid w:val="0044156C"/>
    <w:rsid w:val="004425F3"/>
    <w:rsid w:val="00442A01"/>
    <w:rsid w:val="0044316C"/>
    <w:rsid w:val="0044327F"/>
    <w:rsid w:val="004433F5"/>
    <w:rsid w:val="004439B4"/>
    <w:rsid w:val="00443AC1"/>
    <w:rsid w:val="00443C5C"/>
    <w:rsid w:val="00443FC6"/>
    <w:rsid w:val="004449DE"/>
    <w:rsid w:val="00444FC9"/>
    <w:rsid w:val="00445046"/>
    <w:rsid w:val="00445856"/>
    <w:rsid w:val="00445C5B"/>
    <w:rsid w:val="00445D92"/>
    <w:rsid w:val="00445EEB"/>
    <w:rsid w:val="004460A3"/>
    <w:rsid w:val="004460BD"/>
    <w:rsid w:val="004462CB"/>
    <w:rsid w:val="0044653B"/>
    <w:rsid w:val="00446D9C"/>
    <w:rsid w:val="0044710E"/>
    <w:rsid w:val="0044721C"/>
    <w:rsid w:val="00447CC4"/>
    <w:rsid w:val="00447FF8"/>
    <w:rsid w:val="0044DBA8"/>
    <w:rsid w:val="00450B30"/>
    <w:rsid w:val="00450DC9"/>
    <w:rsid w:val="004516EA"/>
    <w:rsid w:val="0045186F"/>
    <w:rsid w:val="00451CC0"/>
    <w:rsid w:val="004522AE"/>
    <w:rsid w:val="00452715"/>
    <w:rsid w:val="00452CDE"/>
    <w:rsid w:val="00452DC3"/>
    <w:rsid w:val="004539D4"/>
    <w:rsid w:val="00453AAE"/>
    <w:rsid w:val="00454F7E"/>
    <w:rsid w:val="004557F3"/>
    <w:rsid w:val="00455CDD"/>
    <w:rsid w:val="004566E0"/>
    <w:rsid w:val="00456C47"/>
    <w:rsid w:val="00456ECD"/>
    <w:rsid w:val="0045757C"/>
    <w:rsid w:val="00457614"/>
    <w:rsid w:val="00457783"/>
    <w:rsid w:val="00457988"/>
    <w:rsid w:val="00457A53"/>
    <w:rsid w:val="00457B82"/>
    <w:rsid w:val="00457F9B"/>
    <w:rsid w:val="00460E9F"/>
    <w:rsid w:val="00461BE8"/>
    <w:rsid w:val="00461C79"/>
    <w:rsid w:val="004621DC"/>
    <w:rsid w:val="004623C7"/>
    <w:rsid w:val="00462701"/>
    <w:rsid w:val="00462846"/>
    <w:rsid w:val="004635A8"/>
    <w:rsid w:val="00463D8C"/>
    <w:rsid w:val="0046448D"/>
    <w:rsid w:val="00464BE4"/>
    <w:rsid w:val="00465226"/>
    <w:rsid w:val="0046545E"/>
    <w:rsid w:val="00465BBF"/>
    <w:rsid w:val="00465FD3"/>
    <w:rsid w:val="00466227"/>
    <w:rsid w:val="0046683F"/>
    <w:rsid w:val="00466C73"/>
    <w:rsid w:val="00467079"/>
    <w:rsid w:val="0046789F"/>
    <w:rsid w:val="004678E6"/>
    <w:rsid w:val="00467B12"/>
    <w:rsid w:val="00470500"/>
    <w:rsid w:val="00470B2C"/>
    <w:rsid w:val="00470B2F"/>
    <w:rsid w:val="00470C9A"/>
    <w:rsid w:val="0047121F"/>
    <w:rsid w:val="00471E07"/>
    <w:rsid w:val="0047314F"/>
    <w:rsid w:val="00473325"/>
    <w:rsid w:val="0047392D"/>
    <w:rsid w:val="00473FB9"/>
    <w:rsid w:val="00474055"/>
    <w:rsid w:val="00474B33"/>
    <w:rsid w:val="00474DCF"/>
    <w:rsid w:val="004752D3"/>
    <w:rsid w:val="00475421"/>
    <w:rsid w:val="00475631"/>
    <w:rsid w:val="00475AB2"/>
    <w:rsid w:val="00475FF2"/>
    <w:rsid w:val="00476284"/>
    <w:rsid w:val="0047639E"/>
    <w:rsid w:val="004767AF"/>
    <w:rsid w:val="0047689E"/>
    <w:rsid w:val="00476BAA"/>
    <w:rsid w:val="00476BF4"/>
    <w:rsid w:val="00476F6A"/>
    <w:rsid w:val="00477B17"/>
    <w:rsid w:val="00477EFC"/>
    <w:rsid w:val="00481813"/>
    <w:rsid w:val="00481CC0"/>
    <w:rsid w:val="00481F46"/>
    <w:rsid w:val="004825BF"/>
    <w:rsid w:val="00482FE4"/>
    <w:rsid w:val="004830FE"/>
    <w:rsid w:val="00483AC9"/>
    <w:rsid w:val="00483B75"/>
    <w:rsid w:val="00484586"/>
    <w:rsid w:val="00484BAC"/>
    <w:rsid w:val="00484E6F"/>
    <w:rsid w:val="004859A8"/>
    <w:rsid w:val="00485AD7"/>
    <w:rsid w:val="00486043"/>
    <w:rsid w:val="004869B4"/>
    <w:rsid w:val="004909AA"/>
    <w:rsid w:val="00490B97"/>
    <w:rsid w:val="00491083"/>
    <w:rsid w:val="00491335"/>
    <w:rsid w:val="00491365"/>
    <w:rsid w:val="00491A95"/>
    <w:rsid w:val="00492008"/>
    <w:rsid w:val="004926F8"/>
    <w:rsid w:val="00493094"/>
    <w:rsid w:val="0049343D"/>
    <w:rsid w:val="0049348F"/>
    <w:rsid w:val="00493D99"/>
    <w:rsid w:val="00494005"/>
    <w:rsid w:val="00494210"/>
    <w:rsid w:val="00494364"/>
    <w:rsid w:val="00494A55"/>
    <w:rsid w:val="00494A5E"/>
    <w:rsid w:val="00494A80"/>
    <w:rsid w:val="00495493"/>
    <w:rsid w:val="004957F2"/>
    <w:rsid w:val="00497884"/>
    <w:rsid w:val="004979E5"/>
    <w:rsid w:val="00497C2C"/>
    <w:rsid w:val="00497CF0"/>
    <w:rsid w:val="00497D1C"/>
    <w:rsid w:val="004A000D"/>
    <w:rsid w:val="004A01C5"/>
    <w:rsid w:val="004A06C1"/>
    <w:rsid w:val="004A093C"/>
    <w:rsid w:val="004A099F"/>
    <w:rsid w:val="004A0D15"/>
    <w:rsid w:val="004A1122"/>
    <w:rsid w:val="004A184E"/>
    <w:rsid w:val="004A2567"/>
    <w:rsid w:val="004A2706"/>
    <w:rsid w:val="004A2B09"/>
    <w:rsid w:val="004A33E5"/>
    <w:rsid w:val="004A3F93"/>
    <w:rsid w:val="004A435C"/>
    <w:rsid w:val="004A465F"/>
    <w:rsid w:val="004A4919"/>
    <w:rsid w:val="004A4B76"/>
    <w:rsid w:val="004A5233"/>
    <w:rsid w:val="004A63BC"/>
    <w:rsid w:val="004A67F7"/>
    <w:rsid w:val="004A6916"/>
    <w:rsid w:val="004A6A0C"/>
    <w:rsid w:val="004A6A96"/>
    <w:rsid w:val="004A6C18"/>
    <w:rsid w:val="004B012B"/>
    <w:rsid w:val="004B0249"/>
    <w:rsid w:val="004B08C9"/>
    <w:rsid w:val="004B1266"/>
    <w:rsid w:val="004B1CEA"/>
    <w:rsid w:val="004B1FDD"/>
    <w:rsid w:val="004B272D"/>
    <w:rsid w:val="004B2920"/>
    <w:rsid w:val="004B32B0"/>
    <w:rsid w:val="004B36C4"/>
    <w:rsid w:val="004B3A2B"/>
    <w:rsid w:val="004B3BB1"/>
    <w:rsid w:val="004B4170"/>
    <w:rsid w:val="004B4B21"/>
    <w:rsid w:val="004B4C08"/>
    <w:rsid w:val="004B4C48"/>
    <w:rsid w:val="004B50FA"/>
    <w:rsid w:val="004B5526"/>
    <w:rsid w:val="004B62BF"/>
    <w:rsid w:val="004B6AFC"/>
    <w:rsid w:val="004B6C3E"/>
    <w:rsid w:val="004B6F1C"/>
    <w:rsid w:val="004B72A8"/>
    <w:rsid w:val="004B7348"/>
    <w:rsid w:val="004B7407"/>
    <w:rsid w:val="004B77EA"/>
    <w:rsid w:val="004B79E5"/>
    <w:rsid w:val="004B7E5A"/>
    <w:rsid w:val="004BF415"/>
    <w:rsid w:val="004C042E"/>
    <w:rsid w:val="004C0CE3"/>
    <w:rsid w:val="004C0F83"/>
    <w:rsid w:val="004C11A6"/>
    <w:rsid w:val="004C1866"/>
    <w:rsid w:val="004C19FC"/>
    <w:rsid w:val="004C1C23"/>
    <w:rsid w:val="004C1E23"/>
    <w:rsid w:val="004C1E9F"/>
    <w:rsid w:val="004C271F"/>
    <w:rsid w:val="004C33CE"/>
    <w:rsid w:val="004C3713"/>
    <w:rsid w:val="004C3871"/>
    <w:rsid w:val="004C3F19"/>
    <w:rsid w:val="004C4239"/>
    <w:rsid w:val="004C4301"/>
    <w:rsid w:val="004C434D"/>
    <w:rsid w:val="004C4D6C"/>
    <w:rsid w:val="004C4FF0"/>
    <w:rsid w:val="004C64E3"/>
    <w:rsid w:val="004C6973"/>
    <w:rsid w:val="004D035F"/>
    <w:rsid w:val="004D0A96"/>
    <w:rsid w:val="004D0F06"/>
    <w:rsid w:val="004D17FF"/>
    <w:rsid w:val="004D18E4"/>
    <w:rsid w:val="004D217D"/>
    <w:rsid w:val="004D284C"/>
    <w:rsid w:val="004D2E85"/>
    <w:rsid w:val="004D31A9"/>
    <w:rsid w:val="004D3563"/>
    <w:rsid w:val="004D3575"/>
    <w:rsid w:val="004D37A3"/>
    <w:rsid w:val="004D3F8A"/>
    <w:rsid w:val="004D457F"/>
    <w:rsid w:val="004D49E6"/>
    <w:rsid w:val="004D4A4B"/>
    <w:rsid w:val="004D4BAC"/>
    <w:rsid w:val="004D4D0F"/>
    <w:rsid w:val="004D535A"/>
    <w:rsid w:val="004D5B3E"/>
    <w:rsid w:val="004D649E"/>
    <w:rsid w:val="004D65D1"/>
    <w:rsid w:val="004D69C2"/>
    <w:rsid w:val="004D6ECA"/>
    <w:rsid w:val="004D72D0"/>
    <w:rsid w:val="004D7931"/>
    <w:rsid w:val="004D7C22"/>
    <w:rsid w:val="004D7E5C"/>
    <w:rsid w:val="004E0B58"/>
    <w:rsid w:val="004E1605"/>
    <w:rsid w:val="004E2983"/>
    <w:rsid w:val="004E3049"/>
    <w:rsid w:val="004E3260"/>
    <w:rsid w:val="004E3489"/>
    <w:rsid w:val="004E41E3"/>
    <w:rsid w:val="004E485D"/>
    <w:rsid w:val="004E4A4D"/>
    <w:rsid w:val="004E52BA"/>
    <w:rsid w:val="004E555C"/>
    <w:rsid w:val="004E595F"/>
    <w:rsid w:val="004E5DC4"/>
    <w:rsid w:val="004E5F82"/>
    <w:rsid w:val="004E66E9"/>
    <w:rsid w:val="004E6DD9"/>
    <w:rsid w:val="004E6E06"/>
    <w:rsid w:val="004E7325"/>
    <w:rsid w:val="004E78C8"/>
    <w:rsid w:val="004E7987"/>
    <w:rsid w:val="004E7E40"/>
    <w:rsid w:val="004F0C22"/>
    <w:rsid w:val="004F14F3"/>
    <w:rsid w:val="004F1A9E"/>
    <w:rsid w:val="004F1C7A"/>
    <w:rsid w:val="004F1CF8"/>
    <w:rsid w:val="004F1EF4"/>
    <w:rsid w:val="004F2671"/>
    <w:rsid w:val="004F3046"/>
    <w:rsid w:val="004F3868"/>
    <w:rsid w:val="004F3B0C"/>
    <w:rsid w:val="004F3C25"/>
    <w:rsid w:val="004F3D3A"/>
    <w:rsid w:val="004F5228"/>
    <w:rsid w:val="004F5789"/>
    <w:rsid w:val="004F581E"/>
    <w:rsid w:val="004F58DC"/>
    <w:rsid w:val="004F5C63"/>
    <w:rsid w:val="004F5DD0"/>
    <w:rsid w:val="004F648B"/>
    <w:rsid w:val="004F68A6"/>
    <w:rsid w:val="004F77CC"/>
    <w:rsid w:val="004F79CC"/>
    <w:rsid w:val="005000C8"/>
    <w:rsid w:val="005004D0"/>
    <w:rsid w:val="00500B72"/>
    <w:rsid w:val="00501091"/>
    <w:rsid w:val="00501C5C"/>
    <w:rsid w:val="00502B32"/>
    <w:rsid w:val="00502F44"/>
    <w:rsid w:val="005036A0"/>
    <w:rsid w:val="005036CA"/>
    <w:rsid w:val="00504AFE"/>
    <w:rsid w:val="00505196"/>
    <w:rsid w:val="005059E3"/>
    <w:rsid w:val="00505B8D"/>
    <w:rsid w:val="00506F77"/>
    <w:rsid w:val="00507489"/>
    <w:rsid w:val="00507950"/>
    <w:rsid w:val="00507DF5"/>
    <w:rsid w:val="005105EB"/>
    <w:rsid w:val="00510F4B"/>
    <w:rsid w:val="00511792"/>
    <w:rsid w:val="00511ED5"/>
    <w:rsid w:val="00512106"/>
    <w:rsid w:val="00512127"/>
    <w:rsid w:val="005124C8"/>
    <w:rsid w:val="005129C9"/>
    <w:rsid w:val="00513073"/>
    <w:rsid w:val="00513411"/>
    <w:rsid w:val="0051380E"/>
    <w:rsid w:val="00513BE8"/>
    <w:rsid w:val="00513C6C"/>
    <w:rsid w:val="005141DD"/>
    <w:rsid w:val="00514DD3"/>
    <w:rsid w:val="00514F41"/>
    <w:rsid w:val="00514F4D"/>
    <w:rsid w:val="00514F8B"/>
    <w:rsid w:val="005157F2"/>
    <w:rsid w:val="005164F1"/>
    <w:rsid w:val="005168BC"/>
    <w:rsid w:val="0051691C"/>
    <w:rsid w:val="00516CE4"/>
    <w:rsid w:val="00517052"/>
    <w:rsid w:val="00517B74"/>
    <w:rsid w:val="005203C3"/>
    <w:rsid w:val="00520869"/>
    <w:rsid w:val="00520B35"/>
    <w:rsid w:val="00520C82"/>
    <w:rsid w:val="00520F7A"/>
    <w:rsid w:val="0052132A"/>
    <w:rsid w:val="00521544"/>
    <w:rsid w:val="00521A3A"/>
    <w:rsid w:val="00521BD3"/>
    <w:rsid w:val="00522260"/>
    <w:rsid w:val="005226A1"/>
    <w:rsid w:val="0052272B"/>
    <w:rsid w:val="00522B70"/>
    <w:rsid w:val="005237C0"/>
    <w:rsid w:val="005241BA"/>
    <w:rsid w:val="00524826"/>
    <w:rsid w:val="00524A64"/>
    <w:rsid w:val="005250B1"/>
    <w:rsid w:val="00525BAE"/>
    <w:rsid w:val="00525C72"/>
    <w:rsid w:val="00525E51"/>
    <w:rsid w:val="00526716"/>
    <w:rsid w:val="00526977"/>
    <w:rsid w:val="00526DED"/>
    <w:rsid w:val="00527ADE"/>
    <w:rsid w:val="005301DB"/>
    <w:rsid w:val="005302CF"/>
    <w:rsid w:val="00530D37"/>
    <w:rsid w:val="00530F0C"/>
    <w:rsid w:val="00531045"/>
    <w:rsid w:val="00531299"/>
    <w:rsid w:val="00531C58"/>
    <w:rsid w:val="00531D90"/>
    <w:rsid w:val="00532ACD"/>
    <w:rsid w:val="005337F8"/>
    <w:rsid w:val="00533892"/>
    <w:rsid w:val="00533A05"/>
    <w:rsid w:val="00533CD7"/>
    <w:rsid w:val="005340DE"/>
    <w:rsid w:val="0053427D"/>
    <w:rsid w:val="005348DF"/>
    <w:rsid w:val="00534B85"/>
    <w:rsid w:val="005354EE"/>
    <w:rsid w:val="00535950"/>
    <w:rsid w:val="005361AB"/>
    <w:rsid w:val="0053622B"/>
    <w:rsid w:val="0053679B"/>
    <w:rsid w:val="00536914"/>
    <w:rsid w:val="00537663"/>
    <w:rsid w:val="0053779C"/>
    <w:rsid w:val="00537B02"/>
    <w:rsid w:val="00537D0D"/>
    <w:rsid w:val="005404F4"/>
    <w:rsid w:val="0054084E"/>
    <w:rsid w:val="00540C1F"/>
    <w:rsid w:val="00540DB9"/>
    <w:rsid w:val="0054105F"/>
    <w:rsid w:val="005410E0"/>
    <w:rsid w:val="005414A5"/>
    <w:rsid w:val="005416E3"/>
    <w:rsid w:val="00541E08"/>
    <w:rsid w:val="0054227E"/>
    <w:rsid w:val="00542466"/>
    <w:rsid w:val="0054263E"/>
    <w:rsid w:val="00542AE1"/>
    <w:rsid w:val="00542CD5"/>
    <w:rsid w:val="005436EA"/>
    <w:rsid w:val="005437F7"/>
    <w:rsid w:val="0054406E"/>
    <w:rsid w:val="0054456D"/>
    <w:rsid w:val="005446DC"/>
    <w:rsid w:val="005448FC"/>
    <w:rsid w:val="00544CEE"/>
    <w:rsid w:val="00544CFD"/>
    <w:rsid w:val="00544F17"/>
    <w:rsid w:val="00544F2C"/>
    <w:rsid w:val="005454B1"/>
    <w:rsid w:val="00545594"/>
    <w:rsid w:val="0054564F"/>
    <w:rsid w:val="005457D3"/>
    <w:rsid w:val="00545DFB"/>
    <w:rsid w:val="00546AAB"/>
    <w:rsid w:val="005479FD"/>
    <w:rsid w:val="00547D16"/>
    <w:rsid w:val="00547ECC"/>
    <w:rsid w:val="0054E496"/>
    <w:rsid w:val="005505C8"/>
    <w:rsid w:val="0055096D"/>
    <w:rsid w:val="00550B86"/>
    <w:rsid w:val="00550C10"/>
    <w:rsid w:val="00551159"/>
    <w:rsid w:val="005514B0"/>
    <w:rsid w:val="005518BD"/>
    <w:rsid w:val="005522DF"/>
    <w:rsid w:val="00552969"/>
    <w:rsid w:val="00552B47"/>
    <w:rsid w:val="0055319A"/>
    <w:rsid w:val="005532C2"/>
    <w:rsid w:val="00553556"/>
    <w:rsid w:val="00553A2F"/>
    <w:rsid w:val="00553D80"/>
    <w:rsid w:val="00553E84"/>
    <w:rsid w:val="0055437B"/>
    <w:rsid w:val="0055491F"/>
    <w:rsid w:val="00554A7C"/>
    <w:rsid w:val="00554A88"/>
    <w:rsid w:val="005554B3"/>
    <w:rsid w:val="0055556D"/>
    <w:rsid w:val="00555F0B"/>
    <w:rsid w:val="00556009"/>
    <w:rsid w:val="00556087"/>
    <w:rsid w:val="0055628A"/>
    <w:rsid w:val="00556A1F"/>
    <w:rsid w:val="00556C0C"/>
    <w:rsid w:val="0055758A"/>
    <w:rsid w:val="0055763B"/>
    <w:rsid w:val="00557665"/>
    <w:rsid w:val="005606A5"/>
    <w:rsid w:val="00560ED0"/>
    <w:rsid w:val="00560F49"/>
    <w:rsid w:val="00561229"/>
    <w:rsid w:val="00561418"/>
    <w:rsid w:val="00561E42"/>
    <w:rsid w:val="005620DB"/>
    <w:rsid w:val="00562918"/>
    <w:rsid w:val="00563159"/>
    <w:rsid w:val="0056468D"/>
    <w:rsid w:val="00564AC2"/>
    <w:rsid w:val="00565922"/>
    <w:rsid w:val="00565C3B"/>
    <w:rsid w:val="005666C1"/>
    <w:rsid w:val="0056764B"/>
    <w:rsid w:val="0057014D"/>
    <w:rsid w:val="00570851"/>
    <w:rsid w:val="0057094C"/>
    <w:rsid w:val="00570C75"/>
    <w:rsid w:val="00570E16"/>
    <w:rsid w:val="005712F0"/>
    <w:rsid w:val="005716C3"/>
    <w:rsid w:val="0057170D"/>
    <w:rsid w:val="005719D4"/>
    <w:rsid w:val="005719FA"/>
    <w:rsid w:val="00571EA4"/>
    <w:rsid w:val="005720A4"/>
    <w:rsid w:val="005722B4"/>
    <w:rsid w:val="00572681"/>
    <w:rsid w:val="00572BC7"/>
    <w:rsid w:val="0057395E"/>
    <w:rsid w:val="00573FD6"/>
    <w:rsid w:val="00574EE6"/>
    <w:rsid w:val="00574FB1"/>
    <w:rsid w:val="00575212"/>
    <w:rsid w:val="005756D5"/>
    <w:rsid w:val="005757D8"/>
    <w:rsid w:val="0057664D"/>
    <w:rsid w:val="00576AF4"/>
    <w:rsid w:val="00576C75"/>
    <w:rsid w:val="00576CAA"/>
    <w:rsid w:val="00577486"/>
    <w:rsid w:val="00577FEC"/>
    <w:rsid w:val="005805B8"/>
    <w:rsid w:val="00580653"/>
    <w:rsid w:val="00580FA8"/>
    <w:rsid w:val="00581050"/>
    <w:rsid w:val="00581136"/>
    <w:rsid w:val="00581251"/>
    <w:rsid w:val="0058141B"/>
    <w:rsid w:val="00581589"/>
    <w:rsid w:val="00581B31"/>
    <w:rsid w:val="0058216F"/>
    <w:rsid w:val="0058265A"/>
    <w:rsid w:val="00582D5C"/>
    <w:rsid w:val="00582E96"/>
    <w:rsid w:val="00582EF5"/>
    <w:rsid w:val="005835B7"/>
    <w:rsid w:val="005839AB"/>
    <w:rsid w:val="00583B4A"/>
    <w:rsid w:val="0058460E"/>
    <w:rsid w:val="00584ABB"/>
    <w:rsid w:val="00584BE3"/>
    <w:rsid w:val="00584CAB"/>
    <w:rsid w:val="00584E69"/>
    <w:rsid w:val="0058522E"/>
    <w:rsid w:val="0058541A"/>
    <w:rsid w:val="0058569F"/>
    <w:rsid w:val="0058579C"/>
    <w:rsid w:val="0058594B"/>
    <w:rsid w:val="00585EE0"/>
    <w:rsid w:val="00586DCD"/>
    <w:rsid w:val="005876B6"/>
    <w:rsid w:val="00587B3F"/>
    <w:rsid w:val="00590511"/>
    <w:rsid w:val="00591753"/>
    <w:rsid w:val="005919FE"/>
    <w:rsid w:val="00591A55"/>
    <w:rsid w:val="00591DE4"/>
    <w:rsid w:val="00592558"/>
    <w:rsid w:val="00592D46"/>
    <w:rsid w:val="0059316A"/>
    <w:rsid w:val="00593189"/>
    <w:rsid w:val="005936F7"/>
    <w:rsid w:val="00593C78"/>
    <w:rsid w:val="00593E1A"/>
    <w:rsid w:val="005943ED"/>
    <w:rsid w:val="0059497E"/>
    <w:rsid w:val="00594D5C"/>
    <w:rsid w:val="00595130"/>
    <w:rsid w:val="005957F5"/>
    <w:rsid w:val="00595B81"/>
    <w:rsid w:val="00595DD3"/>
    <w:rsid w:val="00596428"/>
    <w:rsid w:val="00596AB1"/>
    <w:rsid w:val="00596E76"/>
    <w:rsid w:val="0059753F"/>
    <w:rsid w:val="005976C2"/>
    <w:rsid w:val="00597EC7"/>
    <w:rsid w:val="005996EB"/>
    <w:rsid w:val="005A014C"/>
    <w:rsid w:val="005A0747"/>
    <w:rsid w:val="005A0755"/>
    <w:rsid w:val="005A1162"/>
    <w:rsid w:val="005A12ED"/>
    <w:rsid w:val="005A1C4B"/>
    <w:rsid w:val="005A228B"/>
    <w:rsid w:val="005A2343"/>
    <w:rsid w:val="005A2487"/>
    <w:rsid w:val="005A2886"/>
    <w:rsid w:val="005A3150"/>
    <w:rsid w:val="005A3282"/>
    <w:rsid w:val="005A3283"/>
    <w:rsid w:val="005A3CAA"/>
    <w:rsid w:val="005A44EA"/>
    <w:rsid w:val="005A49A3"/>
    <w:rsid w:val="005A49AD"/>
    <w:rsid w:val="005A4BFB"/>
    <w:rsid w:val="005A4E3E"/>
    <w:rsid w:val="005A5B74"/>
    <w:rsid w:val="005A5CF5"/>
    <w:rsid w:val="005A5D4B"/>
    <w:rsid w:val="005A5E21"/>
    <w:rsid w:val="005A614F"/>
    <w:rsid w:val="005A6170"/>
    <w:rsid w:val="005A636B"/>
    <w:rsid w:val="005A6E09"/>
    <w:rsid w:val="005A716D"/>
    <w:rsid w:val="005A7383"/>
    <w:rsid w:val="005A760D"/>
    <w:rsid w:val="005A7662"/>
    <w:rsid w:val="005A7BAB"/>
    <w:rsid w:val="005A7FD8"/>
    <w:rsid w:val="005B0056"/>
    <w:rsid w:val="005B0AFD"/>
    <w:rsid w:val="005B0C7B"/>
    <w:rsid w:val="005B1561"/>
    <w:rsid w:val="005B17E6"/>
    <w:rsid w:val="005B1B6D"/>
    <w:rsid w:val="005B262E"/>
    <w:rsid w:val="005B278C"/>
    <w:rsid w:val="005B2E61"/>
    <w:rsid w:val="005B307C"/>
    <w:rsid w:val="005B3125"/>
    <w:rsid w:val="005B4110"/>
    <w:rsid w:val="005B43B1"/>
    <w:rsid w:val="005B46F5"/>
    <w:rsid w:val="005B49A5"/>
    <w:rsid w:val="005B5C12"/>
    <w:rsid w:val="005B67E2"/>
    <w:rsid w:val="005B70DE"/>
    <w:rsid w:val="005B76FD"/>
    <w:rsid w:val="005B776F"/>
    <w:rsid w:val="005B7868"/>
    <w:rsid w:val="005B789E"/>
    <w:rsid w:val="005B7C89"/>
    <w:rsid w:val="005C07FF"/>
    <w:rsid w:val="005C0C6A"/>
    <w:rsid w:val="005C1AC5"/>
    <w:rsid w:val="005C1B71"/>
    <w:rsid w:val="005C28C7"/>
    <w:rsid w:val="005C428D"/>
    <w:rsid w:val="005C4A87"/>
    <w:rsid w:val="005C4F31"/>
    <w:rsid w:val="005C5634"/>
    <w:rsid w:val="005C5993"/>
    <w:rsid w:val="005C59A5"/>
    <w:rsid w:val="005C6C2B"/>
    <w:rsid w:val="005C6F4A"/>
    <w:rsid w:val="005C72FE"/>
    <w:rsid w:val="005C762A"/>
    <w:rsid w:val="005C7BC5"/>
    <w:rsid w:val="005C7CD0"/>
    <w:rsid w:val="005D048B"/>
    <w:rsid w:val="005D059B"/>
    <w:rsid w:val="005D08D5"/>
    <w:rsid w:val="005D1106"/>
    <w:rsid w:val="005D18D7"/>
    <w:rsid w:val="005D1AD7"/>
    <w:rsid w:val="005D1B85"/>
    <w:rsid w:val="005D1C1B"/>
    <w:rsid w:val="005D1E2F"/>
    <w:rsid w:val="005D27DB"/>
    <w:rsid w:val="005D2B5E"/>
    <w:rsid w:val="005D3404"/>
    <w:rsid w:val="005D3593"/>
    <w:rsid w:val="005D3741"/>
    <w:rsid w:val="005D4151"/>
    <w:rsid w:val="005D44E9"/>
    <w:rsid w:val="005D4532"/>
    <w:rsid w:val="005D4755"/>
    <w:rsid w:val="005D4FB4"/>
    <w:rsid w:val="005D55F9"/>
    <w:rsid w:val="005D5A92"/>
    <w:rsid w:val="005D5E81"/>
    <w:rsid w:val="005D5EE8"/>
    <w:rsid w:val="005D61AE"/>
    <w:rsid w:val="005D6401"/>
    <w:rsid w:val="005D6FDF"/>
    <w:rsid w:val="005D738B"/>
    <w:rsid w:val="005E0D5F"/>
    <w:rsid w:val="005E1051"/>
    <w:rsid w:val="005E18B5"/>
    <w:rsid w:val="005E2FD1"/>
    <w:rsid w:val="005E3562"/>
    <w:rsid w:val="005E4798"/>
    <w:rsid w:val="005E4DC8"/>
    <w:rsid w:val="005E4E12"/>
    <w:rsid w:val="005E4FDD"/>
    <w:rsid w:val="005E5154"/>
    <w:rsid w:val="005E565F"/>
    <w:rsid w:val="005E5756"/>
    <w:rsid w:val="005E5828"/>
    <w:rsid w:val="005E5AE9"/>
    <w:rsid w:val="005E5F08"/>
    <w:rsid w:val="005E68DF"/>
    <w:rsid w:val="005F0765"/>
    <w:rsid w:val="005F0A20"/>
    <w:rsid w:val="005F0C58"/>
    <w:rsid w:val="005F0FA0"/>
    <w:rsid w:val="005F1333"/>
    <w:rsid w:val="005F1AC9"/>
    <w:rsid w:val="005F20A3"/>
    <w:rsid w:val="005F29A3"/>
    <w:rsid w:val="005F2CD2"/>
    <w:rsid w:val="005F2F84"/>
    <w:rsid w:val="005F346F"/>
    <w:rsid w:val="005F36E8"/>
    <w:rsid w:val="005F3997"/>
    <w:rsid w:val="005F3C47"/>
    <w:rsid w:val="005F3CFA"/>
    <w:rsid w:val="005F3E7E"/>
    <w:rsid w:val="005F4D3A"/>
    <w:rsid w:val="005F53D2"/>
    <w:rsid w:val="005F5A42"/>
    <w:rsid w:val="005F5A7F"/>
    <w:rsid w:val="005F5B42"/>
    <w:rsid w:val="005F5EA4"/>
    <w:rsid w:val="005F6D63"/>
    <w:rsid w:val="005F7263"/>
    <w:rsid w:val="005F738C"/>
    <w:rsid w:val="005F7604"/>
    <w:rsid w:val="0060006E"/>
    <w:rsid w:val="00600452"/>
    <w:rsid w:val="00600938"/>
    <w:rsid w:val="00601731"/>
    <w:rsid w:val="00601B94"/>
    <w:rsid w:val="00601F5D"/>
    <w:rsid w:val="00602228"/>
    <w:rsid w:val="00602231"/>
    <w:rsid w:val="00602398"/>
    <w:rsid w:val="00602769"/>
    <w:rsid w:val="006028D7"/>
    <w:rsid w:val="00602CAD"/>
    <w:rsid w:val="00603111"/>
    <w:rsid w:val="00603131"/>
    <w:rsid w:val="006032D9"/>
    <w:rsid w:val="00603910"/>
    <w:rsid w:val="00603F88"/>
    <w:rsid w:val="00604752"/>
    <w:rsid w:val="00604BFF"/>
    <w:rsid w:val="00604FCE"/>
    <w:rsid w:val="00605592"/>
    <w:rsid w:val="00605A4E"/>
    <w:rsid w:val="0060617E"/>
    <w:rsid w:val="006062A2"/>
    <w:rsid w:val="00606579"/>
    <w:rsid w:val="0060734D"/>
    <w:rsid w:val="00607795"/>
    <w:rsid w:val="0061067C"/>
    <w:rsid w:val="0061088A"/>
    <w:rsid w:val="00610D97"/>
    <w:rsid w:val="00610ECA"/>
    <w:rsid w:val="00611121"/>
    <w:rsid w:val="00611768"/>
    <w:rsid w:val="00611D21"/>
    <w:rsid w:val="006121AA"/>
    <w:rsid w:val="00612350"/>
    <w:rsid w:val="006124C6"/>
    <w:rsid w:val="00612697"/>
    <w:rsid w:val="00612A33"/>
    <w:rsid w:val="00612B9D"/>
    <w:rsid w:val="00612E6B"/>
    <w:rsid w:val="00612F29"/>
    <w:rsid w:val="00613078"/>
    <w:rsid w:val="006130BE"/>
    <w:rsid w:val="00613B9C"/>
    <w:rsid w:val="00614529"/>
    <w:rsid w:val="006152B7"/>
    <w:rsid w:val="00615C62"/>
    <w:rsid w:val="0061608B"/>
    <w:rsid w:val="006163ED"/>
    <w:rsid w:val="00616483"/>
    <w:rsid w:val="00616924"/>
    <w:rsid w:val="00616C4F"/>
    <w:rsid w:val="00617C07"/>
    <w:rsid w:val="00620432"/>
    <w:rsid w:val="006204FC"/>
    <w:rsid w:val="0062100D"/>
    <w:rsid w:val="00621CB9"/>
    <w:rsid w:val="0062201C"/>
    <w:rsid w:val="006229D9"/>
    <w:rsid w:val="0062346B"/>
    <w:rsid w:val="00623FC0"/>
    <w:rsid w:val="00624935"/>
    <w:rsid w:val="00624E27"/>
    <w:rsid w:val="00625043"/>
    <w:rsid w:val="0062573C"/>
    <w:rsid w:val="00625A61"/>
    <w:rsid w:val="006264CE"/>
    <w:rsid w:val="00626E20"/>
    <w:rsid w:val="006272FB"/>
    <w:rsid w:val="006279B4"/>
    <w:rsid w:val="00627D2C"/>
    <w:rsid w:val="006309CE"/>
    <w:rsid w:val="00630F0B"/>
    <w:rsid w:val="00631105"/>
    <w:rsid w:val="00631233"/>
    <w:rsid w:val="006313CD"/>
    <w:rsid w:val="0063199E"/>
    <w:rsid w:val="00631F99"/>
    <w:rsid w:val="006320BE"/>
    <w:rsid w:val="00632374"/>
    <w:rsid w:val="00632AAE"/>
    <w:rsid w:val="00632ABA"/>
    <w:rsid w:val="00632E42"/>
    <w:rsid w:val="00632F00"/>
    <w:rsid w:val="006333B6"/>
    <w:rsid w:val="00633594"/>
    <w:rsid w:val="00633600"/>
    <w:rsid w:val="006339CD"/>
    <w:rsid w:val="00633DAD"/>
    <w:rsid w:val="00636028"/>
    <w:rsid w:val="006361FC"/>
    <w:rsid w:val="00636916"/>
    <w:rsid w:val="00636F8D"/>
    <w:rsid w:val="00637577"/>
    <w:rsid w:val="0064014C"/>
    <w:rsid w:val="0064039B"/>
    <w:rsid w:val="006407F3"/>
    <w:rsid w:val="00640AF7"/>
    <w:rsid w:val="006415B7"/>
    <w:rsid w:val="006415CD"/>
    <w:rsid w:val="00642A9F"/>
    <w:rsid w:val="00642F02"/>
    <w:rsid w:val="006430D3"/>
    <w:rsid w:val="00643848"/>
    <w:rsid w:val="006439EB"/>
    <w:rsid w:val="00644298"/>
    <w:rsid w:val="00644A85"/>
    <w:rsid w:val="00644C77"/>
    <w:rsid w:val="00644F99"/>
    <w:rsid w:val="006451AD"/>
    <w:rsid w:val="006457B9"/>
    <w:rsid w:val="00645B31"/>
    <w:rsid w:val="00645DCB"/>
    <w:rsid w:val="00645FCA"/>
    <w:rsid w:val="00646143"/>
    <w:rsid w:val="00646452"/>
    <w:rsid w:val="00646698"/>
    <w:rsid w:val="00646C51"/>
    <w:rsid w:val="00647128"/>
    <w:rsid w:val="0064785C"/>
    <w:rsid w:val="00647AE4"/>
    <w:rsid w:val="006500C4"/>
    <w:rsid w:val="00650431"/>
    <w:rsid w:val="00650B44"/>
    <w:rsid w:val="006512FB"/>
    <w:rsid w:val="0065182E"/>
    <w:rsid w:val="006519BF"/>
    <w:rsid w:val="00651C45"/>
    <w:rsid w:val="00651CAE"/>
    <w:rsid w:val="00651DBC"/>
    <w:rsid w:val="006527D5"/>
    <w:rsid w:val="00652952"/>
    <w:rsid w:val="00652963"/>
    <w:rsid w:val="00652F31"/>
    <w:rsid w:val="00653032"/>
    <w:rsid w:val="00653847"/>
    <w:rsid w:val="0065483F"/>
    <w:rsid w:val="00654946"/>
    <w:rsid w:val="00654D71"/>
    <w:rsid w:val="00655295"/>
    <w:rsid w:val="0065530F"/>
    <w:rsid w:val="00655EA3"/>
    <w:rsid w:val="006564D0"/>
    <w:rsid w:val="006564E3"/>
    <w:rsid w:val="006569ED"/>
    <w:rsid w:val="0065736C"/>
    <w:rsid w:val="0065789C"/>
    <w:rsid w:val="00660782"/>
    <w:rsid w:val="00660A65"/>
    <w:rsid w:val="00660ACD"/>
    <w:rsid w:val="00661193"/>
    <w:rsid w:val="006611A4"/>
    <w:rsid w:val="00661400"/>
    <w:rsid w:val="00661882"/>
    <w:rsid w:val="00661C13"/>
    <w:rsid w:val="00661E68"/>
    <w:rsid w:val="0066203A"/>
    <w:rsid w:val="00662192"/>
    <w:rsid w:val="0066273C"/>
    <w:rsid w:val="0066278E"/>
    <w:rsid w:val="006627D4"/>
    <w:rsid w:val="00662B9E"/>
    <w:rsid w:val="00662C15"/>
    <w:rsid w:val="00663749"/>
    <w:rsid w:val="00663C40"/>
    <w:rsid w:val="00664599"/>
    <w:rsid w:val="006647A9"/>
    <w:rsid w:val="00664C35"/>
    <w:rsid w:val="00664F2D"/>
    <w:rsid w:val="006650F6"/>
    <w:rsid w:val="0066607B"/>
    <w:rsid w:val="00666511"/>
    <w:rsid w:val="006666B7"/>
    <w:rsid w:val="006668D4"/>
    <w:rsid w:val="006668D6"/>
    <w:rsid w:val="00667630"/>
    <w:rsid w:val="0067027D"/>
    <w:rsid w:val="00670517"/>
    <w:rsid w:val="00670AC9"/>
    <w:rsid w:val="00670BCD"/>
    <w:rsid w:val="00670E0F"/>
    <w:rsid w:val="00670E18"/>
    <w:rsid w:val="00670E80"/>
    <w:rsid w:val="00671214"/>
    <w:rsid w:val="00671675"/>
    <w:rsid w:val="00671D6F"/>
    <w:rsid w:val="00671F7F"/>
    <w:rsid w:val="00672102"/>
    <w:rsid w:val="00672387"/>
    <w:rsid w:val="006725CF"/>
    <w:rsid w:val="00672C8A"/>
    <w:rsid w:val="00672EC9"/>
    <w:rsid w:val="00673703"/>
    <w:rsid w:val="00673E56"/>
    <w:rsid w:val="006744BC"/>
    <w:rsid w:val="00674623"/>
    <w:rsid w:val="00674806"/>
    <w:rsid w:val="00674B4A"/>
    <w:rsid w:val="00675509"/>
    <w:rsid w:val="00675578"/>
    <w:rsid w:val="00675850"/>
    <w:rsid w:val="00675B91"/>
    <w:rsid w:val="00675C40"/>
    <w:rsid w:val="00675CB2"/>
    <w:rsid w:val="00675CED"/>
    <w:rsid w:val="00676372"/>
    <w:rsid w:val="006764E7"/>
    <w:rsid w:val="00676C3B"/>
    <w:rsid w:val="00677689"/>
    <w:rsid w:val="006803FE"/>
    <w:rsid w:val="00680A90"/>
    <w:rsid w:val="00681123"/>
    <w:rsid w:val="00681C3D"/>
    <w:rsid w:val="0068247B"/>
    <w:rsid w:val="006824B4"/>
    <w:rsid w:val="00682D2B"/>
    <w:rsid w:val="00683142"/>
    <w:rsid w:val="0068321F"/>
    <w:rsid w:val="0068323F"/>
    <w:rsid w:val="00683414"/>
    <w:rsid w:val="0068345F"/>
    <w:rsid w:val="00683BCB"/>
    <w:rsid w:val="006840AC"/>
    <w:rsid w:val="006840EB"/>
    <w:rsid w:val="006841D9"/>
    <w:rsid w:val="006842BD"/>
    <w:rsid w:val="006844BD"/>
    <w:rsid w:val="006852B3"/>
    <w:rsid w:val="006861F7"/>
    <w:rsid w:val="006864F9"/>
    <w:rsid w:val="006865D0"/>
    <w:rsid w:val="006868C1"/>
    <w:rsid w:val="00686C2D"/>
    <w:rsid w:val="006870CE"/>
    <w:rsid w:val="00687190"/>
    <w:rsid w:val="006876A7"/>
    <w:rsid w:val="006879E7"/>
    <w:rsid w:val="00688E52"/>
    <w:rsid w:val="00690376"/>
    <w:rsid w:val="00690785"/>
    <w:rsid w:val="0069228E"/>
    <w:rsid w:val="006926CA"/>
    <w:rsid w:val="006933D1"/>
    <w:rsid w:val="00693619"/>
    <w:rsid w:val="00693FBD"/>
    <w:rsid w:val="00694DAB"/>
    <w:rsid w:val="00694F65"/>
    <w:rsid w:val="00695496"/>
    <w:rsid w:val="0069587A"/>
    <w:rsid w:val="00696267"/>
    <w:rsid w:val="00696749"/>
    <w:rsid w:val="006967D6"/>
    <w:rsid w:val="00696CF9"/>
    <w:rsid w:val="006972A5"/>
    <w:rsid w:val="00697E95"/>
    <w:rsid w:val="0069E8BF"/>
    <w:rsid w:val="006A034A"/>
    <w:rsid w:val="006A04D0"/>
    <w:rsid w:val="006A074B"/>
    <w:rsid w:val="006A0CB4"/>
    <w:rsid w:val="006A16FE"/>
    <w:rsid w:val="006A1B41"/>
    <w:rsid w:val="006A1C37"/>
    <w:rsid w:val="006A1C74"/>
    <w:rsid w:val="006A2642"/>
    <w:rsid w:val="006A4264"/>
    <w:rsid w:val="006A443B"/>
    <w:rsid w:val="006A44B1"/>
    <w:rsid w:val="006A4816"/>
    <w:rsid w:val="006A5DC5"/>
    <w:rsid w:val="006A6754"/>
    <w:rsid w:val="006A6774"/>
    <w:rsid w:val="006A67B6"/>
    <w:rsid w:val="006A6C2A"/>
    <w:rsid w:val="006A6CCA"/>
    <w:rsid w:val="006A701B"/>
    <w:rsid w:val="006A70FF"/>
    <w:rsid w:val="006A776A"/>
    <w:rsid w:val="006A7AB5"/>
    <w:rsid w:val="006A7D49"/>
    <w:rsid w:val="006B083D"/>
    <w:rsid w:val="006B09A1"/>
    <w:rsid w:val="006B0D64"/>
    <w:rsid w:val="006B1085"/>
    <w:rsid w:val="006B1344"/>
    <w:rsid w:val="006B21FB"/>
    <w:rsid w:val="006B2468"/>
    <w:rsid w:val="006B272C"/>
    <w:rsid w:val="006B2773"/>
    <w:rsid w:val="006B29A9"/>
    <w:rsid w:val="006B33A5"/>
    <w:rsid w:val="006B364E"/>
    <w:rsid w:val="006B373E"/>
    <w:rsid w:val="006B3747"/>
    <w:rsid w:val="006B37DE"/>
    <w:rsid w:val="006B3B9A"/>
    <w:rsid w:val="006B4BDD"/>
    <w:rsid w:val="006B5511"/>
    <w:rsid w:val="006B60F7"/>
    <w:rsid w:val="006B6228"/>
    <w:rsid w:val="006B62FF"/>
    <w:rsid w:val="006B639F"/>
    <w:rsid w:val="006B655F"/>
    <w:rsid w:val="006B6583"/>
    <w:rsid w:val="006B70E2"/>
    <w:rsid w:val="006B718A"/>
    <w:rsid w:val="006B753A"/>
    <w:rsid w:val="006C02E1"/>
    <w:rsid w:val="006C0476"/>
    <w:rsid w:val="006C04CC"/>
    <w:rsid w:val="006C071B"/>
    <w:rsid w:val="006C1058"/>
    <w:rsid w:val="006C14FF"/>
    <w:rsid w:val="006C178C"/>
    <w:rsid w:val="006C1F30"/>
    <w:rsid w:val="006C25FD"/>
    <w:rsid w:val="006C2770"/>
    <w:rsid w:val="006C2AD7"/>
    <w:rsid w:val="006C2BEE"/>
    <w:rsid w:val="006C3444"/>
    <w:rsid w:val="006C3526"/>
    <w:rsid w:val="006C3E3E"/>
    <w:rsid w:val="006C4661"/>
    <w:rsid w:val="006C4EF3"/>
    <w:rsid w:val="006C5823"/>
    <w:rsid w:val="006C655D"/>
    <w:rsid w:val="006C6B66"/>
    <w:rsid w:val="006C6D91"/>
    <w:rsid w:val="006C736A"/>
    <w:rsid w:val="006C79E3"/>
    <w:rsid w:val="006C7ACE"/>
    <w:rsid w:val="006C7C2D"/>
    <w:rsid w:val="006D0184"/>
    <w:rsid w:val="006D026B"/>
    <w:rsid w:val="006D18D5"/>
    <w:rsid w:val="006D1E12"/>
    <w:rsid w:val="006D1E26"/>
    <w:rsid w:val="006D2449"/>
    <w:rsid w:val="006D2890"/>
    <w:rsid w:val="006D31E7"/>
    <w:rsid w:val="006D3454"/>
    <w:rsid w:val="006D391C"/>
    <w:rsid w:val="006D39AC"/>
    <w:rsid w:val="006D413A"/>
    <w:rsid w:val="006D4160"/>
    <w:rsid w:val="006D4592"/>
    <w:rsid w:val="006D4D31"/>
    <w:rsid w:val="006D55CC"/>
    <w:rsid w:val="006D59F2"/>
    <w:rsid w:val="006D5A55"/>
    <w:rsid w:val="006D5E62"/>
    <w:rsid w:val="006D62F5"/>
    <w:rsid w:val="006D6457"/>
    <w:rsid w:val="006D6462"/>
    <w:rsid w:val="006D707C"/>
    <w:rsid w:val="006D747E"/>
    <w:rsid w:val="006E06B6"/>
    <w:rsid w:val="006E0F77"/>
    <w:rsid w:val="006E0FDE"/>
    <w:rsid w:val="006E1483"/>
    <w:rsid w:val="006E17B8"/>
    <w:rsid w:val="006E1C64"/>
    <w:rsid w:val="006E2243"/>
    <w:rsid w:val="006E29F8"/>
    <w:rsid w:val="006E2ACE"/>
    <w:rsid w:val="006E318C"/>
    <w:rsid w:val="006E32BE"/>
    <w:rsid w:val="006E3472"/>
    <w:rsid w:val="006E3821"/>
    <w:rsid w:val="006E3854"/>
    <w:rsid w:val="006E4173"/>
    <w:rsid w:val="006E4946"/>
    <w:rsid w:val="006E49F8"/>
    <w:rsid w:val="006E4A43"/>
    <w:rsid w:val="006E57B6"/>
    <w:rsid w:val="006E5873"/>
    <w:rsid w:val="006E6617"/>
    <w:rsid w:val="006E6727"/>
    <w:rsid w:val="006E6B2E"/>
    <w:rsid w:val="006E6FA3"/>
    <w:rsid w:val="006E7390"/>
    <w:rsid w:val="006E7451"/>
    <w:rsid w:val="006E7525"/>
    <w:rsid w:val="006E7860"/>
    <w:rsid w:val="006E7CD2"/>
    <w:rsid w:val="006E7DCF"/>
    <w:rsid w:val="006F0673"/>
    <w:rsid w:val="006F0709"/>
    <w:rsid w:val="006F1574"/>
    <w:rsid w:val="006F1B05"/>
    <w:rsid w:val="006F1E57"/>
    <w:rsid w:val="006F2872"/>
    <w:rsid w:val="006F2C94"/>
    <w:rsid w:val="006F31D3"/>
    <w:rsid w:val="006F3B43"/>
    <w:rsid w:val="006F44FD"/>
    <w:rsid w:val="006F4C22"/>
    <w:rsid w:val="006F4DCC"/>
    <w:rsid w:val="006F53B6"/>
    <w:rsid w:val="006F5615"/>
    <w:rsid w:val="006F562D"/>
    <w:rsid w:val="006F5875"/>
    <w:rsid w:val="006F5B86"/>
    <w:rsid w:val="006F667D"/>
    <w:rsid w:val="006F66D2"/>
    <w:rsid w:val="006F7380"/>
    <w:rsid w:val="006F7918"/>
    <w:rsid w:val="006F7A17"/>
    <w:rsid w:val="006F7A2D"/>
    <w:rsid w:val="0070116F"/>
    <w:rsid w:val="0070193D"/>
    <w:rsid w:val="00701A59"/>
    <w:rsid w:val="00701D71"/>
    <w:rsid w:val="00701E5E"/>
    <w:rsid w:val="00701F98"/>
    <w:rsid w:val="007024E1"/>
    <w:rsid w:val="00702FFC"/>
    <w:rsid w:val="007031FF"/>
    <w:rsid w:val="0070358C"/>
    <w:rsid w:val="007039CD"/>
    <w:rsid w:val="00703CBF"/>
    <w:rsid w:val="00703D47"/>
    <w:rsid w:val="00703E9A"/>
    <w:rsid w:val="00704DD3"/>
    <w:rsid w:val="007050F8"/>
    <w:rsid w:val="00705360"/>
    <w:rsid w:val="00705C6E"/>
    <w:rsid w:val="007060A1"/>
    <w:rsid w:val="007060B7"/>
    <w:rsid w:val="0070648B"/>
    <w:rsid w:val="0070697F"/>
    <w:rsid w:val="00706C59"/>
    <w:rsid w:val="00707871"/>
    <w:rsid w:val="00707AFB"/>
    <w:rsid w:val="00707D73"/>
    <w:rsid w:val="00707D99"/>
    <w:rsid w:val="00707F4D"/>
    <w:rsid w:val="007104B6"/>
    <w:rsid w:val="00711031"/>
    <w:rsid w:val="0071164E"/>
    <w:rsid w:val="00711C13"/>
    <w:rsid w:val="00711CBF"/>
    <w:rsid w:val="00711E8C"/>
    <w:rsid w:val="007124A2"/>
    <w:rsid w:val="00712F0C"/>
    <w:rsid w:val="00712F59"/>
    <w:rsid w:val="007133DD"/>
    <w:rsid w:val="00713419"/>
    <w:rsid w:val="00713600"/>
    <w:rsid w:val="007138B0"/>
    <w:rsid w:val="00713A84"/>
    <w:rsid w:val="00713DD8"/>
    <w:rsid w:val="00714BA9"/>
    <w:rsid w:val="00714E76"/>
    <w:rsid w:val="007153E7"/>
    <w:rsid w:val="00715C59"/>
    <w:rsid w:val="007163F9"/>
    <w:rsid w:val="007168AB"/>
    <w:rsid w:val="00717B3E"/>
    <w:rsid w:val="00717F8C"/>
    <w:rsid w:val="00720093"/>
    <w:rsid w:val="007200D7"/>
    <w:rsid w:val="00720160"/>
    <w:rsid w:val="00720411"/>
    <w:rsid w:val="00720494"/>
    <w:rsid w:val="00720A84"/>
    <w:rsid w:val="00720C99"/>
    <w:rsid w:val="00721441"/>
    <w:rsid w:val="007222B0"/>
    <w:rsid w:val="00722DAC"/>
    <w:rsid w:val="0072316F"/>
    <w:rsid w:val="00724084"/>
    <w:rsid w:val="007240CB"/>
    <w:rsid w:val="0072427D"/>
    <w:rsid w:val="007246E1"/>
    <w:rsid w:val="0072494D"/>
    <w:rsid w:val="00724A98"/>
    <w:rsid w:val="00724D10"/>
    <w:rsid w:val="00724F1E"/>
    <w:rsid w:val="00725274"/>
    <w:rsid w:val="00726743"/>
    <w:rsid w:val="0072674C"/>
    <w:rsid w:val="007272FE"/>
    <w:rsid w:val="0072774B"/>
    <w:rsid w:val="00730026"/>
    <w:rsid w:val="00730642"/>
    <w:rsid w:val="00730DDA"/>
    <w:rsid w:val="00730F40"/>
    <w:rsid w:val="00731183"/>
    <w:rsid w:val="007315E6"/>
    <w:rsid w:val="00731E5E"/>
    <w:rsid w:val="00731F94"/>
    <w:rsid w:val="0073206C"/>
    <w:rsid w:val="00732074"/>
    <w:rsid w:val="0073263C"/>
    <w:rsid w:val="00732756"/>
    <w:rsid w:val="00732783"/>
    <w:rsid w:val="007327BA"/>
    <w:rsid w:val="00732F33"/>
    <w:rsid w:val="007331AE"/>
    <w:rsid w:val="00733266"/>
    <w:rsid w:val="0073366F"/>
    <w:rsid w:val="00733E0A"/>
    <w:rsid w:val="00734B43"/>
    <w:rsid w:val="00735024"/>
    <w:rsid w:val="0073512B"/>
    <w:rsid w:val="007353C9"/>
    <w:rsid w:val="007358D0"/>
    <w:rsid w:val="007377C0"/>
    <w:rsid w:val="007408FC"/>
    <w:rsid w:val="007409FB"/>
    <w:rsid w:val="00740E27"/>
    <w:rsid w:val="007412EC"/>
    <w:rsid w:val="00741489"/>
    <w:rsid w:val="00741901"/>
    <w:rsid w:val="00741F7C"/>
    <w:rsid w:val="007425A7"/>
    <w:rsid w:val="007428A4"/>
    <w:rsid w:val="007432F7"/>
    <w:rsid w:val="0074371E"/>
    <w:rsid w:val="0074389A"/>
    <w:rsid w:val="00743FF8"/>
    <w:rsid w:val="00744433"/>
    <w:rsid w:val="0074455C"/>
    <w:rsid w:val="00744AA6"/>
    <w:rsid w:val="0074531B"/>
    <w:rsid w:val="0074550A"/>
    <w:rsid w:val="00745F62"/>
    <w:rsid w:val="00746DBE"/>
    <w:rsid w:val="00747180"/>
    <w:rsid w:val="00747239"/>
    <w:rsid w:val="00747268"/>
    <w:rsid w:val="00747E26"/>
    <w:rsid w:val="00747ECB"/>
    <w:rsid w:val="0075023F"/>
    <w:rsid w:val="00750F96"/>
    <w:rsid w:val="00751E48"/>
    <w:rsid w:val="00751EE7"/>
    <w:rsid w:val="00752C8D"/>
    <w:rsid w:val="00752EAD"/>
    <w:rsid w:val="00753518"/>
    <w:rsid w:val="00753689"/>
    <w:rsid w:val="0075376B"/>
    <w:rsid w:val="00753D59"/>
    <w:rsid w:val="007543E9"/>
    <w:rsid w:val="00754503"/>
    <w:rsid w:val="00754EAE"/>
    <w:rsid w:val="00755626"/>
    <w:rsid w:val="00755C60"/>
    <w:rsid w:val="007562DC"/>
    <w:rsid w:val="00756E35"/>
    <w:rsid w:val="007577B4"/>
    <w:rsid w:val="00757A0B"/>
    <w:rsid w:val="00757D45"/>
    <w:rsid w:val="007608C1"/>
    <w:rsid w:val="00760E3D"/>
    <w:rsid w:val="0076133A"/>
    <w:rsid w:val="00761C3D"/>
    <w:rsid w:val="00761E86"/>
    <w:rsid w:val="00762327"/>
    <w:rsid w:val="00762986"/>
    <w:rsid w:val="007638D0"/>
    <w:rsid w:val="007638D9"/>
    <w:rsid w:val="00763AD4"/>
    <w:rsid w:val="00764187"/>
    <w:rsid w:val="00764643"/>
    <w:rsid w:val="007649FE"/>
    <w:rsid w:val="00764A9B"/>
    <w:rsid w:val="0076506B"/>
    <w:rsid w:val="007650E9"/>
    <w:rsid w:val="007657DB"/>
    <w:rsid w:val="00765EA1"/>
    <w:rsid w:val="007662FB"/>
    <w:rsid w:val="00766588"/>
    <w:rsid w:val="0076696A"/>
    <w:rsid w:val="00766CC7"/>
    <w:rsid w:val="00766DBD"/>
    <w:rsid w:val="00767280"/>
    <w:rsid w:val="00767366"/>
    <w:rsid w:val="00767550"/>
    <w:rsid w:val="007675C7"/>
    <w:rsid w:val="00767655"/>
    <w:rsid w:val="007679CB"/>
    <w:rsid w:val="00767A5A"/>
    <w:rsid w:val="00770ADE"/>
    <w:rsid w:val="007710D1"/>
    <w:rsid w:val="007712F4"/>
    <w:rsid w:val="00771503"/>
    <w:rsid w:val="00771724"/>
    <w:rsid w:val="007719C2"/>
    <w:rsid w:val="00772588"/>
    <w:rsid w:val="007729EB"/>
    <w:rsid w:val="00772A57"/>
    <w:rsid w:val="007733B0"/>
    <w:rsid w:val="00773763"/>
    <w:rsid w:val="00773C0A"/>
    <w:rsid w:val="00773E89"/>
    <w:rsid w:val="007742C1"/>
    <w:rsid w:val="007744C6"/>
    <w:rsid w:val="0077524D"/>
    <w:rsid w:val="00776B6F"/>
    <w:rsid w:val="00776F05"/>
    <w:rsid w:val="0077701D"/>
    <w:rsid w:val="007774AE"/>
    <w:rsid w:val="007803E0"/>
    <w:rsid w:val="007812CC"/>
    <w:rsid w:val="00781FC1"/>
    <w:rsid w:val="0078271E"/>
    <w:rsid w:val="00782730"/>
    <w:rsid w:val="0078277C"/>
    <w:rsid w:val="0078303C"/>
    <w:rsid w:val="00783280"/>
    <w:rsid w:val="007834D0"/>
    <w:rsid w:val="007836B4"/>
    <w:rsid w:val="007841F2"/>
    <w:rsid w:val="0078485D"/>
    <w:rsid w:val="007848D4"/>
    <w:rsid w:val="00784934"/>
    <w:rsid w:val="00784ABE"/>
    <w:rsid w:val="00784DD0"/>
    <w:rsid w:val="007856EE"/>
    <w:rsid w:val="00786842"/>
    <w:rsid w:val="00786903"/>
    <w:rsid w:val="00787572"/>
    <w:rsid w:val="007878F1"/>
    <w:rsid w:val="00790320"/>
    <w:rsid w:val="00790A86"/>
    <w:rsid w:val="007910E0"/>
    <w:rsid w:val="007913DD"/>
    <w:rsid w:val="00791E58"/>
    <w:rsid w:val="00792045"/>
    <w:rsid w:val="0079385E"/>
    <w:rsid w:val="00794172"/>
    <w:rsid w:val="007942E6"/>
    <w:rsid w:val="00794450"/>
    <w:rsid w:val="007950EC"/>
    <w:rsid w:val="00795101"/>
    <w:rsid w:val="0079517D"/>
    <w:rsid w:val="00795220"/>
    <w:rsid w:val="00795320"/>
    <w:rsid w:val="00795523"/>
    <w:rsid w:val="00795C28"/>
    <w:rsid w:val="00796D2C"/>
    <w:rsid w:val="00796D3A"/>
    <w:rsid w:val="007A0833"/>
    <w:rsid w:val="007A0EAE"/>
    <w:rsid w:val="007A1237"/>
    <w:rsid w:val="007A14DC"/>
    <w:rsid w:val="007A1620"/>
    <w:rsid w:val="007A1A31"/>
    <w:rsid w:val="007A2456"/>
    <w:rsid w:val="007A27E2"/>
    <w:rsid w:val="007A3A46"/>
    <w:rsid w:val="007A3F2E"/>
    <w:rsid w:val="007A4902"/>
    <w:rsid w:val="007A4A63"/>
    <w:rsid w:val="007A4AEA"/>
    <w:rsid w:val="007A5138"/>
    <w:rsid w:val="007A5A5C"/>
    <w:rsid w:val="007A5C10"/>
    <w:rsid w:val="007A5E8B"/>
    <w:rsid w:val="007A5F81"/>
    <w:rsid w:val="007A62E3"/>
    <w:rsid w:val="007A670B"/>
    <w:rsid w:val="007A6A4A"/>
    <w:rsid w:val="007A6C76"/>
    <w:rsid w:val="007A7D64"/>
    <w:rsid w:val="007AEFB6"/>
    <w:rsid w:val="007B0109"/>
    <w:rsid w:val="007B0136"/>
    <w:rsid w:val="007B04D7"/>
    <w:rsid w:val="007B05C6"/>
    <w:rsid w:val="007B07D9"/>
    <w:rsid w:val="007B0E57"/>
    <w:rsid w:val="007B118A"/>
    <w:rsid w:val="007B1565"/>
    <w:rsid w:val="007B256E"/>
    <w:rsid w:val="007B2BCE"/>
    <w:rsid w:val="007B2CBF"/>
    <w:rsid w:val="007B3817"/>
    <w:rsid w:val="007B40F6"/>
    <w:rsid w:val="007B50C9"/>
    <w:rsid w:val="007B526D"/>
    <w:rsid w:val="007B52D2"/>
    <w:rsid w:val="007B5BA0"/>
    <w:rsid w:val="007B5BCA"/>
    <w:rsid w:val="007B5F72"/>
    <w:rsid w:val="007B6298"/>
    <w:rsid w:val="007B66CC"/>
    <w:rsid w:val="007B79C2"/>
    <w:rsid w:val="007B7C56"/>
    <w:rsid w:val="007C0FDD"/>
    <w:rsid w:val="007C1416"/>
    <w:rsid w:val="007C16D0"/>
    <w:rsid w:val="007C1C4D"/>
    <w:rsid w:val="007C23F8"/>
    <w:rsid w:val="007C2882"/>
    <w:rsid w:val="007C2930"/>
    <w:rsid w:val="007C3A73"/>
    <w:rsid w:val="007C4344"/>
    <w:rsid w:val="007C4702"/>
    <w:rsid w:val="007C4916"/>
    <w:rsid w:val="007C4C7D"/>
    <w:rsid w:val="007C4D74"/>
    <w:rsid w:val="007C4DBA"/>
    <w:rsid w:val="007C4DEF"/>
    <w:rsid w:val="007C56E0"/>
    <w:rsid w:val="007C573F"/>
    <w:rsid w:val="007C5CFB"/>
    <w:rsid w:val="007C5F86"/>
    <w:rsid w:val="007C6131"/>
    <w:rsid w:val="007C61C5"/>
    <w:rsid w:val="007C6A73"/>
    <w:rsid w:val="007C6C2D"/>
    <w:rsid w:val="007C7C2F"/>
    <w:rsid w:val="007D01BE"/>
    <w:rsid w:val="007D0687"/>
    <w:rsid w:val="007D0A47"/>
    <w:rsid w:val="007D0FE7"/>
    <w:rsid w:val="007D1262"/>
    <w:rsid w:val="007D16C5"/>
    <w:rsid w:val="007D1941"/>
    <w:rsid w:val="007D198E"/>
    <w:rsid w:val="007D2801"/>
    <w:rsid w:val="007D3D02"/>
    <w:rsid w:val="007D3DEA"/>
    <w:rsid w:val="007D3F38"/>
    <w:rsid w:val="007D4428"/>
    <w:rsid w:val="007D4B51"/>
    <w:rsid w:val="007D4B80"/>
    <w:rsid w:val="007D4ED0"/>
    <w:rsid w:val="007D4F5A"/>
    <w:rsid w:val="007D518C"/>
    <w:rsid w:val="007D5A9A"/>
    <w:rsid w:val="007D5E59"/>
    <w:rsid w:val="007D60CC"/>
    <w:rsid w:val="007D6B1D"/>
    <w:rsid w:val="007D6E88"/>
    <w:rsid w:val="007D72CD"/>
    <w:rsid w:val="007D7807"/>
    <w:rsid w:val="007D7B2D"/>
    <w:rsid w:val="007D7BFB"/>
    <w:rsid w:val="007E02B2"/>
    <w:rsid w:val="007E04FB"/>
    <w:rsid w:val="007E09B7"/>
    <w:rsid w:val="007E0AC1"/>
    <w:rsid w:val="007E0B53"/>
    <w:rsid w:val="007E0E8E"/>
    <w:rsid w:val="007E112E"/>
    <w:rsid w:val="007E12E6"/>
    <w:rsid w:val="007E3118"/>
    <w:rsid w:val="007E3E5D"/>
    <w:rsid w:val="007E478B"/>
    <w:rsid w:val="007E5356"/>
    <w:rsid w:val="007E559B"/>
    <w:rsid w:val="007E559C"/>
    <w:rsid w:val="007E5ED0"/>
    <w:rsid w:val="007E6145"/>
    <w:rsid w:val="007E63BA"/>
    <w:rsid w:val="007E6410"/>
    <w:rsid w:val="007E653A"/>
    <w:rsid w:val="007E668D"/>
    <w:rsid w:val="007E67A7"/>
    <w:rsid w:val="007E7108"/>
    <w:rsid w:val="007E74A3"/>
    <w:rsid w:val="007F0291"/>
    <w:rsid w:val="007F04C9"/>
    <w:rsid w:val="007F04EB"/>
    <w:rsid w:val="007F059E"/>
    <w:rsid w:val="007F0A4C"/>
    <w:rsid w:val="007F18B8"/>
    <w:rsid w:val="007F2248"/>
    <w:rsid w:val="007F23B5"/>
    <w:rsid w:val="007F2572"/>
    <w:rsid w:val="007F268D"/>
    <w:rsid w:val="007F270C"/>
    <w:rsid w:val="007F32DF"/>
    <w:rsid w:val="007F34A5"/>
    <w:rsid w:val="007F38ED"/>
    <w:rsid w:val="007F3B9E"/>
    <w:rsid w:val="007F4040"/>
    <w:rsid w:val="007F4552"/>
    <w:rsid w:val="007F45ED"/>
    <w:rsid w:val="007F465B"/>
    <w:rsid w:val="007F4A51"/>
    <w:rsid w:val="007F52AE"/>
    <w:rsid w:val="007F54F8"/>
    <w:rsid w:val="007F596E"/>
    <w:rsid w:val="007F5DED"/>
    <w:rsid w:val="007F6417"/>
    <w:rsid w:val="008001C5"/>
    <w:rsid w:val="00800585"/>
    <w:rsid w:val="00800746"/>
    <w:rsid w:val="00800FDB"/>
    <w:rsid w:val="008012B1"/>
    <w:rsid w:val="008012DB"/>
    <w:rsid w:val="00801406"/>
    <w:rsid w:val="00801438"/>
    <w:rsid w:val="00801A57"/>
    <w:rsid w:val="00801CCA"/>
    <w:rsid w:val="00801D89"/>
    <w:rsid w:val="00801E19"/>
    <w:rsid w:val="00802089"/>
    <w:rsid w:val="008025D9"/>
    <w:rsid w:val="00802DC3"/>
    <w:rsid w:val="00803117"/>
    <w:rsid w:val="008032A1"/>
    <w:rsid w:val="00803842"/>
    <w:rsid w:val="0080388F"/>
    <w:rsid w:val="008041D5"/>
    <w:rsid w:val="00804B5D"/>
    <w:rsid w:val="00805145"/>
    <w:rsid w:val="0080521C"/>
    <w:rsid w:val="00805B52"/>
    <w:rsid w:val="00805C12"/>
    <w:rsid w:val="0080634C"/>
    <w:rsid w:val="00806F09"/>
    <w:rsid w:val="00807085"/>
    <w:rsid w:val="008073D2"/>
    <w:rsid w:val="00807982"/>
    <w:rsid w:val="00807C47"/>
    <w:rsid w:val="00807ED7"/>
    <w:rsid w:val="008100BC"/>
    <w:rsid w:val="008102E3"/>
    <w:rsid w:val="00810367"/>
    <w:rsid w:val="008106D3"/>
    <w:rsid w:val="00810A63"/>
    <w:rsid w:val="00810EE0"/>
    <w:rsid w:val="008110BE"/>
    <w:rsid w:val="0081169A"/>
    <w:rsid w:val="00812824"/>
    <w:rsid w:val="0081293E"/>
    <w:rsid w:val="0081295A"/>
    <w:rsid w:val="00812DB4"/>
    <w:rsid w:val="00813283"/>
    <w:rsid w:val="008135DC"/>
    <w:rsid w:val="00813A66"/>
    <w:rsid w:val="00813D1F"/>
    <w:rsid w:val="00813FF6"/>
    <w:rsid w:val="00814082"/>
    <w:rsid w:val="0081443D"/>
    <w:rsid w:val="008149B1"/>
    <w:rsid w:val="008156C8"/>
    <w:rsid w:val="00815747"/>
    <w:rsid w:val="00815AAC"/>
    <w:rsid w:val="008160EE"/>
    <w:rsid w:val="00817392"/>
    <w:rsid w:val="00820772"/>
    <w:rsid w:val="0082084C"/>
    <w:rsid w:val="00820C87"/>
    <w:rsid w:val="00820ED8"/>
    <w:rsid w:val="0082120F"/>
    <w:rsid w:val="0082125B"/>
    <w:rsid w:val="0082168A"/>
    <w:rsid w:val="00822A4C"/>
    <w:rsid w:val="00822B48"/>
    <w:rsid w:val="0082311C"/>
    <w:rsid w:val="008231EB"/>
    <w:rsid w:val="0082368F"/>
    <w:rsid w:val="008239EA"/>
    <w:rsid w:val="00824C9F"/>
    <w:rsid w:val="00825938"/>
    <w:rsid w:val="00825CC6"/>
    <w:rsid w:val="00825E57"/>
    <w:rsid w:val="008262EB"/>
    <w:rsid w:val="00826485"/>
    <w:rsid w:val="00826F2F"/>
    <w:rsid w:val="0082733F"/>
    <w:rsid w:val="008275F5"/>
    <w:rsid w:val="008276FA"/>
    <w:rsid w:val="00827D15"/>
    <w:rsid w:val="00827E79"/>
    <w:rsid w:val="00830C73"/>
    <w:rsid w:val="00830F7A"/>
    <w:rsid w:val="00830F88"/>
    <w:rsid w:val="008311D4"/>
    <w:rsid w:val="00831F2A"/>
    <w:rsid w:val="0083201A"/>
    <w:rsid w:val="008321A7"/>
    <w:rsid w:val="00832A8C"/>
    <w:rsid w:val="00832CCE"/>
    <w:rsid w:val="00832CE0"/>
    <w:rsid w:val="00833456"/>
    <w:rsid w:val="00834F83"/>
    <w:rsid w:val="0083537B"/>
    <w:rsid w:val="00835803"/>
    <w:rsid w:val="0083600D"/>
    <w:rsid w:val="00836826"/>
    <w:rsid w:val="00836A04"/>
    <w:rsid w:val="00836B31"/>
    <w:rsid w:val="0083761C"/>
    <w:rsid w:val="008378C2"/>
    <w:rsid w:val="00837BCA"/>
    <w:rsid w:val="00840998"/>
    <w:rsid w:val="00840A2B"/>
    <w:rsid w:val="008410AE"/>
    <w:rsid w:val="00841380"/>
    <w:rsid w:val="0084161B"/>
    <w:rsid w:val="008416A0"/>
    <w:rsid w:val="00841EC2"/>
    <w:rsid w:val="008421F0"/>
    <w:rsid w:val="00842830"/>
    <w:rsid w:val="0084306A"/>
    <w:rsid w:val="008432FC"/>
    <w:rsid w:val="0084349E"/>
    <w:rsid w:val="008434B5"/>
    <w:rsid w:val="008435C5"/>
    <w:rsid w:val="00843A47"/>
    <w:rsid w:val="00843B96"/>
    <w:rsid w:val="00843DB6"/>
    <w:rsid w:val="00844099"/>
    <w:rsid w:val="008444BA"/>
    <w:rsid w:val="008445FF"/>
    <w:rsid w:val="008449CC"/>
    <w:rsid w:val="00845900"/>
    <w:rsid w:val="00846173"/>
    <w:rsid w:val="0084623B"/>
    <w:rsid w:val="00846932"/>
    <w:rsid w:val="00846C5D"/>
    <w:rsid w:val="008472A6"/>
    <w:rsid w:val="008474B2"/>
    <w:rsid w:val="00847E9B"/>
    <w:rsid w:val="00850482"/>
    <w:rsid w:val="00850532"/>
    <w:rsid w:val="00850D5D"/>
    <w:rsid w:val="00850F0E"/>
    <w:rsid w:val="00850FB2"/>
    <w:rsid w:val="00851210"/>
    <w:rsid w:val="00851252"/>
    <w:rsid w:val="008512DE"/>
    <w:rsid w:val="00851602"/>
    <w:rsid w:val="00852136"/>
    <w:rsid w:val="008529C9"/>
    <w:rsid w:val="00852B13"/>
    <w:rsid w:val="00853867"/>
    <w:rsid w:val="00853B49"/>
    <w:rsid w:val="00853E94"/>
    <w:rsid w:val="0085435A"/>
    <w:rsid w:val="008544DC"/>
    <w:rsid w:val="00854A03"/>
    <w:rsid w:val="00854DA5"/>
    <w:rsid w:val="0085569C"/>
    <w:rsid w:val="00855A6A"/>
    <w:rsid w:val="00855B31"/>
    <w:rsid w:val="008560E8"/>
    <w:rsid w:val="00856732"/>
    <w:rsid w:val="00856811"/>
    <w:rsid w:val="00856F30"/>
    <w:rsid w:val="00857069"/>
    <w:rsid w:val="00857853"/>
    <w:rsid w:val="00857A33"/>
    <w:rsid w:val="00857AA9"/>
    <w:rsid w:val="00857B52"/>
    <w:rsid w:val="00857EC4"/>
    <w:rsid w:val="00857FC1"/>
    <w:rsid w:val="0086051E"/>
    <w:rsid w:val="008607DD"/>
    <w:rsid w:val="0086125A"/>
    <w:rsid w:val="00861B59"/>
    <w:rsid w:val="008623F2"/>
    <w:rsid w:val="008624C0"/>
    <w:rsid w:val="00862BF4"/>
    <w:rsid w:val="00862F3B"/>
    <w:rsid w:val="0086345A"/>
    <w:rsid w:val="0086353E"/>
    <w:rsid w:val="0086365D"/>
    <w:rsid w:val="0086424C"/>
    <w:rsid w:val="00864756"/>
    <w:rsid w:val="0086489D"/>
    <w:rsid w:val="0086497A"/>
    <w:rsid w:val="00864A4A"/>
    <w:rsid w:val="00864E65"/>
    <w:rsid w:val="00864F48"/>
    <w:rsid w:val="00865627"/>
    <w:rsid w:val="00865676"/>
    <w:rsid w:val="0086576F"/>
    <w:rsid w:val="0086696B"/>
    <w:rsid w:val="008669AE"/>
    <w:rsid w:val="00867759"/>
    <w:rsid w:val="008677ED"/>
    <w:rsid w:val="00867A88"/>
    <w:rsid w:val="0086A7D7"/>
    <w:rsid w:val="00870B8B"/>
    <w:rsid w:val="00870C9B"/>
    <w:rsid w:val="0087100D"/>
    <w:rsid w:val="00872131"/>
    <w:rsid w:val="00872185"/>
    <w:rsid w:val="00872435"/>
    <w:rsid w:val="00872BE4"/>
    <w:rsid w:val="00872E69"/>
    <w:rsid w:val="008730CD"/>
    <w:rsid w:val="00873431"/>
    <w:rsid w:val="00873589"/>
    <w:rsid w:val="00873785"/>
    <w:rsid w:val="0087390A"/>
    <w:rsid w:val="00873A02"/>
    <w:rsid w:val="00873BC6"/>
    <w:rsid w:val="00873D41"/>
    <w:rsid w:val="00873E3A"/>
    <w:rsid w:val="008740C8"/>
    <w:rsid w:val="00874269"/>
    <w:rsid w:val="0087452C"/>
    <w:rsid w:val="00874861"/>
    <w:rsid w:val="0087492B"/>
    <w:rsid w:val="00874D80"/>
    <w:rsid w:val="00874DF0"/>
    <w:rsid w:val="00874E60"/>
    <w:rsid w:val="0087523C"/>
    <w:rsid w:val="00875E5B"/>
    <w:rsid w:val="00875ECD"/>
    <w:rsid w:val="0087651F"/>
    <w:rsid w:val="00876D88"/>
    <w:rsid w:val="0087756F"/>
    <w:rsid w:val="008777AF"/>
    <w:rsid w:val="00877EC1"/>
    <w:rsid w:val="008804E5"/>
    <w:rsid w:val="00880A24"/>
    <w:rsid w:val="00881063"/>
    <w:rsid w:val="00881424"/>
    <w:rsid w:val="00881587"/>
    <w:rsid w:val="00881885"/>
    <w:rsid w:val="00881E93"/>
    <w:rsid w:val="00881F0E"/>
    <w:rsid w:val="00881F1C"/>
    <w:rsid w:val="0088269E"/>
    <w:rsid w:val="008827DB"/>
    <w:rsid w:val="00882AF3"/>
    <w:rsid w:val="00882F37"/>
    <w:rsid w:val="00883621"/>
    <w:rsid w:val="00884297"/>
    <w:rsid w:val="00884A28"/>
    <w:rsid w:val="00884ADF"/>
    <w:rsid w:val="00884D12"/>
    <w:rsid w:val="00884D55"/>
    <w:rsid w:val="008854A1"/>
    <w:rsid w:val="00885906"/>
    <w:rsid w:val="00885CCF"/>
    <w:rsid w:val="00885EE5"/>
    <w:rsid w:val="008860E8"/>
    <w:rsid w:val="008862D7"/>
    <w:rsid w:val="0088674E"/>
    <w:rsid w:val="00886A66"/>
    <w:rsid w:val="00886AE2"/>
    <w:rsid w:val="00886D0F"/>
    <w:rsid w:val="00887A1E"/>
    <w:rsid w:val="00887E4C"/>
    <w:rsid w:val="00890645"/>
    <w:rsid w:val="00891B0C"/>
    <w:rsid w:val="00892055"/>
    <w:rsid w:val="00892347"/>
    <w:rsid w:val="008926B2"/>
    <w:rsid w:val="0089316B"/>
    <w:rsid w:val="00893227"/>
    <w:rsid w:val="008934F5"/>
    <w:rsid w:val="008938CE"/>
    <w:rsid w:val="00894115"/>
    <w:rsid w:val="00894243"/>
    <w:rsid w:val="0089465C"/>
    <w:rsid w:val="0089479B"/>
    <w:rsid w:val="008949AF"/>
    <w:rsid w:val="00894A41"/>
    <w:rsid w:val="0089502C"/>
    <w:rsid w:val="008951BA"/>
    <w:rsid w:val="008956E8"/>
    <w:rsid w:val="008959D5"/>
    <w:rsid w:val="008966AB"/>
    <w:rsid w:val="00896C9E"/>
    <w:rsid w:val="00896E31"/>
    <w:rsid w:val="00896ED8"/>
    <w:rsid w:val="00897423"/>
    <w:rsid w:val="00897844"/>
    <w:rsid w:val="0089784A"/>
    <w:rsid w:val="00897BE5"/>
    <w:rsid w:val="00897D73"/>
    <w:rsid w:val="008A01CF"/>
    <w:rsid w:val="008A0CC4"/>
    <w:rsid w:val="008A1013"/>
    <w:rsid w:val="008A110D"/>
    <w:rsid w:val="008A17FF"/>
    <w:rsid w:val="008A2415"/>
    <w:rsid w:val="008A29BE"/>
    <w:rsid w:val="008A30B2"/>
    <w:rsid w:val="008A33AD"/>
    <w:rsid w:val="008A37E3"/>
    <w:rsid w:val="008A3B63"/>
    <w:rsid w:val="008A3D45"/>
    <w:rsid w:val="008A48D3"/>
    <w:rsid w:val="008A4A47"/>
    <w:rsid w:val="008A4C5C"/>
    <w:rsid w:val="008A5474"/>
    <w:rsid w:val="008A58EF"/>
    <w:rsid w:val="008A5F8E"/>
    <w:rsid w:val="008A669D"/>
    <w:rsid w:val="008A6A25"/>
    <w:rsid w:val="008A6EA2"/>
    <w:rsid w:val="008AB3A7"/>
    <w:rsid w:val="008B00D0"/>
    <w:rsid w:val="008B0170"/>
    <w:rsid w:val="008B06A4"/>
    <w:rsid w:val="008B0800"/>
    <w:rsid w:val="008B1BCA"/>
    <w:rsid w:val="008B26E6"/>
    <w:rsid w:val="008B273D"/>
    <w:rsid w:val="008B2A00"/>
    <w:rsid w:val="008B2AE3"/>
    <w:rsid w:val="008B2E40"/>
    <w:rsid w:val="008B308D"/>
    <w:rsid w:val="008B34CA"/>
    <w:rsid w:val="008B3A10"/>
    <w:rsid w:val="008B4638"/>
    <w:rsid w:val="008B469E"/>
    <w:rsid w:val="008B46E2"/>
    <w:rsid w:val="008B5A6D"/>
    <w:rsid w:val="008B5B65"/>
    <w:rsid w:val="008B5BA4"/>
    <w:rsid w:val="008B6868"/>
    <w:rsid w:val="008B6B0D"/>
    <w:rsid w:val="008B6C89"/>
    <w:rsid w:val="008B7425"/>
    <w:rsid w:val="008B755C"/>
    <w:rsid w:val="008B7A69"/>
    <w:rsid w:val="008B7C2C"/>
    <w:rsid w:val="008B7E15"/>
    <w:rsid w:val="008C0147"/>
    <w:rsid w:val="008C01F4"/>
    <w:rsid w:val="008C0203"/>
    <w:rsid w:val="008C0F37"/>
    <w:rsid w:val="008C1723"/>
    <w:rsid w:val="008C2149"/>
    <w:rsid w:val="008C21B8"/>
    <w:rsid w:val="008C255E"/>
    <w:rsid w:val="008C2683"/>
    <w:rsid w:val="008C26C4"/>
    <w:rsid w:val="008C2A05"/>
    <w:rsid w:val="008C2E1A"/>
    <w:rsid w:val="008C30AD"/>
    <w:rsid w:val="008C3154"/>
    <w:rsid w:val="008C3680"/>
    <w:rsid w:val="008C3ADA"/>
    <w:rsid w:val="008C3FB0"/>
    <w:rsid w:val="008C3FC2"/>
    <w:rsid w:val="008C4406"/>
    <w:rsid w:val="008C4FAA"/>
    <w:rsid w:val="008C525E"/>
    <w:rsid w:val="008C56CB"/>
    <w:rsid w:val="008C5842"/>
    <w:rsid w:val="008C5C70"/>
    <w:rsid w:val="008C5CE8"/>
    <w:rsid w:val="008C5F49"/>
    <w:rsid w:val="008C5F4A"/>
    <w:rsid w:val="008C6000"/>
    <w:rsid w:val="008C62CA"/>
    <w:rsid w:val="008C686D"/>
    <w:rsid w:val="008C6871"/>
    <w:rsid w:val="008D0079"/>
    <w:rsid w:val="008D1D60"/>
    <w:rsid w:val="008D1FFF"/>
    <w:rsid w:val="008D2045"/>
    <w:rsid w:val="008D21B0"/>
    <w:rsid w:val="008D22BF"/>
    <w:rsid w:val="008D2861"/>
    <w:rsid w:val="008D2EA3"/>
    <w:rsid w:val="008D3926"/>
    <w:rsid w:val="008D3BD7"/>
    <w:rsid w:val="008D414C"/>
    <w:rsid w:val="008D41C4"/>
    <w:rsid w:val="008D443B"/>
    <w:rsid w:val="008D458E"/>
    <w:rsid w:val="008D4758"/>
    <w:rsid w:val="008D4A9A"/>
    <w:rsid w:val="008D4CF7"/>
    <w:rsid w:val="008D52B1"/>
    <w:rsid w:val="008D5C65"/>
    <w:rsid w:val="008D5DA9"/>
    <w:rsid w:val="008D61B9"/>
    <w:rsid w:val="008D62D5"/>
    <w:rsid w:val="008D6882"/>
    <w:rsid w:val="008D6A6D"/>
    <w:rsid w:val="008D6D39"/>
    <w:rsid w:val="008D6F9C"/>
    <w:rsid w:val="008D7391"/>
    <w:rsid w:val="008D78A0"/>
    <w:rsid w:val="008D7BEF"/>
    <w:rsid w:val="008D7C8B"/>
    <w:rsid w:val="008D7D60"/>
    <w:rsid w:val="008D7D91"/>
    <w:rsid w:val="008D7E6E"/>
    <w:rsid w:val="008E04D5"/>
    <w:rsid w:val="008E1642"/>
    <w:rsid w:val="008E17CF"/>
    <w:rsid w:val="008E19E0"/>
    <w:rsid w:val="008E1F69"/>
    <w:rsid w:val="008E27BB"/>
    <w:rsid w:val="008E2CFE"/>
    <w:rsid w:val="008E2E92"/>
    <w:rsid w:val="008E2F22"/>
    <w:rsid w:val="008E3C32"/>
    <w:rsid w:val="008E3F91"/>
    <w:rsid w:val="008E420F"/>
    <w:rsid w:val="008E496D"/>
    <w:rsid w:val="008E4BB3"/>
    <w:rsid w:val="008E5A25"/>
    <w:rsid w:val="008E6A11"/>
    <w:rsid w:val="008E6A4E"/>
    <w:rsid w:val="008E723E"/>
    <w:rsid w:val="008E783A"/>
    <w:rsid w:val="008E7FE3"/>
    <w:rsid w:val="008F052A"/>
    <w:rsid w:val="008F0E02"/>
    <w:rsid w:val="008F0FAC"/>
    <w:rsid w:val="008F1564"/>
    <w:rsid w:val="008F1734"/>
    <w:rsid w:val="008F1DF5"/>
    <w:rsid w:val="008F2455"/>
    <w:rsid w:val="008F2A4C"/>
    <w:rsid w:val="008F2E5F"/>
    <w:rsid w:val="008F2EF2"/>
    <w:rsid w:val="008F3266"/>
    <w:rsid w:val="008F3675"/>
    <w:rsid w:val="008F3AEF"/>
    <w:rsid w:val="008F3BAD"/>
    <w:rsid w:val="008F3E24"/>
    <w:rsid w:val="008F4581"/>
    <w:rsid w:val="008F5485"/>
    <w:rsid w:val="008F6871"/>
    <w:rsid w:val="008F7DF4"/>
    <w:rsid w:val="009002E3"/>
    <w:rsid w:val="009023E7"/>
    <w:rsid w:val="009024AF"/>
    <w:rsid w:val="00902DCC"/>
    <w:rsid w:val="00903153"/>
    <w:rsid w:val="00903816"/>
    <w:rsid w:val="00903E6C"/>
    <w:rsid w:val="00905DF1"/>
    <w:rsid w:val="00905EAC"/>
    <w:rsid w:val="00907345"/>
    <w:rsid w:val="00907441"/>
    <w:rsid w:val="00907A27"/>
    <w:rsid w:val="00907F3E"/>
    <w:rsid w:val="00907FC8"/>
    <w:rsid w:val="00909AAC"/>
    <w:rsid w:val="00909F18"/>
    <w:rsid w:val="0090A038"/>
    <w:rsid w:val="009101F4"/>
    <w:rsid w:val="00910231"/>
    <w:rsid w:val="009102B4"/>
    <w:rsid w:val="00910EDC"/>
    <w:rsid w:val="0091110F"/>
    <w:rsid w:val="00911453"/>
    <w:rsid w:val="009117D7"/>
    <w:rsid w:val="00913237"/>
    <w:rsid w:val="00913263"/>
    <w:rsid w:val="009133E9"/>
    <w:rsid w:val="009134B9"/>
    <w:rsid w:val="00913659"/>
    <w:rsid w:val="009137EE"/>
    <w:rsid w:val="00913FD6"/>
    <w:rsid w:val="0091405D"/>
    <w:rsid w:val="009143C0"/>
    <w:rsid w:val="00914B8A"/>
    <w:rsid w:val="00915320"/>
    <w:rsid w:val="00915AB9"/>
    <w:rsid w:val="00915F25"/>
    <w:rsid w:val="00916D14"/>
    <w:rsid w:val="0091712F"/>
    <w:rsid w:val="00917A64"/>
    <w:rsid w:val="00920022"/>
    <w:rsid w:val="009203D6"/>
    <w:rsid w:val="00920E4E"/>
    <w:rsid w:val="009213AF"/>
    <w:rsid w:val="009215B8"/>
    <w:rsid w:val="00921643"/>
    <w:rsid w:val="00922709"/>
    <w:rsid w:val="00922975"/>
    <w:rsid w:val="00923D2C"/>
    <w:rsid w:val="00925442"/>
    <w:rsid w:val="00925CF3"/>
    <w:rsid w:val="0092630F"/>
    <w:rsid w:val="00926627"/>
    <w:rsid w:val="00926A2B"/>
    <w:rsid w:val="00926E3C"/>
    <w:rsid w:val="00926F27"/>
    <w:rsid w:val="00927055"/>
    <w:rsid w:val="00927146"/>
    <w:rsid w:val="009273B7"/>
    <w:rsid w:val="009277B8"/>
    <w:rsid w:val="00927840"/>
    <w:rsid w:val="009279D5"/>
    <w:rsid w:val="00927D40"/>
    <w:rsid w:val="00927FB1"/>
    <w:rsid w:val="00930E49"/>
    <w:rsid w:val="00931206"/>
    <w:rsid w:val="009312FB"/>
    <w:rsid w:val="009313C8"/>
    <w:rsid w:val="00931985"/>
    <w:rsid w:val="009320E6"/>
    <w:rsid w:val="0093224B"/>
    <w:rsid w:val="009324E9"/>
    <w:rsid w:val="00932B27"/>
    <w:rsid w:val="00932FC8"/>
    <w:rsid w:val="009347D3"/>
    <w:rsid w:val="0093498E"/>
    <w:rsid w:val="009349A5"/>
    <w:rsid w:val="00934E4C"/>
    <w:rsid w:val="00935DD2"/>
    <w:rsid w:val="00935E5E"/>
    <w:rsid w:val="009361C6"/>
    <w:rsid w:val="00936E20"/>
    <w:rsid w:val="009372E9"/>
    <w:rsid w:val="0093760B"/>
    <w:rsid w:val="00937CC1"/>
    <w:rsid w:val="0093B0BB"/>
    <w:rsid w:val="0094029D"/>
    <w:rsid w:val="009402FB"/>
    <w:rsid w:val="00940659"/>
    <w:rsid w:val="00940A78"/>
    <w:rsid w:val="00940B97"/>
    <w:rsid w:val="0094103E"/>
    <w:rsid w:val="00941EA4"/>
    <w:rsid w:val="00942469"/>
    <w:rsid w:val="00942680"/>
    <w:rsid w:val="00942C82"/>
    <w:rsid w:val="0094356C"/>
    <w:rsid w:val="00943808"/>
    <w:rsid w:val="00943A76"/>
    <w:rsid w:val="00943AD5"/>
    <w:rsid w:val="00943D8E"/>
    <w:rsid w:val="00944181"/>
    <w:rsid w:val="00944636"/>
    <w:rsid w:val="00944760"/>
    <w:rsid w:val="00945603"/>
    <w:rsid w:val="0094582D"/>
    <w:rsid w:val="00945CBB"/>
    <w:rsid w:val="009468B9"/>
    <w:rsid w:val="0094768E"/>
    <w:rsid w:val="009477A8"/>
    <w:rsid w:val="00947F3D"/>
    <w:rsid w:val="00947F67"/>
    <w:rsid w:val="00947FC9"/>
    <w:rsid w:val="00950279"/>
    <w:rsid w:val="00950AED"/>
    <w:rsid w:val="00950E7E"/>
    <w:rsid w:val="00951622"/>
    <w:rsid w:val="00951A7F"/>
    <w:rsid w:val="00952312"/>
    <w:rsid w:val="00952348"/>
    <w:rsid w:val="009525F9"/>
    <w:rsid w:val="00952EBB"/>
    <w:rsid w:val="00953241"/>
    <w:rsid w:val="0095367B"/>
    <w:rsid w:val="009539C9"/>
    <w:rsid w:val="00953CE6"/>
    <w:rsid w:val="009541B2"/>
    <w:rsid w:val="00954DA8"/>
    <w:rsid w:val="009550E3"/>
    <w:rsid w:val="009551CB"/>
    <w:rsid w:val="00955676"/>
    <w:rsid w:val="00955720"/>
    <w:rsid w:val="00955E89"/>
    <w:rsid w:val="009563F8"/>
    <w:rsid w:val="00956491"/>
    <w:rsid w:val="0095673B"/>
    <w:rsid w:val="009568AA"/>
    <w:rsid w:val="00956958"/>
    <w:rsid w:val="00956A6C"/>
    <w:rsid w:val="00956AF1"/>
    <w:rsid w:val="00956E77"/>
    <w:rsid w:val="00957972"/>
    <w:rsid w:val="00957B11"/>
    <w:rsid w:val="00957DE0"/>
    <w:rsid w:val="0096223A"/>
    <w:rsid w:val="009632D3"/>
    <w:rsid w:val="009633A1"/>
    <w:rsid w:val="00963BAB"/>
    <w:rsid w:val="00963C8A"/>
    <w:rsid w:val="00964455"/>
    <w:rsid w:val="00964669"/>
    <w:rsid w:val="009655D5"/>
    <w:rsid w:val="00965B91"/>
    <w:rsid w:val="00966561"/>
    <w:rsid w:val="00966733"/>
    <w:rsid w:val="009668CD"/>
    <w:rsid w:val="00966CD9"/>
    <w:rsid w:val="00966E6B"/>
    <w:rsid w:val="00966FAA"/>
    <w:rsid w:val="00967184"/>
    <w:rsid w:val="00967278"/>
    <w:rsid w:val="0096756A"/>
    <w:rsid w:val="00967792"/>
    <w:rsid w:val="00967BBE"/>
    <w:rsid w:val="00970449"/>
    <w:rsid w:val="009705DA"/>
    <w:rsid w:val="009706F4"/>
    <w:rsid w:val="009714D9"/>
    <w:rsid w:val="009719D3"/>
    <w:rsid w:val="009720D7"/>
    <w:rsid w:val="00972772"/>
    <w:rsid w:val="00972D30"/>
    <w:rsid w:val="00972E3D"/>
    <w:rsid w:val="009732C2"/>
    <w:rsid w:val="009737AA"/>
    <w:rsid w:val="00973DF3"/>
    <w:rsid w:val="009746E5"/>
    <w:rsid w:val="009747A8"/>
    <w:rsid w:val="009748E3"/>
    <w:rsid w:val="00974F49"/>
    <w:rsid w:val="009751D3"/>
    <w:rsid w:val="00975254"/>
    <w:rsid w:val="0097538A"/>
    <w:rsid w:val="009754C0"/>
    <w:rsid w:val="00975736"/>
    <w:rsid w:val="00976BF0"/>
    <w:rsid w:val="00976DC5"/>
    <w:rsid w:val="00977197"/>
    <w:rsid w:val="00977715"/>
    <w:rsid w:val="00980317"/>
    <w:rsid w:val="009804FF"/>
    <w:rsid w:val="00980D83"/>
    <w:rsid w:val="009814BC"/>
    <w:rsid w:val="0098178E"/>
    <w:rsid w:val="0098197B"/>
    <w:rsid w:val="00982586"/>
    <w:rsid w:val="00982674"/>
    <w:rsid w:val="00983279"/>
    <w:rsid w:val="009832CD"/>
    <w:rsid w:val="0098370E"/>
    <w:rsid w:val="00983CEF"/>
    <w:rsid w:val="009843D0"/>
    <w:rsid w:val="00984965"/>
    <w:rsid w:val="00984D4E"/>
    <w:rsid w:val="009850E2"/>
    <w:rsid w:val="00985173"/>
    <w:rsid w:val="00985515"/>
    <w:rsid w:val="00985A43"/>
    <w:rsid w:val="009866CB"/>
    <w:rsid w:val="0098704B"/>
    <w:rsid w:val="009875BA"/>
    <w:rsid w:val="009875DF"/>
    <w:rsid w:val="00987A1B"/>
    <w:rsid w:val="009912DF"/>
    <w:rsid w:val="0099136D"/>
    <w:rsid w:val="009913EF"/>
    <w:rsid w:val="009914B7"/>
    <w:rsid w:val="00991AB0"/>
    <w:rsid w:val="00991BEA"/>
    <w:rsid w:val="00991CC5"/>
    <w:rsid w:val="00992019"/>
    <w:rsid w:val="00992141"/>
    <w:rsid w:val="00992383"/>
    <w:rsid w:val="009925F8"/>
    <w:rsid w:val="00992B05"/>
    <w:rsid w:val="00992C3E"/>
    <w:rsid w:val="00992CB4"/>
    <w:rsid w:val="00992DA1"/>
    <w:rsid w:val="009957AA"/>
    <w:rsid w:val="00996597"/>
    <w:rsid w:val="0099724F"/>
    <w:rsid w:val="00997814"/>
    <w:rsid w:val="009A0660"/>
    <w:rsid w:val="009A09E1"/>
    <w:rsid w:val="009A09F4"/>
    <w:rsid w:val="009A0DAA"/>
    <w:rsid w:val="009A16E3"/>
    <w:rsid w:val="009A1AB2"/>
    <w:rsid w:val="009A1BB3"/>
    <w:rsid w:val="009A32EB"/>
    <w:rsid w:val="009A382A"/>
    <w:rsid w:val="009A3909"/>
    <w:rsid w:val="009A45F6"/>
    <w:rsid w:val="009A4901"/>
    <w:rsid w:val="009A4DF3"/>
    <w:rsid w:val="009A4E10"/>
    <w:rsid w:val="009A4F60"/>
    <w:rsid w:val="009A53CD"/>
    <w:rsid w:val="009A621B"/>
    <w:rsid w:val="009A64A4"/>
    <w:rsid w:val="009A6909"/>
    <w:rsid w:val="009A6E4D"/>
    <w:rsid w:val="009A72E2"/>
    <w:rsid w:val="009A74DF"/>
    <w:rsid w:val="009A78CC"/>
    <w:rsid w:val="009A7C60"/>
    <w:rsid w:val="009A7CD5"/>
    <w:rsid w:val="009AD549"/>
    <w:rsid w:val="009B0108"/>
    <w:rsid w:val="009B02C3"/>
    <w:rsid w:val="009B085D"/>
    <w:rsid w:val="009B0C17"/>
    <w:rsid w:val="009B0DA9"/>
    <w:rsid w:val="009B13C1"/>
    <w:rsid w:val="009B26BB"/>
    <w:rsid w:val="009B31C1"/>
    <w:rsid w:val="009B324C"/>
    <w:rsid w:val="009B4A2B"/>
    <w:rsid w:val="009B51A3"/>
    <w:rsid w:val="009B5A16"/>
    <w:rsid w:val="009B5F23"/>
    <w:rsid w:val="009B60C0"/>
    <w:rsid w:val="009B6667"/>
    <w:rsid w:val="009B6678"/>
    <w:rsid w:val="009B7032"/>
    <w:rsid w:val="009B7642"/>
    <w:rsid w:val="009C0139"/>
    <w:rsid w:val="009C08C6"/>
    <w:rsid w:val="009C0A8B"/>
    <w:rsid w:val="009C0FAA"/>
    <w:rsid w:val="009C2481"/>
    <w:rsid w:val="009C2846"/>
    <w:rsid w:val="009C2860"/>
    <w:rsid w:val="009C2A51"/>
    <w:rsid w:val="009C2AC9"/>
    <w:rsid w:val="009C2BE0"/>
    <w:rsid w:val="009C31F8"/>
    <w:rsid w:val="009C3CC7"/>
    <w:rsid w:val="009C3FD3"/>
    <w:rsid w:val="009C4E61"/>
    <w:rsid w:val="009C5E0F"/>
    <w:rsid w:val="009C5E88"/>
    <w:rsid w:val="009C6302"/>
    <w:rsid w:val="009C66E4"/>
    <w:rsid w:val="009C68F3"/>
    <w:rsid w:val="009C7A8A"/>
    <w:rsid w:val="009C7C1E"/>
    <w:rsid w:val="009D03DA"/>
    <w:rsid w:val="009D09B8"/>
    <w:rsid w:val="009D0AE5"/>
    <w:rsid w:val="009D0D1E"/>
    <w:rsid w:val="009D111B"/>
    <w:rsid w:val="009D17BC"/>
    <w:rsid w:val="009D1A58"/>
    <w:rsid w:val="009D222C"/>
    <w:rsid w:val="009D224F"/>
    <w:rsid w:val="009D299E"/>
    <w:rsid w:val="009D29A4"/>
    <w:rsid w:val="009D2F44"/>
    <w:rsid w:val="009D3DD0"/>
    <w:rsid w:val="009D4435"/>
    <w:rsid w:val="009D470B"/>
    <w:rsid w:val="009D552D"/>
    <w:rsid w:val="009D5FDA"/>
    <w:rsid w:val="009D6181"/>
    <w:rsid w:val="009D6F71"/>
    <w:rsid w:val="009D7580"/>
    <w:rsid w:val="009D76A6"/>
    <w:rsid w:val="009D7A80"/>
    <w:rsid w:val="009D7C91"/>
    <w:rsid w:val="009D7F69"/>
    <w:rsid w:val="009E06DF"/>
    <w:rsid w:val="009E0918"/>
    <w:rsid w:val="009E0942"/>
    <w:rsid w:val="009E0A58"/>
    <w:rsid w:val="009E0E9E"/>
    <w:rsid w:val="009E152C"/>
    <w:rsid w:val="009E1B0A"/>
    <w:rsid w:val="009E1D8B"/>
    <w:rsid w:val="009E1F3A"/>
    <w:rsid w:val="009E203C"/>
    <w:rsid w:val="009E2B8E"/>
    <w:rsid w:val="009E3121"/>
    <w:rsid w:val="009E36CA"/>
    <w:rsid w:val="009E3A0A"/>
    <w:rsid w:val="009E4488"/>
    <w:rsid w:val="009E45B0"/>
    <w:rsid w:val="009E4EF8"/>
    <w:rsid w:val="009E4FF9"/>
    <w:rsid w:val="009E505F"/>
    <w:rsid w:val="009E5E2D"/>
    <w:rsid w:val="009E6315"/>
    <w:rsid w:val="009E6593"/>
    <w:rsid w:val="009E710C"/>
    <w:rsid w:val="009E7281"/>
    <w:rsid w:val="009E79B3"/>
    <w:rsid w:val="009E7C6E"/>
    <w:rsid w:val="009E7C74"/>
    <w:rsid w:val="009E7C83"/>
    <w:rsid w:val="009E7D61"/>
    <w:rsid w:val="009F019D"/>
    <w:rsid w:val="009F0A78"/>
    <w:rsid w:val="009F0F8B"/>
    <w:rsid w:val="009F17C7"/>
    <w:rsid w:val="009F1A6E"/>
    <w:rsid w:val="009F22D5"/>
    <w:rsid w:val="009F281A"/>
    <w:rsid w:val="009F2AFF"/>
    <w:rsid w:val="009F2C17"/>
    <w:rsid w:val="009F3277"/>
    <w:rsid w:val="009F32B9"/>
    <w:rsid w:val="009F3455"/>
    <w:rsid w:val="009F3FDC"/>
    <w:rsid w:val="009F5557"/>
    <w:rsid w:val="009F5B26"/>
    <w:rsid w:val="009F6558"/>
    <w:rsid w:val="009F67D4"/>
    <w:rsid w:val="009F6E69"/>
    <w:rsid w:val="009F6EEA"/>
    <w:rsid w:val="009F7227"/>
    <w:rsid w:val="009F75E2"/>
    <w:rsid w:val="009F7638"/>
    <w:rsid w:val="009FA13D"/>
    <w:rsid w:val="00A00C5C"/>
    <w:rsid w:val="00A017D1"/>
    <w:rsid w:val="00A01890"/>
    <w:rsid w:val="00A024D9"/>
    <w:rsid w:val="00A026B3"/>
    <w:rsid w:val="00A02A50"/>
    <w:rsid w:val="00A02CFC"/>
    <w:rsid w:val="00A02E4C"/>
    <w:rsid w:val="00A03CA5"/>
    <w:rsid w:val="00A042B5"/>
    <w:rsid w:val="00A0438D"/>
    <w:rsid w:val="00A04391"/>
    <w:rsid w:val="00A043E1"/>
    <w:rsid w:val="00A0467F"/>
    <w:rsid w:val="00A0474A"/>
    <w:rsid w:val="00A04B6D"/>
    <w:rsid w:val="00A04E2D"/>
    <w:rsid w:val="00A05151"/>
    <w:rsid w:val="00A051F4"/>
    <w:rsid w:val="00A05297"/>
    <w:rsid w:val="00A05A59"/>
    <w:rsid w:val="00A05A88"/>
    <w:rsid w:val="00A05E99"/>
    <w:rsid w:val="00A064B6"/>
    <w:rsid w:val="00A06B00"/>
    <w:rsid w:val="00A06BB0"/>
    <w:rsid w:val="00A06E22"/>
    <w:rsid w:val="00A0746F"/>
    <w:rsid w:val="00A11346"/>
    <w:rsid w:val="00A11E8A"/>
    <w:rsid w:val="00A12317"/>
    <w:rsid w:val="00A12B9C"/>
    <w:rsid w:val="00A12E2E"/>
    <w:rsid w:val="00A133A3"/>
    <w:rsid w:val="00A1432D"/>
    <w:rsid w:val="00A147C6"/>
    <w:rsid w:val="00A15802"/>
    <w:rsid w:val="00A15E8E"/>
    <w:rsid w:val="00A16416"/>
    <w:rsid w:val="00A16CF4"/>
    <w:rsid w:val="00A17A7A"/>
    <w:rsid w:val="00A17D5E"/>
    <w:rsid w:val="00A17FF9"/>
    <w:rsid w:val="00A2089F"/>
    <w:rsid w:val="00A2097F"/>
    <w:rsid w:val="00A221E0"/>
    <w:rsid w:val="00A22286"/>
    <w:rsid w:val="00A24E56"/>
    <w:rsid w:val="00A24FCF"/>
    <w:rsid w:val="00A2566B"/>
    <w:rsid w:val="00A26045"/>
    <w:rsid w:val="00A2610B"/>
    <w:rsid w:val="00A26387"/>
    <w:rsid w:val="00A26389"/>
    <w:rsid w:val="00A26599"/>
    <w:rsid w:val="00A269AC"/>
    <w:rsid w:val="00A270E0"/>
    <w:rsid w:val="00A2720F"/>
    <w:rsid w:val="00A272A0"/>
    <w:rsid w:val="00A276BF"/>
    <w:rsid w:val="00A2B366"/>
    <w:rsid w:val="00A303E4"/>
    <w:rsid w:val="00A3079C"/>
    <w:rsid w:val="00A314EB"/>
    <w:rsid w:val="00A318BB"/>
    <w:rsid w:val="00A31FE2"/>
    <w:rsid w:val="00A3225B"/>
    <w:rsid w:val="00A32369"/>
    <w:rsid w:val="00A32418"/>
    <w:rsid w:val="00A329D2"/>
    <w:rsid w:val="00A331EC"/>
    <w:rsid w:val="00A3343A"/>
    <w:rsid w:val="00A339C9"/>
    <w:rsid w:val="00A34035"/>
    <w:rsid w:val="00A345F8"/>
    <w:rsid w:val="00A34B46"/>
    <w:rsid w:val="00A34E09"/>
    <w:rsid w:val="00A361C1"/>
    <w:rsid w:val="00A40155"/>
    <w:rsid w:val="00A402A5"/>
    <w:rsid w:val="00A41004"/>
    <w:rsid w:val="00A41993"/>
    <w:rsid w:val="00A41C60"/>
    <w:rsid w:val="00A41F8B"/>
    <w:rsid w:val="00A420C1"/>
    <w:rsid w:val="00A427C1"/>
    <w:rsid w:val="00A42F38"/>
    <w:rsid w:val="00A4311C"/>
    <w:rsid w:val="00A43220"/>
    <w:rsid w:val="00A43389"/>
    <w:rsid w:val="00A4341D"/>
    <w:rsid w:val="00A43501"/>
    <w:rsid w:val="00A435F2"/>
    <w:rsid w:val="00A4391C"/>
    <w:rsid w:val="00A43B02"/>
    <w:rsid w:val="00A442B0"/>
    <w:rsid w:val="00A44899"/>
    <w:rsid w:val="00A44A99"/>
    <w:rsid w:val="00A44E2A"/>
    <w:rsid w:val="00A44F27"/>
    <w:rsid w:val="00A45404"/>
    <w:rsid w:val="00A454A1"/>
    <w:rsid w:val="00A458A1"/>
    <w:rsid w:val="00A45A8E"/>
    <w:rsid w:val="00A4604A"/>
    <w:rsid w:val="00A4650B"/>
    <w:rsid w:val="00A46697"/>
    <w:rsid w:val="00A46A73"/>
    <w:rsid w:val="00A47A09"/>
    <w:rsid w:val="00A50499"/>
    <w:rsid w:val="00A5087A"/>
    <w:rsid w:val="00A50D2B"/>
    <w:rsid w:val="00A51608"/>
    <w:rsid w:val="00A5161D"/>
    <w:rsid w:val="00A51F80"/>
    <w:rsid w:val="00A521F7"/>
    <w:rsid w:val="00A52790"/>
    <w:rsid w:val="00A52CDC"/>
    <w:rsid w:val="00A53700"/>
    <w:rsid w:val="00A537B0"/>
    <w:rsid w:val="00A53D11"/>
    <w:rsid w:val="00A53F63"/>
    <w:rsid w:val="00A5400F"/>
    <w:rsid w:val="00A546CD"/>
    <w:rsid w:val="00A54FED"/>
    <w:rsid w:val="00A55008"/>
    <w:rsid w:val="00A55083"/>
    <w:rsid w:val="00A55558"/>
    <w:rsid w:val="00A557F4"/>
    <w:rsid w:val="00A55886"/>
    <w:rsid w:val="00A55A91"/>
    <w:rsid w:val="00A55AA4"/>
    <w:rsid w:val="00A55ED2"/>
    <w:rsid w:val="00A560BF"/>
    <w:rsid w:val="00A561EF"/>
    <w:rsid w:val="00A56294"/>
    <w:rsid w:val="00A56D75"/>
    <w:rsid w:val="00A56F5E"/>
    <w:rsid w:val="00A572AD"/>
    <w:rsid w:val="00A5756E"/>
    <w:rsid w:val="00A57BCF"/>
    <w:rsid w:val="00A6043F"/>
    <w:rsid w:val="00A60BC7"/>
    <w:rsid w:val="00A60F67"/>
    <w:rsid w:val="00A624E8"/>
    <w:rsid w:val="00A6261D"/>
    <w:rsid w:val="00A626C1"/>
    <w:rsid w:val="00A628C3"/>
    <w:rsid w:val="00A62E9F"/>
    <w:rsid w:val="00A62FAC"/>
    <w:rsid w:val="00A63930"/>
    <w:rsid w:val="00A63AE0"/>
    <w:rsid w:val="00A63AEC"/>
    <w:rsid w:val="00A64098"/>
    <w:rsid w:val="00A643BF"/>
    <w:rsid w:val="00A64775"/>
    <w:rsid w:val="00A65087"/>
    <w:rsid w:val="00A65656"/>
    <w:rsid w:val="00A65738"/>
    <w:rsid w:val="00A65A6B"/>
    <w:rsid w:val="00A66220"/>
    <w:rsid w:val="00A667DC"/>
    <w:rsid w:val="00A66BE6"/>
    <w:rsid w:val="00A6714C"/>
    <w:rsid w:val="00A67483"/>
    <w:rsid w:val="00A6793F"/>
    <w:rsid w:val="00A700F4"/>
    <w:rsid w:val="00A7054B"/>
    <w:rsid w:val="00A70A5A"/>
    <w:rsid w:val="00A70CE1"/>
    <w:rsid w:val="00A712B2"/>
    <w:rsid w:val="00A71377"/>
    <w:rsid w:val="00A713CD"/>
    <w:rsid w:val="00A719C7"/>
    <w:rsid w:val="00A71E99"/>
    <w:rsid w:val="00A71FBF"/>
    <w:rsid w:val="00A7222A"/>
    <w:rsid w:val="00A729CC"/>
    <w:rsid w:val="00A72CF3"/>
    <w:rsid w:val="00A7392D"/>
    <w:rsid w:val="00A73CAA"/>
    <w:rsid w:val="00A7408A"/>
    <w:rsid w:val="00A74B8C"/>
    <w:rsid w:val="00A74DD5"/>
    <w:rsid w:val="00A753D0"/>
    <w:rsid w:val="00A75AC1"/>
    <w:rsid w:val="00A75EB7"/>
    <w:rsid w:val="00A764B9"/>
    <w:rsid w:val="00A76832"/>
    <w:rsid w:val="00A76ACE"/>
    <w:rsid w:val="00A76BB6"/>
    <w:rsid w:val="00A76BDC"/>
    <w:rsid w:val="00A76CA2"/>
    <w:rsid w:val="00A777BA"/>
    <w:rsid w:val="00A800E2"/>
    <w:rsid w:val="00A80273"/>
    <w:rsid w:val="00A8064B"/>
    <w:rsid w:val="00A80BBA"/>
    <w:rsid w:val="00A8113E"/>
    <w:rsid w:val="00A81177"/>
    <w:rsid w:val="00A815DF"/>
    <w:rsid w:val="00A816A0"/>
    <w:rsid w:val="00A81928"/>
    <w:rsid w:val="00A81DA6"/>
    <w:rsid w:val="00A8224D"/>
    <w:rsid w:val="00A829C2"/>
    <w:rsid w:val="00A82FE7"/>
    <w:rsid w:val="00A8349C"/>
    <w:rsid w:val="00A836AF"/>
    <w:rsid w:val="00A840C2"/>
    <w:rsid w:val="00A84E84"/>
    <w:rsid w:val="00A85021"/>
    <w:rsid w:val="00A85026"/>
    <w:rsid w:val="00A854C6"/>
    <w:rsid w:val="00A8595A"/>
    <w:rsid w:val="00A85971"/>
    <w:rsid w:val="00A85C27"/>
    <w:rsid w:val="00A863AD"/>
    <w:rsid w:val="00A86816"/>
    <w:rsid w:val="00A87508"/>
    <w:rsid w:val="00A9058E"/>
    <w:rsid w:val="00A906E2"/>
    <w:rsid w:val="00A9076F"/>
    <w:rsid w:val="00A90E7B"/>
    <w:rsid w:val="00A90FBB"/>
    <w:rsid w:val="00A914E9"/>
    <w:rsid w:val="00A91595"/>
    <w:rsid w:val="00A91F3A"/>
    <w:rsid w:val="00A92636"/>
    <w:rsid w:val="00A929CA"/>
    <w:rsid w:val="00A92A1C"/>
    <w:rsid w:val="00A92CD7"/>
    <w:rsid w:val="00A93022"/>
    <w:rsid w:val="00A931F4"/>
    <w:rsid w:val="00A93390"/>
    <w:rsid w:val="00A936CD"/>
    <w:rsid w:val="00A93729"/>
    <w:rsid w:val="00A93CD2"/>
    <w:rsid w:val="00A93D7F"/>
    <w:rsid w:val="00A9428F"/>
    <w:rsid w:val="00A9431C"/>
    <w:rsid w:val="00A94810"/>
    <w:rsid w:val="00A94E0A"/>
    <w:rsid w:val="00A951E7"/>
    <w:rsid w:val="00A95431"/>
    <w:rsid w:val="00A975BC"/>
    <w:rsid w:val="00A97C24"/>
    <w:rsid w:val="00A97F7F"/>
    <w:rsid w:val="00A995E3"/>
    <w:rsid w:val="00AA02FE"/>
    <w:rsid w:val="00AA06F9"/>
    <w:rsid w:val="00AA09AE"/>
    <w:rsid w:val="00AA0AB3"/>
    <w:rsid w:val="00AA0DE2"/>
    <w:rsid w:val="00AA1A7A"/>
    <w:rsid w:val="00AA1B2B"/>
    <w:rsid w:val="00AA1ED1"/>
    <w:rsid w:val="00AA2970"/>
    <w:rsid w:val="00AA2F06"/>
    <w:rsid w:val="00AA3351"/>
    <w:rsid w:val="00AA3555"/>
    <w:rsid w:val="00AA36A8"/>
    <w:rsid w:val="00AA3C64"/>
    <w:rsid w:val="00AA4081"/>
    <w:rsid w:val="00AA42AF"/>
    <w:rsid w:val="00AA5127"/>
    <w:rsid w:val="00AA55EB"/>
    <w:rsid w:val="00AA5E09"/>
    <w:rsid w:val="00AA7099"/>
    <w:rsid w:val="00AA776C"/>
    <w:rsid w:val="00AA7BDC"/>
    <w:rsid w:val="00AA7CC6"/>
    <w:rsid w:val="00AB0112"/>
    <w:rsid w:val="00AB0222"/>
    <w:rsid w:val="00AB09C9"/>
    <w:rsid w:val="00AB1168"/>
    <w:rsid w:val="00AB208C"/>
    <w:rsid w:val="00AB37F0"/>
    <w:rsid w:val="00AB4140"/>
    <w:rsid w:val="00AB4930"/>
    <w:rsid w:val="00AB4995"/>
    <w:rsid w:val="00AB4A4E"/>
    <w:rsid w:val="00AB4AC3"/>
    <w:rsid w:val="00AB4D29"/>
    <w:rsid w:val="00AB5061"/>
    <w:rsid w:val="00AB52D7"/>
    <w:rsid w:val="00AB56D8"/>
    <w:rsid w:val="00AB5BD3"/>
    <w:rsid w:val="00AB5C12"/>
    <w:rsid w:val="00AB6609"/>
    <w:rsid w:val="00AB6CCA"/>
    <w:rsid w:val="00AB6EA2"/>
    <w:rsid w:val="00AB7A7E"/>
    <w:rsid w:val="00AB7B94"/>
    <w:rsid w:val="00AC0010"/>
    <w:rsid w:val="00AC00CB"/>
    <w:rsid w:val="00AC0632"/>
    <w:rsid w:val="00AC0719"/>
    <w:rsid w:val="00AC096A"/>
    <w:rsid w:val="00AC0B3A"/>
    <w:rsid w:val="00AC0F1E"/>
    <w:rsid w:val="00AC1A81"/>
    <w:rsid w:val="00AC1B77"/>
    <w:rsid w:val="00AC1CEE"/>
    <w:rsid w:val="00AC232C"/>
    <w:rsid w:val="00AC2569"/>
    <w:rsid w:val="00AC258D"/>
    <w:rsid w:val="00AC27CE"/>
    <w:rsid w:val="00AC29DF"/>
    <w:rsid w:val="00AC2E98"/>
    <w:rsid w:val="00AC33CA"/>
    <w:rsid w:val="00AC370E"/>
    <w:rsid w:val="00AC39CC"/>
    <w:rsid w:val="00AC4D4A"/>
    <w:rsid w:val="00AC4F7D"/>
    <w:rsid w:val="00AC5664"/>
    <w:rsid w:val="00AC5902"/>
    <w:rsid w:val="00AC75E1"/>
    <w:rsid w:val="00AC762C"/>
    <w:rsid w:val="00AC780A"/>
    <w:rsid w:val="00AD00C5"/>
    <w:rsid w:val="00AD09F3"/>
    <w:rsid w:val="00AD1A45"/>
    <w:rsid w:val="00AD1C0B"/>
    <w:rsid w:val="00AD1E11"/>
    <w:rsid w:val="00AD2018"/>
    <w:rsid w:val="00AD280E"/>
    <w:rsid w:val="00AD2A42"/>
    <w:rsid w:val="00AD2BB4"/>
    <w:rsid w:val="00AD3095"/>
    <w:rsid w:val="00AD30B6"/>
    <w:rsid w:val="00AD332D"/>
    <w:rsid w:val="00AD3422"/>
    <w:rsid w:val="00AD3B34"/>
    <w:rsid w:val="00AD3C32"/>
    <w:rsid w:val="00AD3CF3"/>
    <w:rsid w:val="00AD43DD"/>
    <w:rsid w:val="00AD4854"/>
    <w:rsid w:val="00AD5553"/>
    <w:rsid w:val="00AD59E1"/>
    <w:rsid w:val="00AD5BA4"/>
    <w:rsid w:val="00AD5E5C"/>
    <w:rsid w:val="00AD6844"/>
    <w:rsid w:val="00AD69C3"/>
    <w:rsid w:val="00AD6AAE"/>
    <w:rsid w:val="00AD6DA8"/>
    <w:rsid w:val="00AD6FCE"/>
    <w:rsid w:val="00AD7F97"/>
    <w:rsid w:val="00AE019E"/>
    <w:rsid w:val="00AE0390"/>
    <w:rsid w:val="00AE08E1"/>
    <w:rsid w:val="00AE0CC7"/>
    <w:rsid w:val="00AE1B16"/>
    <w:rsid w:val="00AE1EE6"/>
    <w:rsid w:val="00AE25D2"/>
    <w:rsid w:val="00AE4648"/>
    <w:rsid w:val="00AE4AD4"/>
    <w:rsid w:val="00AE4B0A"/>
    <w:rsid w:val="00AE5007"/>
    <w:rsid w:val="00AE5248"/>
    <w:rsid w:val="00AE52BB"/>
    <w:rsid w:val="00AE565A"/>
    <w:rsid w:val="00AE57D7"/>
    <w:rsid w:val="00AE5EBF"/>
    <w:rsid w:val="00AE610D"/>
    <w:rsid w:val="00AE61BB"/>
    <w:rsid w:val="00AE6431"/>
    <w:rsid w:val="00AE6A17"/>
    <w:rsid w:val="00AE7DE6"/>
    <w:rsid w:val="00AE7FA3"/>
    <w:rsid w:val="00AF03CC"/>
    <w:rsid w:val="00AF097C"/>
    <w:rsid w:val="00AF0F35"/>
    <w:rsid w:val="00AF1231"/>
    <w:rsid w:val="00AF168F"/>
    <w:rsid w:val="00AF1829"/>
    <w:rsid w:val="00AF1BF4"/>
    <w:rsid w:val="00AF1E3D"/>
    <w:rsid w:val="00AF236B"/>
    <w:rsid w:val="00AF2FA4"/>
    <w:rsid w:val="00AF3661"/>
    <w:rsid w:val="00AF3792"/>
    <w:rsid w:val="00AF46BB"/>
    <w:rsid w:val="00AF482B"/>
    <w:rsid w:val="00AF4972"/>
    <w:rsid w:val="00AF5312"/>
    <w:rsid w:val="00AF56DA"/>
    <w:rsid w:val="00AF5AB3"/>
    <w:rsid w:val="00AF634C"/>
    <w:rsid w:val="00AF644F"/>
    <w:rsid w:val="00AF66BE"/>
    <w:rsid w:val="00AF6D10"/>
    <w:rsid w:val="00AF7EF7"/>
    <w:rsid w:val="00AF7F1E"/>
    <w:rsid w:val="00B00F22"/>
    <w:rsid w:val="00B0133C"/>
    <w:rsid w:val="00B01810"/>
    <w:rsid w:val="00B01A69"/>
    <w:rsid w:val="00B01F5F"/>
    <w:rsid w:val="00B01FF0"/>
    <w:rsid w:val="00B02477"/>
    <w:rsid w:val="00B02759"/>
    <w:rsid w:val="00B033F7"/>
    <w:rsid w:val="00B03B38"/>
    <w:rsid w:val="00B03C1C"/>
    <w:rsid w:val="00B043C2"/>
    <w:rsid w:val="00B04493"/>
    <w:rsid w:val="00B04980"/>
    <w:rsid w:val="00B04EE5"/>
    <w:rsid w:val="00B04F7E"/>
    <w:rsid w:val="00B06137"/>
    <w:rsid w:val="00B0688D"/>
    <w:rsid w:val="00B06A3F"/>
    <w:rsid w:val="00B06D55"/>
    <w:rsid w:val="00B07497"/>
    <w:rsid w:val="00B1033D"/>
    <w:rsid w:val="00B106A9"/>
    <w:rsid w:val="00B10A02"/>
    <w:rsid w:val="00B10B2F"/>
    <w:rsid w:val="00B10BB1"/>
    <w:rsid w:val="00B10E7F"/>
    <w:rsid w:val="00B11137"/>
    <w:rsid w:val="00B11692"/>
    <w:rsid w:val="00B11B79"/>
    <w:rsid w:val="00B11DC1"/>
    <w:rsid w:val="00B120F5"/>
    <w:rsid w:val="00B122D1"/>
    <w:rsid w:val="00B123AC"/>
    <w:rsid w:val="00B12445"/>
    <w:rsid w:val="00B12748"/>
    <w:rsid w:val="00B12957"/>
    <w:rsid w:val="00B14107"/>
    <w:rsid w:val="00B14152"/>
    <w:rsid w:val="00B145B0"/>
    <w:rsid w:val="00B156CE"/>
    <w:rsid w:val="00B15912"/>
    <w:rsid w:val="00B15FA1"/>
    <w:rsid w:val="00B1673F"/>
    <w:rsid w:val="00B16B6D"/>
    <w:rsid w:val="00B16DB2"/>
    <w:rsid w:val="00B20003"/>
    <w:rsid w:val="00B200DA"/>
    <w:rsid w:val="00B203F1"/>
    <w:rsid w:val="00B21000"/>
    <w:rsid w:val="00B212BB"/>
    <w:rsid w:val="00B213F5"/>
    <w:rsid w:val="00B215D1"/>
    <w:rsid w:val="00B21FD9"/>
    <w:rsid w:val="00B22428"/>
    <w:rsid w:val="00B2285F"/>
    <w:rsid w:val="00B228C3"/>
    <w:rsid w:val="00B22D40"/>
    <w:rsid w:val="00B22DFA"/>
    <w:rsid w:val="00B2302F"/>
    <w:rsid w:val="00B230DB"/>
    <w:rsid w:val="00B23274"/>
    <w:rsid w:val="00B237F5"/>
    <w:rsid w:val="00B240F4"/>
    <w:rsid w:val="00B24263"/>
    <w:rsid w:val="00B243CF"/>
    <w:rsid w:val="00B24C23"/>
    <w:rsid w:val="00B25009"/>
    <w:rsid w:val="00B25249"/>
    <w:rsid w:val="00B25A70"/>
    <w:rsid w:val="00B25F47"/>
    <w:rsid w:val="00B261C5"/>
    <w:rsid w:val="00B264AB"/>
    <w:rsid w:val="00B2664D"/>
    <w:rsid w:val="00B26BBB"/>
    <w:rsid w:val="00B27006"/>
    <w:rsid w:val="00B274B7"/>
    <w:rsid w:val="00B27C70"/>
    <w:rsid w:val="00B30203"/>
    <w:rsid w:val="00B30A9E"/>
    <w:rsid w:val="00B3161D"/>
    <w:rsid w:val="00B3177B"/>
    <w:rsid w:val="00B318A3"/>
    <w:rsid w:val="00B31A7A"/>
    <w:rsid w:val="00B328DD"/>
    <w:rsid w:val="00B32C3D"/>
    <w:rsid w:val="00B330DB"/>
    <w:rsid w:val="00B3358B"/>
    <w:rsid w:val="00B33F07"/>
    <w:rsid w:val="00B342BD"/>
    <w:rsid w:val="00B34358"/>
    <w:rsid w:val="00B34F4B"/>
    <w:rsid w:val="00B3500E"/>
    <w:rsid w:val="00B357C3"/>
    <w:rsid w:val="00B35B9E"/>
    <w:rsid w:val="00B35F04"/>
    <w:rsid w:val="00B37741"/>
    <w:rsid w:val="00B379A1"/>
    <w:rsid w:val="00B40376"/>
    <w:rsid w:val="00B40477"/>
    <w:rsid w:val="00B407C7"/>
    <w:rsid w:val="00B415C6"/>
    <w:rsid w:val="00B415F3"/>
    <w:rsid w:val="00B41900"/>
    <w:rsid w:val="00B4229B"/>
    <w:rsid w:val="00B42435"/>
    <w:rsid w:val="00B42533"/>
    <w:rsid w:val="00B42725"/>
    <w:rsid w:val="00B42EEC"/>
    <w:rsid w:val="00B441B2"/>
    <w:rsid w:val="00B447C3"/>
    <w:rsid w:val="00B44834"/>
    <w:rsid w:val="00B44CF9"/>
    <w:rsid w:val="00B45424"/>
    <w:rsid w:val="00B45CDD"/>
    <w:rsid w:val="00B45EC3"/>
    <w:rsid w:val="00B46068"/>
    <w:rsid w:val="00B46592"/>
    <w:rsid w:val="00B466E6"/>
    <w:rsid w:val="00B46AC8"/>
    <w:rsid w:val="00B46B0B"/>
    <w:rsid w:val="00B46FEA"/>
    <w:rsid w:val="00B47AE3"/>
    <w:rsid w:val="00B47C1D"/>
    <w:rsid w:val="00B47CA0"/>
    <w:rsid w:val="00B47E3D"/>
    <w:rsid w:val="00B4B1A8"/>
    <w:rsid w:val="00B503A5"/>
    <w:rsid w:val="00B50997"/>
    <w:rsid w:val="00B50A3A"/>
    <w:rsid w:val="00B50A49"/>
    <w:rsid w:val="00B50A76"/>
    <w:rsid w:val="00B50E66"/>
    <w:rsid w:val="00B51089"/>
    <w:rsid w:val="00B517B7"/>
    <w:rsid w:val="00B51D44"/>
    <w:rsid w:val="00B51E8D"/>
    <w:rsid w:val="00B52D65"/>
    <w:rsid w:val="00B53559"/>
    <w:rsid w:val="00B53623"/>
    <w:rsid w:val="00B53CBC"/>
    <w:rsid w:val="00B53D68"/>
    <w:rsid w:val="00B54393"/>
    <w:rsid w:val="00B547FB"/>
    <w:rsid w:val="00B549AF"/>
    <w:rsid w:val="00B54BD1"/>
    <w:rsid w:val="00B54CC9"/>
    <w:rsid w:val="00B5529F"/>
    <w:rsid w:val="00B5563F"/>
    <w:rsid w:val="00B55F76"/>
    <w:rsid w:val="00B56E1E"/>
    <w:rsid w:val="00B56F27"/>
    <w:rsid w:val="00B56FD5"/>
    <w:rsid w:val="00B5758C"/>
    <w:rsid w:val="00B5E98E"/>
    <w:rsid w:val="00B604BE"/>
    <w:rsid w:val="00B6148C"/>
    <w:rsid w:val="00B615C5"/>
    <w:rsid w:val="00B61812"/>
    <w:rsid w:val="00B61927"/>
    <w:rsid w:val="00B629DC"/>
    <w:rsid w:val="00B6359C"/>
    <w:rsid w:val="00B63E4F"/>
    <w:rsid w:val="00B64399"/>
    <w:rsid w:val="00B64574"/>
    <w:rsid w:val="00B6475C"/>
    <w:rsid w:val="00B649E9"/>
    <w:rsid w:val="00B64A6F"/>
    <w:rsid w:val="00B64D0D"/>
    <w:rsid w:val="00B654AB"/>
    <w:rsid w:val="00B65B0B"/>
    <w:rsid w:val="00B66469"/>
    <w:rsid w:val="00B66AD4"/>
    <w:rsid w:val="00B671FB"/>
    <w:rsid w:val="00B67616"/>
    <w:rsid w:val="00B67979"/>
    <w:rsid w:val="00B67B13"/>
    <w:rsid w:val="00B70029"/>
    <w:rsid w:val="00B70A90"/>
    <w:rsid w:val="00B70B8B"/>
    <w:rsid w:val="00B721A3"/>
    <w:rsid w:val="00B72BC0"/>
    <w:rsid w:val="00B73152"/>
    <w:rsid w:val="00B733E5"/>
    <w:rsid w:val="00B73ACF"/>
    <w:rsid w:val="00B73D29"/>
    <w:rsid w:val="00B73F34"/>
    <w:rsid w:val="00B73F9A"/>
    <w:rsid w:val="00B7419B"/>
    <w:rsid w:val="00B748C5"/>
    <w:rsid w:val="00B74C88"/>
    <w:rsid w:val="00B74E41"/>
    <w:rsid w:val="00B75735"/>
    <w:rsid w:val="00B75BCE"/>
    <w:rsid w:val="00B75F44"/>
    <w:rsid w:val="00B76124"/>
    <w:rsid w:val="00B76251"/>
    <w:rsid w:val="00B763E4"/>
    <w:rsid w:val="00B76429"/>
    <w:rsid w:val="00B76845"/>
    <w:rsid w:val="00B77F0B"/>
    <w:rsid w:val="00B800CA"/>
    <w:rsid w:val="00B809E4"/>
    <w:rsid w:val="00B81E75"/>
    <w:rsid w:val="00B81F86"/>
    <w:rsid w:val="00B82D3E"/>
    <w:rsid w:val="00B832A3"/>
    <w:rsid w:val="00B83755"/>
    <w:rsid w:val="00B83AC9"/>
    <w:rsid w:val="00B84854"/>
    <w:rsid w:val="00B84EA6"/>
    <w:rsid w:val="00B85D74"/>
    <w:rsid w:val="00B868F5"/>
    <w:rsid w:val="00B87110"/>
    <w:rsid w:val="00B8773C"/>
    <w:rsid w:val="00B8D7A4"/>
    <w:rsid w:val="00B905AD"/>
    <w:rsid w:val="00B9060E"/>
    <w:rsid w:val="00B908A4"/>
    <w:rsid w:val="00B916DF"/>
    <w:rsid w:val="00B919E5"/>
    <w:rsid w:val="00B91FBF"/>
    <w:rsid w:val="00B92FC3"/>
    <w:rsid w:val="00B930FE"/>
    <w:rsid w:val="00B93E21"/>
    <w:rsid w:val="00B94370"/>
    <w:rsid w:val="00B94EB8"/>
    <w:rsid w:val="00B9551F"/>
    <w:rsid w:val="00B9556C"/>
    <w:rsid w:val="00B95A3C"/>
    <w:rsid w:val="00B95EF6"/>
    <w:rsid w:val="00B9692C"/>
    <w:rsid w:val="00B96BA8"/>
    <w:rsid w:val="00B973BF"/>
    <w:rsid w:val="00B97498"/>
    <w:rsid w:val="00B97575"/>
    <w:rsid w:val="00B97A9A"/>
    <w:rsid w:val="00BA015D"/>
    <w:rsid w:val="00BA0F04"/>
    <w:rsid w:val="00BA1D18"/>
    <w:rsid w:val="00BA1E6F"/>
    <w:rsid w:val="00BA2110"/>
    <w:rsid w:val="00BA219E"/>
    <w:rsid w:val="00BA2A3B"/>
    <w:rsid w:val="00BA2B24"/>
    <w:rsid w:val="00BA2DB2"/>
    <w:rsid w:val="00BA32AE"/>
    <w:rsid w:val="00BA39D6"/>
    <w:rsid w:val="00BA4308"/>
    <w:rsid w:val="00BA4907"/>
    <w:rsid w:val="00BA4C34"/>
    <w:rsid w:val="00BA549D"/>
    <w:rsid w:val="00BA585E"/>
    <w:rsid w:val="00BA632E"/>
    <w:rsid w:val="00BA634F"/>
    <w:rsid w:val="00BA63E2"/>
    <w:rsid w:val="00BA6869"/>
    <w:rsid w:val="00BA6872"/>
    <w:rsid w:val="00BA6F98"/>
    <w:rsid w:val="00BA70B7"/>
    <w:rsid w:val="00BA7127"/>
    <w:rsid w:val="00BA7719"/>
    <w:rsid w:val="00BA79EB"/>
    <w:rsid w:val="00BA7D4A"/>
    <w:rsid w:val="00BB05BD"/>
    <w:rsid w:val="00BB06F2"/>
    <w:rsid w:val="00BB0AF5"/>
    <w:rsid w:val="00BB0F44"/>
    <w:rsid w:val="00BB13C2"/>
    <w:rsid w:val="00BB2F62"/>
    <w:rsid w:val="00BB31A7"/>
    <w:rsid w:val="00BB3A44"/>
    <w:rsid w:val="00BB3F4A"/>
    <w:rsid w:val="00BB4325"/>
    <w:rsid w:val="00BB495E"/>
    <w:rsid w:val="00BB4DB2"/>
    <w:rsid w:val="00BB5461"/>
    <w:rsid w:val="00BB5742"/>
    <w:rsid w:val="00BB5BF9"/>
    <w:rsid w:val="00BB5DDB"/>
    <w:rsid w:val="00BB628A"/>
    <w:rsid w:val="00BB6792"/>
    <w:rsid w:val="00BB6C3F"/>
    <w:rsid w:val="00BB7BFC"/>
    <w:rsid w:val="00BB7D6E"/>
    <w:rsid w:val="00BC037C"/>
    <w:rsid w:val="00BC042B"/>
    <w:rsid w:val="00BC052B"/>
    <w:rsid w:val="00BC15BD"/>
    <w:rsid w:val="00BC1A79"/>
    <w:rsid w:val="00BC1D43"/>
    <w:rsid w:val="00BC2194"/>
    <w:rsid w:val="00BC21CF"/>
    <w:rsid w:val="00BC224E"/>
    <w:rsid w:val="00BC22CF"/>
    <w:rsid w:val="00BC2A82"/>
    <w:rsid w:val="00BC3F35"/>
    <w:rsid w:val="00BC40B6"/>
    <w:rsid w:val="00BC4457"/>
    <w:rsid w:val="00BC4B27"/>
    <w:rsid w:val="00BC533A"/>
    <w:rsid w:val="00BC57CE"/>
    <w:rsid w:val="00BC5C6C"/>
    <w:rsid w:val="00BC5D33"/>
    <w:rsid w:val="00BC6E44"/>
    <w:rsid w:val="00BC707A"/>
    <w:rsid w:val="00BC76E0"/>
    <w:rsid w:val="00BC7C55"/>
    <w:rsid w:val="00BC7D85"/>
    <w:rsid w:val="00BD0B0F"/>
    <w:rsid w:val="00BD0C85"/>
    <w:rsid w:val="00BD21AC"/>
    <w:rsid w:val="00BD288E"/>
    <w:rsid w:val="00BD35A3"/>
    <w:rsid w:val="00BD393B"/>
    <w:rsid w:val="00BD3A37"/>
    <w:rsid w:val="00BD4030"/>
    <w:rsid w:val="00BD4CD0"/>
    <w:rsid w:val="00BD4F23"/>
    <w:rsid w:val="00BD63A9"/>
    <w:rsid w:val="00BD64D8"/>
    <w:rsid w:val="00BD6539"/>
    <w:rsid w:val="00BD726E"/>
    <w:rsid w:val="00BD741D"/>
    <w:rsid w:val="00BD744F"/>
    <w:rsid w:val="00BD7718"/>
    <w:rsid w:val="00BD7966"/>
    <w:rsid w:val="00BD7B52"/>
    <w:rsid w:val="00BD7DB3"/>
    <w:rsid w:val="00BE045C"/>
    <w:rsid w:val="00BE0879"/>
    <w:rsid w:val="00BE08C6"/>
    <w:rsid w:val="00BE0CAD"/>
    <w:rsid w:val="00BE11B2"/>
    <w:rsid w:val="00BE17E4"/>
    <w:rsid w:val="00BE2684"/>
    <w:rsid w:val="00BE2E2E"/>
    <w:rsid w:val="00BE3BE0"/>
    <w:rsid w:val="00BE4657"/>
    <w:rsid w:val="00BE48B2"/>
    <w:rsid w:val="00BE5122"/>
    <w:rsid w:val="00BE528A"/>
    <w:rsid w:val="00BE53A0"/>
    <w:rsid w:val="00BE5C15"/>
    <w:rsid w:val="00BE5C2B"/>
    <w:rsid w:val="00BE5D95"/>
    <w:rsid w:val="00BE5DE3"/>
    <w:rsid w:val="00BE60C4"/>
    <w:rsid w:val="00BE69F0"/>
    <w:rsid w:val="00BE7165"/>
    <w:rsid w:val="00BE74C2"/>
    <w:rsid w:val="00BE7B7D"/>
    <w:rsid w:val="00BF0398"/>
    <w:rsid w:val="00BF074B"/>
    <w:rsid w:val="00BF0CC2"/>
    <w:rsid w:val="00BF1090"/>
    <w:rsid w:val="00BF15B7"/>
    <w:rsid w:val="00BF1665"/>
    <w:rsid w:val="00BF1723"/>
    <w:rsid w:val="00BF18A1"/>
    <w:rsid w:val="00BF1FA0"/>
    <w:rsid w:val="00BF25F6"/>
    <w:rsid w:val="00BF3015"/>
    <w:rsid w:val="00BF3CD4"/>
    <w:rsid w:val="00BF510B"/>
    <w:rsid w:val="00BF6048"/>
    <w:rsid w:val="00BF6132"/>
    <w:rsid w:val="00BF62BA"/>
    <w:rsid w:val="00BF651F"/>
    <w:rsid w:val="00BF6737"/>
    <w:rsid w:val="00BF6A6D"/>
    <w:rsid w:val="00BF75CE"/>
    <w:rsid w:val="00BF7634"/>
    <w:rsid w:val="00BF7DCB"/>
    <w:rsid w:val="00C00011"/>
    <w:rsid w:val="00C004DC"/>
    <w:rsid w:val="00C0086F"/>
    <w:rsid w:val="00C0098C"/>
    <w:rsid w:val="00C0240B"/>
    <w:rsid w:val="00C0244D"/>
    <w:rsid w:val="00C02BA5"/>
    <w:rsid w:val="00C03E2F"/>
    <w:rsid w:val="00C04391"/>
    <w:rsid w:val="00C04A95"/>
    <w:rsid w:val="00C05494"/>
    <w:rsid w:val="00C054D1"/>
    <w:rsid w:val="00C062F0"/>
    <w:rsid w:val="00C06347"/>
    <w:rsid w:val="00C06442"/>
    <w:rsid w:val="00C068B8"/>
    <w:rsid w:val="00C07BA3"/>
    <w:rsid w:val="00C10792"/>
    <w:rsid w:val="00C10818"/>
    <w:rsid w:val="00C108B1"/>
    <w:rsid w:val="00C10B9F"/>
    <w:rsid w:val="00C10EC9"/>
    <w:rsid w:val="00C11040"/>
    <w:rsid w:val="00C11A29"/>
    <w:rsid w:val="00C11EA2"/>
    <w:rsid w:val="00C12459"/>
    <w:rsid w:val="00C1278D"/>
    <w:rsid w:val="00C12A9D"/>
    <w:rsid w:val="00C13007"/>
    <w:rsid w:val="00C13710"/>
    <w:rsid w:val="00C14150"/>
    <w:rsid w:val="00C14401"/>
    <w:rsid w:val="00C14BAE"/>
    <w:rsid w:val="00C14EBA"/>
    <w:rsid w:val="00C150A5"/>
    <w:rsid w:val="00C15603"/>
    <w:rsid w:val="00C1591F"/>
    <w:rsid w:val="00C1601B"/>
    <w:rsid w:val="00C162DA"/>
    <w:rsid w:val="00C16AFD"/>
    <w:rsid w:val="00C16E94"/>
    <w:rsid w:val="00C170B4"/>
    <w:rsid w:val="00C17CEA"/>
    <w:rsid w:val="00C17FA4"/>
    <w:rsid w:val="00C2043B"/>
    <w:rsid w:val="00C20461"/>
    <w:rsid w:val="00C20475"/>
    <w:rsid w:val="00C205D8"/>
    <w:rsid w:val="00C20D62"/>
    <w:rsid w:val="00C21124"/>
    <w:rsid w:val="00C21A86"/>
    <w:rsid w:val="00C21B1E"/>
    <w:rsid w:val="00C21D68"/>
    <w:rsid w:val="00C21ECE"/>
    <w:rsid w:val="00C223E2"/>
    <w:rsid w:val="00C224EE"/>
    <w:rsid w:val="00C22590"/>
    <w:rsid w:val="00C22A87"/>
    <w:rsid w:val="00C22C99"/>
    <w:rsid w:val="00C22EAE"/>
    <w:rsid w:val="00C230CF"/>
    <w:rsid w:val="00C233FE"/>
    <w:rsid w:val="00C239B9"/>
    <w:rsid w:val="00C23BCD"/>
    <w:rsid w:val="00C23D1C"/>
    <w:rsid w:val="00C23FA4"/>
    <w:rsid w:val="00C24188"/>
    <w:rsid w:val="00C25259"/>
    <w:rsid w:val="00C253BF"/>
    <w:rsid w:val="00C26046"/>
    <w:rsid w:val="00C26B29"/>
    <w:rsid w:val="00C278D4"/>
    <w:rsid w:val="00C27AD9"/>
    <w:rsid w:val="00C27DA2"/>
    <w:rsid w:val="00C3004D"/>
    <w:rsid w:val="00C30374"/>
    <w:rsid w:val="00C30524"/>
    <w:rsid w:val="00C3094C"/>
    <w:rsid w:val="00C30B0A"/>
    <w:rsid w:val="00C30BA5"/>
    <w:rsid w:val="00C30C8D"/>
    <w:rsid w:val="00C30EB5"/>
    <w:rsid w:val="00C3177B"/>
    <w:rsid w:val="00C32007"/>
    <w:rsid w:val="00C32126"/>
    <w:rsid w:val="00C32661"/>
    <w:rsid w:val="00C328EE"/>
    <w:rsid w:val="00C33870"/>
    <w:rsid w:val="00C33BDC"/>
    <w:rsid w:val="00C33F69"/>
    <w:rsid w:val="00C34186"/>
    <w:rsid w:val="00C34781"/>
    <w:rsid w:val="00C35782"/>
    <w:rsid w:val="00C35C25"/>
    <w:rsid w:val="00C35E60"/>
    <w:rsid w:val="00C360E9"/>
    <w:rsid w:val="00C362EE"/>
    <w:rsid w:val="00C36705"/>
    <w:rsid w:val="00C367C3"/>
    <w:rsid w:val="00C37158"/>
    <w:rsid w:val="00C3716A"/>
    <w:rsid w:val="00C376FB"/>
    <w:rsid w:val="00C37725"/>
    <w:rsid w:val="00C37A9C"/>
    <w:rsid w:val="00C37B1E"/>
    <w:rsid w:val="00C37C5A"/>
    <w:rsid w:val="00C3C989"/>
    <w:rsid w:val="00C4029E"/>
    <w:rsid w:val="00C40E23"/>
    <w:rsid w:val="00C4133E"/>
    <w:rsid w:val="00C4137E"/>
    <w:rsid w:val="00C413D0"/>
    <w:rsid w:val="00C4199A"/>
    <w:rsid w:val="00C41BE6"/>
    <w:rsid w:val="00C41CCD"/>
    <w:rsid w:val="00C422B5"/>
    <w:rsid w:val="00C4261F"/>
    <w:rsid w:val="00C43D05"/>
    <w:rsid w:val="00C43F3E"/>
    <w:rsid w:val="00C44534"/>
    <w:rsid w:val="00C446F1"/>
    <w:rsid w:val="00C44868"/>
    <w:rsid w:val="00C44933"/>
    <w:rsid w:val="00C44A9C"/>
    <w:rsid w:val="00C44E5C"/>
    <w:rsid w:val="00C45AE6"/>
    <w:rsid w:val="00C45C40"/>
    <w:rsid w:val="00C4609A"/>
    <w:rsid w:val="00C46C74"/>
    <w:rsid w:val="00C47056"/>
    <w:rsid w:val="00C47057"/>
    <w:rsid w:val="00C4705E"/>
    <w:rsid w:val="00C4715E"/>
    <w:rsid w:val="00C47345"/>
    <w:rsid w:val="00C4751D"/>
    <w:rsid w:val="00C47700"/>
    <w:rsid w:val="00C500D5"/>
    <w:rsid w:val="00C50360"/>
    <w:rsid w:val="00C504F1"/>
    <w:rsid w:val="00C508A3"/>
    <w:rsid w:val="00C50C37"/>
    <w:rsid w:val="00C50EF8"/>
    <w:rsid w:val="00C51067"/>
    <w:rsid w:val="00C525F3"/>
    <w:rsid w:val="00C52940"/>
    <w:rsid w:val="00C53189"/>
    <w:rsid w:val="00C531FA"/>
    <w:rsid w:val="00C53568"/>
    <w:rsid w:val="00C5372C"/>
    <w:rsid w:val="00C537BD"/>
    <w:rsid w:val="00C537E0"/>
    <w:rsid w:val="00C54A89"/>
    <w:rsid w:val="00C555D6"/>
    <w:rsid w:val="00C569A9"/>
    <w:rsid w:val="00C571AA"/>
    <w:rsid w:val="00C57308"/>
    <w:rsid w:val="00C57712"/>
    <w:rsid w:val="00C57AF7"/>
    <w:rsid w:val="00C57E03"/>
    <w:rsid w:val="00C57EBC"/>
    <w:rsid w:val="00C60BAA"/>
    <w:rsid w:val="00C60F8F"/>
    <w:rsid w:val="00C62225"/>
    <w:rsid w:val="00C62865"/>
    <w:rsid w:val="00C62E4E"/>
    <w:rsid w:val="00C6305E"/>
    <w:rsid w:val="00C63EF8"/>
    <w:rsid w:val="00C63FB2"/>
    <w:rsid w:val="00C64A2B"/>
    <w:rsid w:val="00C6520C"/>
    <w:rsid w:val="00C65523"/>
    <w:rsid w:val="00C65572"/>
    <w:rsid w:val="00C65E0B"/>
    <w:rsid w:val="00C66321"/>
    <w:rsid w:val="00C6736D"/>
    <w:rsid w:val="00C6742C"/>
    <w:rsid w:val="00C67E1E"/>
    <w:rsid w:val="00C71B21"/>
    <w:rsid w:val="00C7277B"/>
    <w:rsid w:val="00C72C7D"/>
    <w:rsid w:val="00C72D9F"/>
    <w:rsid w:val="00C72E33"/>
    <w:rsid w:val="00C732D3"/>
    <w:rsid w:val="00C73B55"/>
    <w:rsid w:val="00C73D0B"/>
    <w:rsid w:val="00C7471B"/>
    <w:rsid w:val="00C758B5"/>
    <w:rsid w:val="00C75A08"/>
    <w:rsid w:val="00C75ADD"/>
    <w:rsid w:val="00C75CE6"/>
    <w:rsid w:val="00C76681"/>
    <w:rsid w:val="00C76C1B"/>
    <w:rsid w:val="00C77223"/>
    <w:rsid w:val="00C776DA"/>
    <w:rsid w:val="00C77703"/>
    <w:rsid w:val="00C77D10"/>
    <w:rsid w:val="00C77DC7"/>
    <w:rsid w:val="00C801ED"/>
    <w:rsid w:val="00C8076B"/>
    <w:rsid w:val="00C80C1D"/>
    <w:rsid w:val="00C814E3"/>
    <w:rsid w:val="00C81A00"/>
    <w:rsid w:val="00C81B75"/>
    <w:rsid w:val="00C82A00"/>
    <w:rsid w:val="00C83755"/>
    <w:rsid w:val="00C8380A"/>
    <w:rsid w:val="00C83BD6"/>
    <w:rsid w:val="00C841CA"/>
    <w:rsid w:val="00C852CA"/>
    <w:rsid w:val="00C85439"/>
    <w:rsid w:val="00C85AFB"/>
    <w:rsid w:val="00C85C08"/>
    <w:rsid w:val="00C85C7B"/>
    <w:rsid w:val="00C864D7"/>
    <w:rsid w:val="00C87499"/>
    <w:rsid w:val="00C87A3A"/>
    <w:rsid w:val="00C87ED8"/>
    <w:rsid w:val="00C887F5"/>
    <w:rsid w:val="00C90542"/>
    <w:rsid w:val="00C90FB6"/>
    <w:rsid w:val="00C9188D"/>
    <w:rsid w:val="00C919F9"/>
    <w:rsid w:val="00C91BEF"/>
    <w:rsid w:val="00C91FBF"/>
    <w:rsid w:val="00C92109"/>
    <w:rsid w:val="00C928DC"/>
    <w:rsid w:val="00C92A3F"/>
    <w:rsid w:val="00C93279"/>
    <w:rsid w:val="00C93842"/>
    <w:rsid w:val="00C93EA1"/>
    <w:rsid w:val="00C940E7"/>
    <w:rsid w:val="00C944AF"/>
    <w:rsid w:val="00C94745"/>
    <w:rsid w:val="00C950E6"/>
    <w:rsid w:val="00C9532A"/>
    <w:rsid w:val="00C95F1C"/>
    <w:rsid w:val="00C96663"/>
    <w:rsid w:val="00C96736"/>
    <w:rsid w:val="00C969C4"/>
    <w:rsid w:val="00C96CD1"/>
    <w:rsid w:val="00C96D41"/>
    <w:rsid w:val="00C96E07"/>
    <w:rsid w:val="00C96F4E"/>
    <w:rsid w:val="00C9A8D1"/>
    <w:rsid w:val="00CA021D"/>
    <w:rsid w:val="00CA0C1E"/>
    <w:rsid w:val="00CA0C45"/>
    <w:rsid w:val="00CA0DE2"/>
    <w:rsid w:val="00CA1393"/>
    <w:rsid w:val="00CA14D6"/>
    <w:rsid w:val="00CA160C"/>
    <w:rsid w:val="00CA17E0"/>
    <w:rsid w:val="00CA19DC"/>
    <w:rsid w:val="00CA1B58"/>
    <w:rsid w:val="00CA1C84"/>
    <w:rsid w:val="00CA1ECE"/>
    <w:rsid w:val="00CA2ACD"/>
    <w:rsid w:val="00CA2DD8"/>
    <w:rsid w:val="00CA2FCF"/>
    <w:rsid w:val="00CA30E0"/>
    <w:rsid w:val="00CA3216"/>
    <w:rsid w:val="00CA322B"/>
    <w:rsid w:val="00CA3A74"/>
    <w:rsid w:val="00CA4059"/>
    <w:rsid w:val="00CA4271"/>
    <w:rsid w:val="00CA450D"/>
    <w:rsid w:val="00CA4614"/>
    <w:rsid w:val="00CA47C1"/>
    <w:rsid w:val="00CA485F"/>
    <w:rsid w:val="00CA4B2E"/>
    <w:rsid w:val="00CA4C09"/>
    <w:rsid w:val="00CA4D43"/>
    <w:rsid w:val="00CA56F5"/>
    <w:rsid w:val="00CA577F"/>
    <w:rsid w:val="00CA5DE7"/>
    <w:rsid w:val="00CA6700"/>
    <w:rsid w:val="00CA68B6"/>
    <w:rsid w:val="00CA7579"/>
    <w:rsid w:val="00CB0470"/>
    <w:rsid w:val="00CB13B5"/>
    <w:rsid w:val="00CB1AE3"/>
    <w:rsid w:val="00CB1C27"/>
    <w:rsid w:val="00CB2019"/>
    <w:rsid w:val="00CB31F1"/>
    <w:rsid w:val="00CB35CA"/>
    <w:rsid w:val="00CB390C"/>
    <w:rsid w:val="00CB4214"/>
    <w:rsid w:val="00CB4367"/>
    <w:rsid w:val="00CB446F"/>
    <w:rsid w:val="00CB4979"/>
    <w:rsid w:val="00CB5F0A"/>
    <w:rsid w:val="00CB6682"/>
    <w:rsid w:val="00CB68CB"/>
    <w:rsid w:val="00CB7142"/>
    <w:rsid w:val="00CB771D"/>
    <w:rsid w:val="00CB7A08"/>
    <w:rsid w:val="00CB7A4A"/>
    <w:rsid w:val="00CB7A85"/>
    <w:rsid w:val="00CB7D00"/>
    <w:rsid w:val="00CB7DBB"/>
    <w:rsid w:val="00CC0050"/>
    <w:rsid w:val="00CC00AB"/>
    <w:rsid w:val="00CC0521"/>
    <w:rsid w:val="00CC0725"/>
    <w:rsid w:val="00CC0995"/>
    <w:rsid w:val="00CC0B29"/>
    <w:rsid w:val="00CC11EC"/>
    <w:rsid w:val="00CC1202"/>
    <w:rsid w:val="00CC1276"/>
    <w:rsid w:val="00CC1DD0"/>
    <w:rsid w:val="00CC20F2"/>
    <w:rsid w:val="00CC2A39"/>
    <w:rsid w:val="00CC3270"/>
    <w:rsid w:val="00CC3458"/>
    <w:rsid w:val="00CC358F"/>
    <w:rsid w:val="00CC394E"/>
    <w:rsid w:val="00CC3BC1"/>
    <w:rsid w:val="00CC412F"/>
    <w:rsid w:val="00CC435A"/>
    <w:rsid w:val="00CC4761"/>
    <w:rsid w:val="00CC48BF"/>
    <w:rsid w:val="00CC4C13"/>
    <w:rsid w:val="00CC4EA9"/>
    <w:rsid w:val="00CC51A0"/>
    <w:rsid w:val="00CC5307"/>
    <w:rsid w:val="00CC578A"/>
    <w:rsid w:val="00CC5AE6"/>
    <w:rsid w:val="00CC5BFE"/>
    <w:rsid w:val="00CC5EA9"/>
    <w:rsid w:val="00CC6AE6"/>
    <w:rsid w:val="00CC6DB1"/>
    <w:rsid w:val="00CC763A"/>
    <w:rsid w:val="00CC7938"/>
    <w:rsid w:val="00CC7B51"/>
    <w:rsid w:val="00CC7C25"/>
    <w:rsid w:val="00CD0032"/>
    <w:rsid w:val="00CD080F"/>
    <w:rsid w:val="00CD0D57"/>
    <w:rsid w:val="00CD13DD"/>
    <w:rsid w:val="00CD1976"/>
    <w:rsid w:val="00CD2FA4"/>
    <w:rsid w:val="00CD31DB"/>
    <w:rsid w:val="00CD437A"/>
    <w:rsid w:val="00CD47F7"/>
    <w:rsid w:val="00CD62A9"/>
    <w:rsid w:val="00CD62DC"/>
    <w:rsid w:val="00CD63B6"/>
    <w:rsid w:val="00CD6575"/>
    <w:rsid w:val="00CD6B78"/>
    <w:rsid w:val="00CD7769"/>
    <w:rsid w:val="00CD7938"/>
    <w:rsid w:val="00CD79DB"/>
    <w:rsid w:val="00CE02F0"/>
    <w:rsid w:val="00CE0749"/>
    <w:rsid w:val="00CE0851"/>
    <w:rsid w:val="00CE0970"/>
    <w:rsid w:val="00CE0BAC"/>
    <w:rsid w:val="00CE0F04"/>
    <w:rsid w:val="00CE1535"/>
    <w:rsid w:val="00CE18D5"/>
    <w:rsid w:val="00CE19DF"/>
    <w:rsid w:val="00CE21E0"/>
    <w:rsid w:val="00CE28DE"/>
    <w:rsid w:val="00CE2939"/>
    <w:rsid w:val="00CE30D9"/>
    <w:rsid w:val="00CE3CA2"/>
    <w:rsid w:val="00CE3E83"/>
    <w:rsid w:val="00CE4679"/>
    <w:rsid w:val="00CE496E"/>
    <w:rsid w:val="00CE5524"/>
    <w:rsid w:val="00CE566A"/>
    <w:rsid w:val="00CE5791"/>
    <w:rsid w:val="00CE5A4D"/>
    <w:rsid w:val="00CE5FDA"/>
    <w:rsid w:val="00CE5FF7"/>
    <w:rsid w:val="00CE6EBF"/>
    <w:rsid w:val="00CE6EFE"/>
    <w:rsid w:val="00CF01E3"/>
    <w:rsid w:val="00CF02F6"/>
    <w:rsid w:val="00CF0624"/>
    <w:rsid w:val="00CF0F49"/>
    <w:rsid w:val="00CF1373"/>
    <w:rsid w:val="00CF1666"/>
    <w:rsid w:val="00CF1685"/>
    <w:rsid w:val="00CF173F"/>
    <w:rsid w:val="00CF1A79"/>
    <w:rsid w:val="00CF1A89"/>
    <w:rsid w:val="00CF1AB4"/>
    <w:rsid w:val="00CF1C4F"/>
    <w:rsid w:val="00CF234F"/>
    <w:rsid w:val="00CF25FF"/>
    <w:rsid w:val="00CF2D05"/>
    <w:rsid w:val="00CF307F"/>
    <w:rsid w:val="00CF36ED"/>
    <w:rsid w:val="00CF3BB3"/>
    <w:rsid w:val="00CF4000"/>
    <w:rsid w:val="00CF449E"/>
    <w:rsid w:val="00CF4B22"/>
    <w:rsid w:val="00CF599F"/>
    <w:rsid w:val="00CF63AF"/>
    <w:rsid w:val="00CF666C"/>
    <w:rsid w:val="00CF723A"/>
    <w:rsid w:val="00CF7625"/>
    <w:rsid w:val="00CF7772"/>
    <w:rsid w:val="00CF7A3A"/>
    <w:rsid w:val="00D00C11"/>
    <w:rsid w:val="00D00E8C"/>
    <w:rsid w:val="00D00EEE"/>
    <w:rsid w:val="00D01342"/>
    <w:rsid w:val="00D014AB"/>
    <w:rsid w:val="00D01780"/>
    <w:rsid w:val="00D03B2B"/>
    <w:rsid w:val="00D042B9"/>
    <w:rsid w:val="00D0472C"/>
    <w:rsid w:val="00D047CD"/>
    <w:rsid w:val="00D047DE"/>
    <w:rsid w:val="00D053E4"/>
    <w:rsid w:val="00D05961"/>
    <w:rsid w:val="00D05985"/>
    <w:rsid w:val="00D05B5E"/>
    <w:rsid w:val="00D06BEE"/>
    <w:rsid w:val="00D071BB"/>
    <w:rsid w:val="00D0C9DF"/>
    <w:rsid w:val="00D0DE12"/>
    <w:rsid w:val="00D101FD"/>
    <w:rsid w:val="00D10516"/>
    <w:rsid w:val="00D1199C"/>
    <w:rsid w:val="00D11DA1"/>
    <w:rsid w:val="00D12491"/>
    <w:rsid w:val="00D124DF"/>
    <w:rsid w:val="00D124FB"/>
    <w:rsid w:val="00D127AD"/>
    <w:rsid w:val="00D12912"/>
    <w:rsid w:val="00D1338E"/>
    <w:rsid w:val="00D1412E"/>
    <w:rsid w:val="00D14297"/>
    <w:rsid w:val="00D14B7D"/>
    <w:rsid w:val="00D15799"/>
    <w:rsid w:val="00D16179"/>
    <w:rsid w:val="00D161A3"/>
    <w:rsid w:val="00D16383"/>
    <w:rsid w:val="00D16393"/>
    <w:rsid w:val="00D16506"/>
    <w:rsid w:val="00D16957"/>
    <w:rsid w:val="00D16D8A"/>
    <w:rsid w:val="00D16FA5"/>
    <w:rsid w:val="00D1706B"/>
    <w:rsid w:val="00D17446"/>
    <w:rsid w:val="00D17660"/>
    <w:rsid w:val="00D17A01"/>
    <w:rsid w:val="00D1CBC5"/>
    <w:rsid w:val="00D20266"/>
    <w:rsid w:val="00D20BC9"/>
    <w:rsid w:val="00D20D66"/>
    <w:rsid w:val="00D21013"/>
    <w:rsid w:val="00D216B7"/>
    <w:rsid w:val="00D2191A"/>
    <w:rsid w:val="00D21B2A"/>
    <w:rsid w:val="00D22503"/>
    <w:rsid w:val="00D22728"/>
    <w:rsid w:val="00D23316"/>
    <w:rsid w:val="00D23DFB"/>
    <w:rsid w:val="00D24047"/>
    <w:rsid w:val="00D24095"/>
    <w:rsid w:val="00D2409F"/>
    <w:rsid w:val="00D246F6"/>
    <w:rsid w:val="00D247BE"/>
    <w:rsid w:val="00D2495E"/>
    <w:rsid w:val="00D25A44"/>
    <w:rsid w:val="00D25E57"/>
    <w:rsid w:val="00D268AA"/>
    <w:rsid w:val="00D26EC2"/>
    <w:rsid w:val="00D27424"/>
    <w:rsid w:val="00D27E88"/>
    <w:rsid w:val="00D27F55"/>
    <w:rsid w:val="00D27FE4"/>
    <w:rsid w:val="00D306FC"/>
    <w:rsid w:val="00D31E1C"/>
    <w:rsid w:val="00D31FD7"/>
    <w:rsid w:val="00D3204E"/>
    <w:rsid w:val="00D325FB"/>
    <w:rsid w:val="00D32911"/>
    <w:rsid w:val="00D32E4A"/>
    <w:rsid w:val="00D33DE4"/>
    <w:rsid w:val="00D34F18"/>
    <w:rsid w:val="00D354DF"/>
    <w:rsid w:val="00D3552D"/>
    <w:rsid w:val="00D35A55"/>
    <w:rsid w:val="00D361DF"/>
    <w:rsid w:val="00D36288"/>
    <w:rsid w:val="00D3646B"/>
    <w:rsid w:val="00D36780"/>
    <w:rsid w:val="00D36BED"/>
    <w:rsid w:val="00D36D9B"/>
    <w:rsid w:val="00D36DF4"/>
    <w:rsid w:val="00D36E62"/>
    <w:rsid w:val="00D378A8"/>
    <w:rsid w:val="00D37F6B"/>
    <w:rsid w:val="00D4080E"/>
    <w:rsid w:val="00D40D8D"/>
    <w:rsid w:val="00D41403"/>
    <w:rsid w:val="00D41552"/>
    <w:rsid w:val="00D4156A"/>
    <w:rsid w:val="00D431E7"/>
    <w:rsid w:val="00D43320"/>
    <w:rsid w:val="00D437D7"/>
    <w:rsid w:val="00D437FD"/>
    <w:rsid w:val="00D43F5B"/>
    <w:rsid w:val="00D440DB"/>
    <w:rsid w:val="00D44934"/>
    <w:rsid w:val="00D44C61"/>
    <w:rsid w:val="00D44DDC"/>
    <w:rsid w:val="00D450C8"/>
    <w:rsid w:val="00D450FA"/>
    <w:rsid w:val="00D4584D"/>
    <w:rsid w:val="00D45E14"/>
    <w:rsid w:val="00D46A0E"/>
    <w:rsid w:val="00D46D42"/>
    <w:rsid w:val="00D47B5E"/>
    <w:rsid w:val="00D47C77"/>
    <w:rsid w:val="00D5053D"/>
    <w:rsid w:val="00D5056A"/>
    <w:rsid w:val="00D51146"/>
    <w:rsid w:val="00D5170A"/>
    <w:rsid w:val="00D51862"/>
    <w:rsid w:val="00D51FD5"/>
    <w:rsid w:val="00D5228D"/>
    <w:rsid w:val="00D52646"/>
    <w:rsid w:val="00D52884"/>
    <w:rsid w:val="00D529BB"/>
    <w:rsid w:val="00D534AA"/>
    <w:rsid w:val="00D537E8"/>
    <w:rsid w:val="00D538CE"/>
    <w:rsid w:val="00D53906"/>
    <w:rsid w:val="00D541CB"/>
    <w:rsid w:val="00D548A6"/>
    <w:rsid w:val="00D54BF5"/>
    <w:rsid w:val="00D54D8F"/>
    <w:rsid w:val="00D54F83"/>
    <w:rsid w:val="00D56E6B"/>
    <w:rsid w:val="00D56F30"/>
    <w:rsid w:val="00D570BB"/>
    <w:rsid w:val="00D601DE"/>
    <w:rsid w:val="00D60A16"/>
    <w:rsid w:val="00D60B80"/>
    <w:rsid w:val="00D61F5B"/>
    <w:rsid w:val="00D62DAA"/>
    <w:rsid w:val="00D62F6E"/>
    <w:rsid w:val="00D63423"/>
    <w:rsid w:val="00D63656"/>
    <w:rsid w:val="00D636B1"/>
    <w:rsid w:val="00D63FA5"/>
    <w:rsid w:val="00D64802"/>
    <w:rsid w:val="00D6496A"/>
    <w:rsid w:val="00D651B2"/>
    <w:rsid w:val="00D65447"/>
    <w:rsid w:val="00D65820"/>
    <w:rsid w:val="00D65826"/>
    <w:rsid w:val="00D668FB"/>
    <w:rsid w:val="00D66AF8"/>
    <w:rsid w:val="00D66C9C"/>
    <w:rsid w:val="00D66FB2"/>
    <w:rsid w:val="00D6CDC4"/>
    <w:rsid w:val="00D701F5"/>
    <w:rsid w:val="00D702A6"/>
    <w:rsid w:val="00D70993"/>
    <w:rsid w:val="00D71053"/>
    <w:rsid w:val="00D71D63"/>
    <w:rsid w:val="00D7203C"/>
    <w:rsid w:val="00D7238F"/>
    <w:rsid w:val="00D724D3"/>
    <w:rsid w:val="00D72A7A"/>
    <w:rsid w:val="00D73AFE"/>
    <w:rsid w:val="00D73D27"/>
    <w:rsid w:val="00D741E1"/>
    <w:rsid w:val="00D74E6B"/>
    <w:rsid w:val="00D74FD4"/>
    <w:rsid w:val="00D750BD"/>
    <w:rsid w:val="00D753B7"/>
    <w:rsid w:val="00D7542E"/>
    <w:rsid w:val="00D7576E"/>
    <w:rsid w:val="00D75AAA"/>
    <w:rsid w:val="00D75BCE"/>
    <w:rsid w:val="00D75C3E"/>
    <w:rsid w:val="00D75E54"/>
    <w:rsid w:val="00D7704C"/>
    <w:rsid w:val="00D77318"/>
    <w:rsid w:val="00D775A4"/>
    <w:rsid w:val="00D77E30"/>
    <w:rsid w:val="00D80157"/>
    <w:rsid w:val="00D803DD"/>
    <w:rsid w:val="00D8041A"/>
    <w:rsid w:val="00D804C0"/>
    <w:rsid w:val="00D806E9"/>
    <w:rsid w:val="00D813D7"/>
    <w:rsid w:val="00D81C88"/>
    <w:rsid w:val="00D82049"/>
    <w:rsid w:val="00D823C8"/>
    <w:rsid w:val="00D82732"/>
    <w:rsid w:val="00D83E4D"/>
    <w:rsid w:val="00D83F61"/>
    <w:rsid w:val="00D84352"/>
    <w:rsid w:val="00D84520"/>
    <w:rsid w:val="00D84E3E"/>
    <w:rsid w:val="00D8523B"/>
    <w:rsid w:val="00D853D1"/>
    <w:rsid w:val="00D85533"/>
    <w:rsid w:val="00D85BED"/>
    <w:rsid w:val="00D85EC3"/>
    <w:rsid w:val="00D86A34"/>
    <w:rsid w:val="00D86BF8"/>
    <w:rsid w:val="00D86D21"/>
    <w:rsid w:val="00D87311"/>
    <w:rsid w:val="00D87AF5"/>
    <w:rsid w:val="00D90022"/>
    <w:rsid w:val="00D9045D"/>
    <w:rsid w:val="00D90D8C"/>
    <w:rsid w:val="00D90E60"/>
    <w:rsid w:val="00D91015"/>
    <w:rsid w:val="00D91ADB"/>
    <w:rsid w:val="00D927EE"/>
    <w:rsid w:val="00D92CEB"/>
    <w:rsid w:val="00D932B6"/>
    <w:rsid w:val="00D93934"/>
    <w:rsid w:val="00D93B20"/>
    <w:rsid w:val="00D943B7"/>
    <w:rsid w:val="00D94DB7"/>
    <w:rsid w:val="00D95084"/>
    <w:rsid w:val="00D96BC6"/>
    <w:rsid w:val="00D96D0A"/>
    <w:rsid w:val="00D972FB"/>
    <w:rsid w:val="00D97778"/>
    <w:rsid w:val="00D97803"/>
    <w:rsid w:val="00D97930"/>
    <w:rsid w:val="00D97C3E"/>
    <w:rsid w:val="00D98FE1"/>
    <w:rsid w:val="00D9C9D0"/>
    <w:rsid w:val="00DA0180"/>
    <w:rsid w:val="00DA06F8"/>
    <w:rsid w:val="00DA07EA"/>
    <w:rsid w:val="00DA0950"/>
    <w:rsid w:val="00DA0BF5"/>
    <w:rsid w:val="00DA0D06"/>
    <w:rsid w:val="00DA0D6E"/>
    <w:rsid w:val="00DA1510"/>
    <w:rsid w:val="00DA1608"/>
    <w:rsid w:val="00DA1ACF"/>
    <w:rsid w:val="00DA1B77"/>
    <w:rsid w:val="00DA1F6B"/>
    <w:rsid w:val="00DA218C"/>
    <w:rsid w:val="00DA2390"/>
    <w:rsid w:val="00DA27D2"/>
    <w:rsid w:val="00DA330C"/>
    <w:rsid w:val="00DA3B85"/>
    <w:rsid w:val="00DA45F5"/>
    <w:rsid w:val="00DA4F06"/>
    <w:rsid w:val="00DA5005"/>
    <w:rsid w:val="00DA5040"/>
    <w:rsid w:val="00DA522B"/>
    <w:rsid w:val="00DA528F"/>
    <w:rsid w:val="00DA53CB"/>
    <w:rsid w:val="00DA5411"/>
    <w:rsid w:val="00DA5856"/>
    <w:rsid w:val="00DA6932"/>
    <w:rsid w:val="00DB0691"/>
    <w:rsid w:val="00DB0AE7"/>
    <w:rsid w:val="00DB1172"/>
    <w:rsid w:val="00DB1694"/>
    <w:rsid w:val="00DB18CE"/>
    <w:rsid w:val="00DB1D78"/>
    <w:rsid w:val="00DB282D"/>
    <w:rsid w:val="00DB2E1B"/>
    <w:rsid w:val="00DB312B"/>
    <w:rsid w:val="00DB45BE"/>
    <w:rsid w:val="00DB461C"/>
    <w:rsid w:val="00DB490E"/>
    <w:rsid w:val="00DB4FFA"/>
    <w:rsid w:val="00DB5237"/>
    <w:rsid w:val="00DB52F8"/>
    <w:rsid w:val="00DB56DD"/>
    <w:rsid w:val="00DB5822"/>
    <w:rsid w:val="00DB5C44"/>
    <w:rsid w:val="00DB5C4A"/>
    <w:rsid w:val="00DB5E73"/>
    <w:rsid w:val="00DB66E9"/>
    <w:rsid w:val="00DB687A"/>
    <w:rsid w:val="00DB6903"/>
    <w:rsid w:val="00DB6B55"/>
    <w:rsid w:val="00DB6FF4"/>
    <w:rsid w:val="00DB7148"/>
    <w:rsid w:val="00DB761B"/>
    <w:rsid w:val="00DB7777"/>
    <w:rsid w:val="00DB7C15"/>
    <w:rsid w:val="00DB7F88"/>
    <w:rsid w:val="00DB7FC8"/>
    <w:rsid w:val="00DC068F"/>
    <w:rsid w:val="00DC06F0"/>
    <w:rsid w:val="00DC08EB"/>
    <w:rsid w:val="00DC0CEF"/>
    <w:rsid w:val="00DC0D1B"/>
    <w:rsid w:val="00DC1E92"/>
    <w:rsid w:val="00DC1FA2"/>
    <w:rsid w:val="00DC2117"/>
    <w:rsid w:val="00DC2E64"/>
    <w:rsid w:val="00DC3D50"/>
    <w:rsid w:val="00DC3E99"/>
    <w:rsid w:val="00DC5750"/>
    <w:rsid w:val="00DC59FD"/>
    <w:rsid w:val="00DC68C3"/>
    <w:rsid w:val="00DC68D6"/>
    <w:rsid w:val="00DC6912"/>
    <w:rsid w:val="00DC69D4"/>
    <w:rsid w:val="00DC6B99"/>
    <w:rsid w:val="00DC6BC7"/>
    <w:rsid w:val="00DC71E2"/>
    <w:rsid w:val="00DC75AE"/>
    <w:rsid w:val="00DD0167"/>
    <w:rsid w:val="00DD0325"/>
    <w:rsid w:val="00DD036A"/>
    <w:rsid w:val="00DD0748"/>
    <w:rsid w:val="00DD0773"/>
    <w:rsid w:val="00DD14A3"/>
    <w:rsid w:val="00DD17CF"/>
    <w:rsid w:val="00DD1A72"/>
    <w:rsid w:val="00DD1C07"/>
    <w:rsid w:val="00DD1D6B"/>
    <w:rsid w:val="00DD2993"/>
    <w:rsid w:val="00DD29C2"/>
    <w:rsid w:val="00DD2AC7"/>
    <w:rsid w:val="00DD2BC5"/>
    <w:rsid w:val="00DD2CF4"/>
    <w:rsid w:val="00DD341C"/>
    <w:rsid w:val="00DD34D9"/>
    <w:rsid w:val="00DD3653"/>
    <w:rsid w:val="00DD386D"/>
    <w:rsid w:val="00DD3BF9"/>
    <w:rsid w:val="00DD468E"/>
    <w:rsid w:val="00DD4923"/>
    <w:rsid w:val="00DD51E6"/>
    <w:rsid w:val="00DD59F1"/>
    <w:rsid w:val="00DD5C7C"/>
    <w:rsid w:val="00DD614C"/>
    <w:rsid w:val="00DD630B"/>
    <w:rsid w:val="00DD696C"/>
    <w:rsid w:val="00DD6B80"/>
    <w:rsid w:val="00DD75B4"/>
    <w:rsid w:val="00DD776A"/>
    <w:rsid w:val="00DD9C37"/>
    <w:rsid w:val="00DE009C"/>
    <w:rsid w:val="00DE0BA1"/>
    <w:rsid w:val="00DE100C"/>
    <w:rsid w:val="00DE10AD"/>
    <w:rsid w:val="00DE211F"/>
    <w:rsid w:val="00DE2CC5"/>
    <w:rsid w:val="00DE3F9F"/>
    <w:rsid w:val="00DE4156"/>
    <w:rsid w:val="00DE41A8"/>
    <w:rsid w:val="00DE49C1"/>
    <w:rsid w:val="00DE4A15"/>
    <w:rsid w:val="00DE4E15"/>
    <w:rsid w:val="00DE5002"/>
    <w:rsid w:val="00DE524B"/>
    <w:rsid w:val="00DE588D"/>
    <w:rsid w:val="00DE6070"/>
    <w:rsid w:val="00DE6A87"/>
    <w:rsid w:val="00DEDF6E"/>
    <w:rsid w:val="00DF036B"/>
    <w:rsid w:val="00DF1153"/>
    <w:rsid w:val="00DF1ED7"/>
    <w:rsid w:val="00DF2496"/>
    <w:rsid w:val="00DF2996"/>
    <w:rsid w:val="00DF2D52"/>
    <w:rsid w:val="00DF3665"/>
    <w:rsid w:val="00DF4C1A"/>
    <w:rsid w:val="00DF4D9C"/>
    <w:rsid w:val="00DF4FED"/>
    <w:rsid w:val="00DF5A3F"/>
    <w:rsid w:val="00DF61F7"/>
    <w:rsid w:val="00DF63E1"/>
    <w:rsid w:val="00DF6CE9"/>
    <w:rsid w:val="00DF6DCA"/>
    <w:rsid w:val="00DF7C16"/>
    <w:rsid w:val="00DF7E86"/>
    <w:rsid w:val="00DF7FD6"/>
    <w:rsid w:val="00E0007A"/>
    <w:rsid w:val="00E00712"/>
    <w:rsid w:val="00E00729"/>
    <w:rsid w:val="00E015B1"/>
    <w:rsid w:val="00E033B9"/>
    <w:rsid w:val="00E0340B"/>
    <w:rsid w:val="00E03884"/>
    <w:rsid w:val="00E03A4D"/>
    <w:rsid w:val="00E03E85"/>
    <w:rsid w:val="00E041C6"/>
    <w:rsid w:val="00E041F9"/>
    <w:rsid w:val="00E0441B"/>
    <w:rsid w:val="00E0448F"/>
    <w:rsid w:val="00E04B8D"/>
    <w:rsid w:val="00E04CBF"/>
    <w:rsid w:val="00E0519E"/>
    <w:rsid w:val="00E06097"/>
    <w:rsid w:val="00E06119"/>
    <w:rsid w:val="00E0631E"/>
    <w:rsid w:val="00E06481"/>
    <w:rsid w:val="00E06B99"/>
    <w:rsid w:val="00E06BBD"/>
    <w:rsid w:val="00E071C8"/>
    <w:rsid w:val="00E0782A"/>
    <w:rsid w:val="00E07A21"/>
    <w:rsid w:val="00E07EFF"/>
    <w:rsid w:val="00E10814"/>
    <w:rsid w:val="00E10933"/>
    <w:rsid w:val="00E10B50"/>
    <w:rsid w:val="00E111D4"/>
    <w:rsid w:val="00E11BA9"/>
    <w:rsid w:val="00E11D4A"/>
    <w:rsid w:val="00E11EE2"/>
    <w:rsid w:val="00E122F6"/>
    <w:rsid w:val="00E12875"/>
    <w:rsid w:val="00E134FB"/>
    <w:rsid w:val="00E13E1E"/>
    <w:rsid w:val="00E1428A"/>
    <w:rsid w:val="00E14878"/>
    <w:rsid w:val="00E149BE"/>
    <w:rsid w:val="00E14CB3"/>
    <w:rsid w:val="00E1516F"/>
    <w:rsid w:val="00E15775"/>
    <w:rsid w:val="00E1599A"/>
    <w:rsid w:val="00E159D4"/>
    <w:rsid w:val="00E15AA4"/>
    <w:rsid w:val="00E15C7D"/>
    <w:rsid w:val="00E15E27"/>
    <w:rsid w:val="00E16426"/>
    <w:rsid w:val="00E165D5"/>
    <w:rsid w:val="00E167AB"/>
    <w:rsid w:val="00E16890"/>
    <w:rsid w:val="00E17533"/>
    <w:rsid w:val="00E177EE"/>
    <w:rsid w:val="00E17C2E"/>
    <w:rsid w:val="00E17F8F"/>
    <w:rsid w:val="00E20116"/>
    <w:rsid w:val="00E20775"/>
    <w:rsid w:val="00E20D1B"/>
    <w:rsid w:val="00E20E1B"/>
    <w:rsid w:val="00E2129C"/>
    <w:rsid w:val="00E21649"/>
    <w:rsid w:val="00E21BCA"/>
    <w:rsid w:val="00E21F91"/>
    <w:rsid w:val="00E230DB"/>
    <w:rsid w:val="00E23129"/>
    <w:rsid w:val="00E2386D"/>
    <w:rsid w:val="00E23ADD"/>
    <w:rsid w:val="00E240E7"/>
    <w:rsid w:val="00E24755"/>
    <w:rsid w:val="00E24BC5"/>
    <w:rsid w:val="00E25047"/>
    <w:rsid w:val="00E25829"/>
    <w:rsid w:val="00E2590A"/>
    <w:rsid w:val="00E262E6"/>
    <w:rsid w:val="00E26FA8"/>
    <w:rsid w:val="00E27317"/>
    <w:rsid w:val="00E27E51"/>
    <w:rsid w:val="00E3002D"/>
    <w:rsid w:val="00E303AB"/>
    <w:rsid w:val="00E30627"/>
    <w:rsid w:val="00E31155"/>
    <w:rsid w:val="00E316B9"/>
    <w:rsid w:val="00E31F08"/>
    <w:rsid w:val="00E32527"/>
    <w:rsid w:val="00E32B6B"/>
    <w:rsid w:val="00E3313A"/>
    <w:rsid w:val="00E33324"/>
    <w:rsid w:val="00E3430A"/>
    <w:rsid w:val="00E353DE"/>
    <w:rsid w:val="00E35C10"/>
    <w:rsid w:val="00E35F8E"/>
    <w:rsid w:val="00E364CB"/>
    <w:rsid w:val="00E37181"/>
    <w:rsid w:val="00E37752"/>
    <w:rsid w:val="00E40394"/>
    <w:rsid w:val="00E4075B"/>
    <w:rsid w:val="00E40E29"/>
    <w:rsid w:val="00E410C7"/>
    <w:rsid w:val="00E419C5"/>
    <w:rsid w:val="00E41C44"/>
    <w:rsid w:val="00E4201A"/>
    <w:rsid w:val="00E428F1"/>
    <w:rsid w:val="00E43079"/>
    <w:rsid w:val="00E430DE"/>
    <w:rsid w:val="00E43681"/>
    <w:rsid w:val="00E439C5"/>
    <w:rsid w:val="00E43F09"/>
    <w:rsid w:val="00E443A9"/>
    <w:rsid w:val="00E44A2D"/>
    <w:rsid w:val="00E44C7D"/>
    <w:rsid w:val="00E44F8F"/>
    <w:rsid w:val="00E45651"/>
    <w:rsid w:val="00E45854"/>
    <w:rsid w:val="00E45C1B"/>
    <w:rsid w:val="00E45D9B"/>
    <w:rsid w:val="00E46559"/>
    <w:rsid w:val="00E46A48"/>
    <w:rsid w:val="00E46F28"/>
    <w:rsid w:val="00E4749F"/>
    <w:rsid w:val="00E47DC0"/>
    <w:rsid w:val="00E50C9A"/>
    <w:rsid w:val="00E51421"/>
    <w:rsid w:val="00E5148D"/>
    <w:rsid w:val="00E5164D"/>
    <w:rsid w:val="00E5164F"/>
    <w:rsid w:val="00E51754"/>
    <w:rsid w:val="00E51B5E"/>
    <w:rsid w:val="00E52048"/>
    <w:rsid w:val="00E52827"/>
    <w:rsid w:val="00E52E3F"/>
    <w:rsid w:val="00E531B4"/>
    <w:rsid w:val="00E531ED"/>
    <w:rsid w:val="00E541BB"/>
    <w:rsid w:val="00E55099"/>
    <w:rsid w:val="00E552DD"/>
    <w:rsid w:val="00E559F2"/>
    <w:rsid w:val="00E56147"/>
    <w:rsid w:val="00E563ED"/>
    <w:rsid w:val="00E56BC4"/>
    <w:rsid w:val="00E56D59"/>
    <w:rsid w:val="00E5707C"/>
    <w:rsid w:val="00E57392"/>
    <w:rsid w:val="00E57480"/>
    <w:rsid w:val="00E60297"/>
    <w:rsid w:val="00E60B88"/>
    <w:rsid w:val="00E611FD"/>
    <w:rsid w:val="00E61421"/>
    <w:rsid w:val="00E61D88"/>
    <w:rsid w:val="00E62019"/>
    <w:rsid w:val="00E62AE3"/>
    <w:rsid w:val="00E630A3"/>
    <w:rsid w:val="00E630E6"/>
    <w:rsid w:val="00E6370E"/>
    <w:rsid w:val="00E63B7D"/>
    <w:rsid w:val="00E63C13"/>
    <w:rsid w:val="00E64ADC"/>
    <w:rsid w:val="00E64B20"/>
    <w:rsid w:val="00E65213"/>
    <w:rsid w:val="00E65250"/>
    <w:rsid w:val="00E652E1"/>
    <w:rsid w:val="00E6599B"/>
    <w:rsid w:val="00E66327"/>
    <w:rsid w:val="00E66467"/>
    <w:rsid w:val="00E66657"/>
    <w:rsid w:val="00E66DDD"/>
    <w:rsid w:val="00E6712A"/>
    <w:rsid w:val="00E67DF1"/>
    <w:rsid w:val="00E70C6C"/>
    <w:rsid w:val="00E70F6E"/>
    <w:rsid w:val="00E70FB9"/>
    <w:rsid w:val="00E7116F"/>
    <w:rsid w:val="00E71595"/>
    <w:rsid w:val="00E71E90"/>
    <w:rsid w:val="00E72634"/>
    <w:rsid w:val="00E72F10"/>
    <w:rsid w:val="00E72FEB"/>
    <w:rsid w:val="00E73381"/>
    <w:rsid w:val="00E74032"/>
    <w:rsid w:val="00E744BD"/>
    <w:rsid w:val="00E74655"/>
    <w:rsid w:val="00E74888"/>
    <w:rsid w:val="00E74EE8"/>
    <w:rsid w:val="00E756B9"/>
    <w:rsid w:val="00E75BC9"/>
    <w:rsid w:val="00E7675D"/>
    <w:rsid w:val="00E76D17"/>
    <w:rsid w:val="00E76F20"/>
    <w:rsid w:val="00E7787B"/>
    <w:rsid w:val="00E7CC25"/>
    <w:rsid w:val="00E8020B"/>
    <w:rsid w:val="00E802F1"/>
    <w:rsid w:val="00E806AE"/>
    <w:rsid w:val="00E80D6C"/>
    <w:rsid w:val="00E81300"/>
    <w:rsid w:val="00E818BB"/>
    <w:rsid w:val="00E81F8F"/>
    <w:rsid w:val="00E824A1"/>
    <w:rsid w:val="00E82BB9"/>
    <w:rsid w:val="00E82D64"/>
    <w:rsid w:val="00E83140"/>
    <w:rsid w:val="00E834F5"/>
    <w:rsid w:val="00E83D37"/>
    <w:rsid w:val="00E84185"/>
    <w:rsid w:val="00E843D5"/>
    <w:rsid w:val="00E84AFD"/>
    <w:rsid w:val="00E851C1"/>
    <w:rsid w:val="00E8545B"/>
    <w:rsid w:val="00E858DD"/>
    <w:rsid w:val="00E85F70"/>
    <w:rsid w:val="00E862D6"/>
    <w:rsid w:val="00E86573"/>
    <w:rsid w:val="00E872AD"/>
    <w:rsid w:val="00E8761D"/>
    <w:rsid w:val="00E877AF"/>
    <w:rsid w:val="00E878EB"/>
    <w:rsid w:val="00E878F5"/>
    <w:rsid w:val="00E87C69"/>
    <w:rsid w:val="00E87D8C"/>
    <w:rsid w:val="00E90D84"/>
    <w:rsid w:val="00E91B0C"/>
    <w:rsid w:val="00E92307"/>
    <w:rsid w:val="00E9284F"/>
    <w:rsid w:val="00E928F1"/>
    <w:rsid w:val="00E92983"/>
    <w:rsid w:val="00E92A8E"/>
    <w:rsid w:val="00E93576"/>
    <w:rsid w:val="00E93841"/>
    <w:rsid w:val="00E93BF6"/>
    <w:rsid w:val="00E93C70"/>
    <w:rsid w:val="00E947DE"/>
    <w:rsid w:val="00E95469"/>
    <w:rsid w:val="00E961C9"/>
    <w:rsid w:val="00E97D9A"/>
    <w:rsid w:val="00E9A112"/>
    <w:rsid w:val="00EA0187"/>
    <w:rsid w:val="00EA019A"/>
    <w:rsid w:val="00EA0486"/>
    <w:rsid w:val="00EA1BD7"/>
    <w:rsid w:val="00EA21AC"/>
    <w:rsid w:val="00EA24AC"/>
    <w:rsid w:val="00EA255B"/>
    <w:rsid w:val="00EA2AE0"/>
    <w:rsid w:val="00EA2C2A"/>
    <w:rsid w:val="00EA2F58"/>
    <w:rsid w:val="00EA3270"/>
    <w:rsid w:val="00EA3A73"/>
    <w:rsid w:val="00EA4972"/>
    <w:rsid w:val="00EA4F2D"/>
    <w:rsid w:val="00EA573D"/>
    <w:rsid w:val="00EA57CD"/>
    <w:rsid w:val="00EA6111"/>
    <w:rsid w:val="00EA61CB"/>
    <w:rsid w:val="00EA623E"/>
    <w:rsid w:val="00EA64D5"/>
    <w:rsid w:val="00EA6556"/>
    <w:rsid w:val="00EA66DB"/>
    <w:rsid w:val="00EA6906"/>
    <w:rsid w:val="00EA6B85"/>
    <w:rsid w:val="00EA75DB"/>
    <w:rsid w:val="00EA7B5B"/>
    <w:rsid w:val="00EA7D8E"/>
    <w:rsid w:val="00EB02FB"/>
    <w:rsid w:val="00EB063B"/>
    <w:rsid w:val="00EB0910"/>
    <w:rsid w:val="00EB0936"/>
    <w:rsid w:val="00EB0C4A"/>
    <w:rsid w:val="00EB0D7B"/>
    <w:rsid w:val="00EB0E57"/>
    <w:rsid w:val="00EB10F3"/>
    <w:rsid w:val="00EB1F4B"/>
    <w:rsid w:val="00EB23EF"/>
    <w:rsid w:val="00EB2511"/>
    <w:rsid w:val="00EB28F9"/>
    <w:rsid w:val="00EB2A68"/>
    <w:rsid w:val="00EB3068"/>
    <w:rsid w:val="00EB3238"/>
    <w:rsid w:val="00EB3331"/>
    <w:rsid w:val="00EB3B2A"/>
    <w:rsid w:val="00EB3DD4"/>
    <w:rsid w:val="00EB40FE"/>
    <w:rsid w:val="00EB4273"/>
    <w:rsid w:val="00EB4415"/>
    <w:rsid w:val="00EB4B0A"/>
    <w:rsid w:val="00EB4C28"/>
    <w:rsid w:val="00EB4CB2"/>
    <w:rsid w:val="00EB4ECA"/>
    <w:rsid w:val="00EB5256"/>
    <w:rsid w:val="00EB536B"/>
    <w:rsid w:val="00EB53F1"/>
    <w:rsid w:val="00EB7B3E"/>
    <w:rsid w:val="00EC026B"/>
    <w:rsid w:val="00EC1176"/>
    <w:rsid w:val="00EC13A3"/>
    <w:rsid w:val="00EC1799"/>
    <w:rsid w:val="00EC2AC7"/>
    <w:rsid w:val="00EC38C2"/>
    <w:rsid w:val="00EC3F71"/>
    <w:rsid w:val="00EC3FFE"/>
    <w:rsid w:val="00EC4493"/>
    <w:rsid w:val="00EC5084"/>
    <w:rsid w:val="00EC5A05"/>
    <w:rsid w:val="00EC5D20"/>
    <w:rsid w:val="00EC5D36"/>
    <w:rsid w:val="00EC5F36"/>
    <w:rsid w:val="00EC5F4D"/>
    <w:rsid w:val="00EC61B2"/>
    <w:rsid w:val="00EC64C1"/>
    <w:rsid w:val="00EC6BB9"/>
    <w:rsid w:val="00EC74A8"/>
    <w:rsid w:val="00EC76EC"/>
    <w:rsid w:val="00ED0F64"/>
    <w:rsid w:val="00ED1035"/>
    <w:rsid w:val="00ED113B"/>
    <w:rsid w:val="00ED1242"/>
    <w:rsid w:val="00ED1878"/>
    <w:rsid w:val="00ED1F2B"/>
    <w:rsid w:val="00ED1F3F"/>
    <w:rsid w:val="00ED201A"/>
    <w:rsid w:val="00ED2297"/>
    <w:rsid w:val="00ED22F7"/>
    <w:rsid w:val="00ED37E3"/>
    <w:rsid w:val="00ED410D"/>
    <w:rsid w:val="00ED46D4"/>
    <w:rsid w:val="00ED4B7E"/>
    <w:rsid w:val="00ED4D36"/>
    <w:rsid w:val="00ED4E73"/>
    <w:rsid w:val="00ED5325"/>
    <w:rsid w:val="00ED5623"/>
    <w:rsid w:val="00ED5CA8"/>
    <w:rsid w:val="00ED6161"/>
    <w:rsid w:val="00ED6BE1"/>
    <w:rsid w:val="00ED6CBC"/>
    <w:rsid w:val="00ED72B5"/>
    <w:rsid w:val="00ED7561"/>
    <w:rsid w:val="00ED7585"/>
    <w:rsid w:val="00ED7676"/>
    <w:rsid w:val="00ED7C5B"/>
    <w:rsid w:val="00ED7EA9"/>
    <w:rsid w:val="00EDB767"/>
    <w:rsid w:val="00EE01F3"/>
    <w:rsid w:val="00EE0577"/>
    <w:rsid w:val="00EE099E"/>
    <w:rsid w:val="00EE0C66"/>
    <w:rsid w:val="00EE14A7"/>
    <w:rsid w:val="00EE181A"/>
    <w:rsid w:val="00EE1A44"/>
    <w:rsid w:val="00EE1B12"/>
    <w:rsid w:val="00EE2289"/>
    <w:rsid w:val="00EE297F"/>
    <w:rsid w:val="00EE333A"/>
    <w:rsid w:val="00EE55D3"/>
    <w:rsid w:val="00EE59BE"/>
    <w:rsid w:val="00EE6158"/>
    <w:rsid w:val="00EE61C8"/>
    <w:rsid w:val="00EE6203"/>
    <w:rsid w:val="00EE6483"/>
    <w:rsid w:val="00EE6AFA"/>
    <w:rsid w:val="00EE7DFF"/>
    <w:rsid w:val="00EE7E55"/>
    <w:rsid w:val="00EF00DA"/>
    <w:rsid w:val="00EF013F"/>
    <w:rsid w:val="00EF05C5"/>
    <w:rsid w:val="00EF1240"/>
    <w:rsid w:val="00EF12B5"/>
    <w:rsid w:val="00EF13AA"/>
    <w:rsid w:val="00EF1556"/>
    <w:rsid w:val="00EF1704"/>
    <w:rsid w:val="00EF1C75"/>
    <w:rsid w:val="00EF2246"/>
    <w:rsid w:val="00EF3E88"/>
    <w:rsid w:val="00EF3FD7"/>
    <w:rsid w:val="00EF46FA"/>
    <w:rsid w:val="00EF4929"/>
    <w:rsid w:val="00EF4D63"/>
    <w:rsid w:val="00EF4DF2"/>
    <w:rsid w:val="00EF4E38"/>
    <w:rsid w:val="00EF4F05"/>
    <w:rsid w:val="00EF5E39"/>
    <w:rsid w:val="00EF627E"/>
    <w:rsid w:val="00EF63FB"/>
    <w:rsid w:val="00EF6560"/>
    <w:rsid w:val="00EF6EF2"/>
    <w:rsid w:val="00EF79F4"/>
    <w:rsid w:val="00EF7B87"/>
    <w:rsid w:val="00EF7BF4"/>
    <w:rsid w:val="00F007C4"/>
    <w:rsid w:val="00F008E5"/>
    <w:rsid w:val="00F0198E"/>
    <w:rsid w:val="00F01D78"/>
    <w:rsid w:val="00F01DC1"/>
    <w:rsid w:val="00F0247C"/>
    <w:rsid w:val="00F02642"/>
    <w:rsid w:val="00F02824"/>
    <w:rsid w:val="00F03266"/>
    <w:rsid w:val="00F03B43"/>
    <w:rsid w:val="00F03B74"/>
    <w:rsid w:val="00F03FAC"/>
    <w:rsid w:val="00F040A5"/>
    <w:rsid w:val="00F040FA"/>
    <w:rsid w:val="00F043C6"/>
    <w:rsid w:val="00F04678"/>
    <w:rsid w:val="00F04900"/>
    <w:rsid w:val="00F04ECE"/>
    <w:rsid w:val="00F05192"/>
    <w:rsid w:val="00F051C1"/>
    <w:rsid w:val="00F051E2"/>
    <w:rsid w:val="00F0540C"/>
    <w:rsid w:val="00F05476"/>
    <w:rsid w:val="00F05E3A"/>
    <w:rsid w:val="00F05E6C"/>
    <w:rsid w:val="00F062B1"/>
    <w:rsid w:val="00F06430"/>
    <w:rsid w:val="00F06952"/>
    <w:rsid w:val="00F06E43"/>
    <w:rsid w:val="00F075A7"/>
    <w:rsid w:val="00F0775A"/>
    <w:rsid w:val="00F1010F"/>
    <w:rsid w:val="00F10795"/>
    <w:rsid w:val="00F11019"/>
    <w:rsid w:val="00F112D7"/>
    <w:rsid w:val="00F11C63"/>
    <w:rsid w:val="00F12161"/>
    <w:rsid w:val="00F12505"/>
    <w:rsid w:val="00F1273F"/>
    <w:rsid w:val="00F12EB3"/>
    <w:rsid w:val="00F12FD6"/>
    <w:rsid w:val="00F133D7"/>
    <w:rsid w:val="00F13904"/>
    <w:rsid w:val="00F14A10"/>
    <w:rsid w:val="00F157A3"/>
    <w:rsid w:val="00F15F5B"/>
    <w:rsid w:val="00F161E9"/>
    <w:rsid w:val="00F169B9"/>
    <w:rsid w:val="00F16C5A"/>
    <w:rsid w:val="00F17DB0"/>
    <w:rsid w:val="00F205CA"/>
    <w:rsid w:val="00F2060F"/>
    <w:rsid w:val="00F207A7"/>
    <w:rsid w:val="00F20C90"/>
    <w:rsid w:val="00F20EE9"/>
    <w:rsid w:val="00F214F5"/>
    <w:rsid w:val="00F2170A"/>
    <w:rsid w:val="00F21A9D"/>
    <w:rsid w:val="00F21B07"/>
    <w:rsid w:val="00F21EA1"/>
    <w:rsid w:val="00F224BC"/>
    <w:rsid w:val="00F22541"/>
    <w:rsid w:val="00F226D6"/>
    <w:rsid w:val="00F22AD3"/>
    <w:rsid w:val="00F22EC0"/>
    <w:rsid w:val="00F23483"/>
    <w:rsid w:val="00F24949"/>
    <w:rsid w:val="00F24AA2"/>
    <w:rsid w:val="00F24CC5"/>
    <w:rsid w:val="00F24F83"/>
    <w:rsid w:val="00F252F0"/>
    <w:rsid w:val="00F254FA"/>
    <w:rsid w:val="00F25EFA"/>
    <w:rsid w:val="00F26298"/>
    <w:rsid w:val="00F2632F"/>
    <w:rsid w:val="00F271C7"/>
    <w:rsid w:val="00F276B4"/>
    <w:rsid w:val="00F305A9"/>
    <w:rsid w:val="00F30859"/>
    <w:rsid w:val="00F3093A"/>
    <w:rsid w:val="00F309E2"/>
    <w:rsid w:val="00F30E82"/>
    <w:rsid w:val="00F3140F"/>
    <w:rsid w:val="00F31C04"/>
    <w:rsid w:val="00F32633"/>
    <w:rsid w:val="00F337E7"/>
    <w:rsid w:val="00F338AA"/>
    <w:rsid w:val="00F33C8F"/>
    <w:rsid w:val="00F34333"/>
    <w:rsid w:val="00F35027"/>
    <w:rsid w:val="00F351F3"/>
    <w:rsid w:val="00F35BCA"/>
    <w:rsid w:val="00F35EF0"/>
    <w:rsid w:val="00F360E9"/>
    <w:rsid w:val="00F37338"/>
    <w:rsid w:val="00F40411"/>
    <w:rsid w:val="00F404F2"/>
    <w:rsid w:val="00F40652"/>
    <w:rsid w:val="00F411AF"/>
    <w:rsid w:val="00F419A8"/>
    <w:rsid w:val="00F4265D"/>
    <w:rsid w:val="00F427D0"/>
    <w:rsid w:val="00F433DA"/>
    <w:rsid w:val="00F43603"/>
    <w:rsid w:val="00F43B02"/>
    <w:rsid w:val="00F443E7"/>
    <w:rsid w:val="00F44787"/>
    <w:rsid w:val="00F44930"/>
    <w:rsid w:val="00F44AAE"/>
    <w:rsid w:val="00F44B7B"/>
    <w:rsid w:val="00F44BF3"/>
    <w:rsid w:val="00F44E44"/>
    <w:rsid w:val="00F45517"/>
    <w:rsid w:val="00F45582"/>
    <w:rsid w:val="00F4561C"/>
    <w:rsid w:val="00F45622"/>
    <w:rsid w:val="00F457FF"/>
    <w:rsid w:val="00F45AA6"/>
    <w:rsid w:val="00F460EB"/>
    <w:rsid w:val="00F46655"/>
    <w:rsid w:val="00F46BCE"/>
    <w:rsid w:val="00F47433"/>
    <w:rsid w:val="00F47633"/>
    <w:rsid w:val="00F47DC4"/>
    <w:rsid w:val="00F47E90"/>
    <w:rsid w:val="00F5021C"/>
    <w:rsid w:val="00F504D9"/>
    <w:rsid w:val="00F50562"/>
    <w:rsid w:val="00F50D6D"/>
    <w:rsid w:val="00F50DA6"/>
    <w:rsid w:val="00F51115"/>
    <w:rsid w:val="00F5195D"/>
    <w:rsid w:val="00F51DB8"/>
    <w:rsid w:val="00F51E16"/>
    <w:rsid w:val="00F51E6E"/>
    <w:rsid w:val="00F529FD"/>
    <w:rsid w:val="00F52C50"/>
    <w:rsid w:val="00F52C56"/>
    <w:rsid w:val="00F53375"/>
    <w:rsid w:val="00F546A7"/>
    <w:rsid w:val="00F5485E"/>
    <w:rsid w:val="00F54BF6"/>
    <w:rsid w:val="00F550F4"/>
    <w:rsid w:val="00F5546C"/>
    <w:rsid w:val="00F55B4C"/>
    <w:rsid w:val="00F56517"/>
    <w:rsid w:val="00F565C8"/>
    <w:rsid w:val="00F56728"/>
    <w:rsid w:val="00F57360"/>
    <w:rsid w:val="00F57E98"/>
    <w:rsid w:val="00F60147"/>
    <w:rsid w:val="00F60960"/>
    <w:rsid w:val="00F60D96"/>
    <w:rsid w:val="00F61075"/>
    <w:rsid w:val="00F6197A"/>
    <w:rsid w:val="00F619E9"/>
    <w:rsid w:val="00F61B9D"/>
    <w:rsid w:val="00F62068"/>
    <w:rsid w:val="00F6212A"/>
    <w:rsid w:val="00F625AE"/>
    <w:rsid w:val="00F626CB"/>
    <w:rsid w:val="00F627AE"/>
    <w:rsid w:val="00F631C1"/>
    <w:rsid w:val="00F6335F"/>
    <w:rsid w:val="00F639BA"/>
    <w:rsid w:val="00F64490"/>
    <w:rsid w:val="00F64B25"/>
    <w:rsid w:val="00F651B4"/>
    <w:rsid w:val="00F65CEE"/>
    <w:rsid w:val="00F660B3"/>
    <w:rsid w:val="00F670A4"/>
    <w:rsid w:val="00F67F20"/>
    <w:rsid w:val="00F70080"/>
    <w:rsid w:val="00F70278"/>
    <w:rsid w:val="00F71CB4"/>
    <w:rsid w:val="00F7243F"/>
    <w:rsid w:val="00F733F4"/>
    <w:rsid w:val="00F7395C"/>
    <w:rsid w:val="00F74446"/>
    <w:rsid w:val="00F74623"/>
    <w:rsid w:val="00F756F9"/>
    <w:rsid w:val="00F75AFB"/>
    <w:rsid w:val="00F76470"/>
    <w:rsid w:val="00F775BD"/>
    <w:rsid w:val="00F77B8C"/>
    <w:rsid w:val="00F801B3"/>
    <w:rsid w:val="00F8039C"/>
    <w:rsid w:val="00F8046D"/>
    <w:rsid w:val="00F804A4"/>
    <w:rsid w:val="00F80A4F"/>
    <w:rsid w:val="00F81364"/>
    <w:rsid w:val="00F813C9"/>
    <w:rsid w:val="00F815B9"/>
    <w:rsid w:val="00F81D55"/>
    <w:rsid w:val="00F81D6C"/>
    <w:rsid w:val="00F81EA2"/>
    <w:rsid w:val="00F820A8"/>
    <w:rsid w:val="00F820CB"/>
    <w:rsid w:val="00F82F45"/>
    <w:rsid w:val="00F833FA"/>
    <w:rsid w:val="00F8377C"/>
    <w:rsid w:val="00F83B51"/>
    <w:rsid w:val="00F83B63"/>
    <w:rsid w:val="00F841B4"/>
    <w:rsid w:val="00F84473"/>
    <w:rsid w:val="00F851D9"/>
    <w:rsid w:val="00F852F9"/>
    <w:rsid w:val="00F85521"/>
    <w:rsid w:val="00F855A2"/>
    <w:rsid w:val="00F858EB"/>
    <w:rsid w:val="00F85AA0"/>
    <w:rsid w:val="00F85CF9"/>
    <w:rsid w:val="00F8618A"/>
    <w:rsid w:val="00F86655"/>
    <w:rsid w:val="00F8669E"/>
    <w:rsid w:val="00F86ACE"/>
    <w:rsid w:val="00F8705A"/>
    <w:rsid w:val="00F87063"/>
    <w:rsid w:val="00F8727A"/>
    <w:rsid w:val="00F87307"/>
    <w:rsid w:val="00F874F6"/>
    <w:rsid w:val="00F875F0"/>
    <w:rsid w:val="00F87685"/>
    <w:rsid w:val="00F87C3B"/>
    <w:rsid w:val="00F87C94"/>
    <w:rsid w:val="00F87E90"/>
    <w:rsid w:val="00F87FE6"/>
    <w:rsid w:val="00F90792"/>
    <w:rsid w:val="00F90B55"/>
    <w:rsid w:val="00F91CB3"/>
    <w:rsid w:val="00F92161"/>
    <w:rsid w:val="00F92553"/>
    <w:rsid w:val="00F92579"/>
    <w:rsid w:val="00F9262E"/>
    <w:rsid w:val="00F933DB"/>
    <w:rsid w:val="00F9360B"/>
    <w:rsid w:val="00F936A6"/>
    <w:rsid w:val="00F93B55"/>
    <w:rsid w:val="00F94813"/>
    <w:rsid w:val="00F94C26"/>
    <w:rsid w:val="00F94E98"/>
    <w:rsid w:val="00F94EC0"/>
    <w:rsid w:val="00F9557F"/>
    <w:rsid w:val="00F955E3"/>
    <w:rsid w:val="00F9595E"/>
    <w:rsid w:val="00F95BAE"/>
    <w:rsid w:val="00F96B04"/>
    <w:rsid w:val="00F9716F"/>
    <w:rsid w:val="00F97D3C"/>
    <w:rsid w:val="00F97E98"/>
    <w:rsid w:val="00FA033F"/>
    <w:rsid w:val="00FA0674"/>
    <w:rsid w:val="00FA1214"/>
    <w:rsid w:val="00FA1F40"/>
    <w:rsid w:val="00FA25B9"/>
    <w:rsid w:val="00FA289E"/>
    <w:rsid w:val="00FA3511"/>
    <w:rsid w:val="00FA3821"/>
    <w:rsid w:val="00FA383F"/>
    <w:rsid w:val="00FA3893"/>
    <w:rsid w:val="00FA3E2E"/>
    <w:rsid w:val="00FA3FAE"/>
    <w:rsid w:val="00FA4304"/>
    <w:rsid w:val="00FA5F0A"/>
    <w:rsid w:val="00FA5FD4"/>
    <w:rsid w:val="00FA6889"/>
    <w:rsid w:val="00FA7560"/>
    <w:rsid w:val="00FB0194"/>
    <w:rsid w:val="00FB104D"/>
    <w:rsid w:val="00FB1243"/>
    <w:rsid w:val="00FB202D"/>
    <w:rsid w:val="00FB2A89"/>
    <w:rsid w:val="00FB36F8"/>
    <w:rsid w:val="00FB3799"/>
    <w:rsid w:val="00FB3845"/>
    <w:rsid w:val="00FB403E"/>
    <w:rsid w:val="00FB42CD"/>
    <w:rsid w:val="00FB4407"/>
    <w:rsid w:val="00FB47CF"/>
    <w:rsid w:val="00FB5900"/>
    <w:rsid w:val="00FB63DA"/>
    <w:rsid w:val="00FB660B"/>
    <w:rsid w:val="00FB679A"/>
    <w:rsid w:val="00FB69BF"/>
    <w:rsid w:val="00FB6B54"/>
    <w:rsid w:val="00FB6C30"/>
    <w:rsid w:val="00FB7142"/>
    <w:rsid w:val="00FB7640"/>
    <w:rsid w:val="00FB7B67"/>
    <w:rsid w:val="00FB7BD6"/>
    <w:rsid w:val="00FB7E43"/>
    <w:rsid w:val="00FC041A"/>
    <w:rsid w:val="00FC0C23"/>
    <w:rsid w:val="00FC0FD9"/>
    <w:rsid w:val="00FC1E9B"/>
    <w:rsid w:val="00FC219D"/>
    <w:rsid w:val="00FC2AD9"/>
    <w:rsid w:val="00FC2D64"/>
    <w:rsid w:val="00FC2F98"/>
    <w:rsid w:val="00FC33B4"/>
    <w:rsid w:val="00FC40F4"/>
    <w:rsid w:val="00FC474E"/>
    <w:rsid w:val="00FC5C1A"/>
    <w:rsid w:val="00FC5F82"/>
    <w:rsid w:val="00FC6067"/>
    <w:rsid w:val="00FC60B9"/>
    <w:rsid w:val="00FC648F"/>
    <w:rsid w:val="00FC69F8"/>
    <w:rsid w:val="00FC718E"/>
    <w:rsid w:val="00FC73B2"/>
    <w:rsid w:val="00FC7639"/>
    <w:rsid w:val="00FC7722"/>
    <w:rsid w:val="00FC7748"/>
    <w:rsid w:val="00FC7945"/>
    <w:rsid w:val="00FC7A45"/>
    <w:rsid w:val="00FC7AC7"/>
    <w:rsid w:val="00FD06A8"/>
    <w:rsid w:val="00FD091E"/>
    <w:rsid w:val="00FD0C31"/>
    <w:rsid w:val="00FD152B"/>
    <w:rsid w:val="00FD164D"/>
    <w:rsid w:val="00FD1687"/>
    <w:rsid w:val="00FD214E"/>
    <w:rsid w:val="00FD227B"/>
    <w:rsid w:val="00FD23AD"/>
    <w:rsid w:val="00FD2D5A"/>
    <w:rsid w:val="00FD33CD"/>
    <w:rsid w:val="00FD345B"/>
    <w:rsid w:val="00FD353E"/>
    <w:rsid w:val="00FD3CD3"/>
    <w:rsid w:val="00FD3CF3"/>
    <w:rsid w:val="00FD3DE5"/>
    <w:rsid w:val="00FD3F0F"/>
    <w:rsid w:val="00FD521F"/>
    <w:rsid w:val="00FD566B"/>
    <w:rsid w:val="00FD5C12"/>
    <w:rsid w:val="00FD5DFC"/>
    <w:rsid w:val="00FD6EBF"/>
    <w:rsid w:val="00FD7116"/>
    <w:rsid w:val="00FD7352"/>
    <w:rsid w:val="00FD7528"/>
    <w:rsid w:val="00FD7611"/>
    <w:rsid w:val="00FD7645"/>
    <w:rsid w:val="00FE05AE"/>
    <w:rsid w:val="00FE22CC"/>
    <w:rsid w:val="00FE2388"/>
    <w:rsid w:val="00FE2659"/>
    <w:rsid w:val="00FE2824"/>
    <w:rsid w:val="00FE28FE"/>
    <w:rsid w:val="00FE3435"/>
    <w:rsid w:val="00FE3553"/>
    <w:rsid w:val="00FE3680"/>
    <w:rsid w:val="00FE3B57"/>
    <w:rsid w:val="00FE40DD"/>
    <w:rsid w:val="00FE49EF"/>
    <w:rsid w:val="00FE5A12"/>
    <w:rsid w:val="00FE6D1B"/>
    <w:rsid w:val="00FE7242"/>
    <w:rsid w:val="00FE784D"/>
    <w:rsid w:val="00FE7944"/>
    <w:rsid w:val="00FF00F0"/>
    <w:rsid w:val="00FF082C"/>
    <w:rsid w:val="00FF1346"/>
    <w:rsid w:val="00FF138C"/>
    <w:rsid w:val="00FF1674"/>
    <w:rsid w:val="00FF19AC"/>
    <w:rsid w:val="00FF1B42"/>
    <w:rsid w:val="00FF1BC3"/>
    <w:rsid w:val="00FF211E"/>
    <w:rsid w:val="00FF2510"/>
    <w:rsid w:val="00FF2D3A"/>
    <w:rsid w:val="00FF2EC4"/>
    <w:rsid w:val="00FF35BE"/>
    <w:rsid w:val="00FF3915"/>
    <w:rsid w:val="00FF399B"/>
    <w:rsid w:val="00FF3CA5"/>
    <w:rsid w:val="00FF4353"/>
    <w:rsid w:val="00FF4428"/>
    <w:rsid w:val="00FF4FAE"/>
    <w:rsid w:val="00FF50F9"/>
    <w:rsid w:val="00FF55BB"/>
    <w:rsid w:val="00FF5C1E"/>
    <w:rsid w:val="00FF6072"/>
    <w:rsid w:val="00FF666A"/>
    <w:rsid w:val="00FF684F"/>
    <w:rsid w:val="00FF7577"/>
    <w:rsid w:val="00FF77B7"/>
    <w:rsid w:val="00FF7D07"/>
    <w:rsid w:val="00FF7D36"/>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4BC84"/>
    <w:rsid w:val="01671018"/>
    <w:rsid w:val="0168986C"/>
    <w:rsid w:val="016C1CD9"/>
    <w:rsid w:val="01736D42"/>
    <w:rsid w:val="0177A181"/>
    <w:rsid w:val="017A5681"/>
    <w:rsid w:val="018014D1"/>
    <w:rsid w:val="0188C5FA"/>
    <w:rsid w:val="01895F9C"/>
    <w:rsid w:val="0189BD9D"/>
    <w:rsid w:val="018EBBD7"/>
    <w:rsid w:val="0190821C"/>
    <w:rsid w:val="0192D3DC"/>
    <w:rsid w:val="0193BF02"/>
    <w:rsid w:val="019BBAA4"/>
    <w:rsid w:val="019BF1F1"/>
    <w:rsid w:val="019C2E87"/>
    <w:rsid w:val="01A8AF20"/>
    <w:rsid w:val="01AA54FB"/>
    <w:rsid w:val="01AADD6D"/>
    <w:rsid w:val="01B109FA"/>
    <w:rsid w:val="01B15FE1"/>
    <w:rsid w:val="01B53ABA"/>
    <w:rsid w:val="01BFD359"/>
    <w:rsid w:val="01C06BBF"/>
    <w:rsid w:val="01C43D16"/>
    <w:rsid w:val="01C5CC32"/>
    <w:rsid w:val="01C5E50C"/>
    <w:rsid w:val="01C6BC4B"/>
    <w:rsid w:val="01C96133"/>
    <w:rsid w:val="01CEA0FA"/>
    <w:rsid w:val="01D47657"/>
    <w:rsid w:val="01D74F3A"/>
    <w:rsid w:val="01D7C03A"/>
    <w:rsid w:val="01DAEC67"/>
    <w:rsid w:val="01DE30BD"/>
    <w:rsid w:val="01EC5E0D"/>
    <w:rsid w:val="01F14EC9"/>
    <w:rsid w:val="01F2B45C"/>
    <w:rsid w:val="01F39199"/>
    <w:rsid w:val="01FD988C"/>
    <w:rsid w:val="0201B2B9"/>
    <w:rsid w:val="0208F043"/>
    <w:rsid w:val="020A92EB"/>
    <w:rsid w:val="020F84C2"/>
    <w:rsid w:val="02120E9C"/>
    <w:rsid w:val="02140B3A"/>
    <w:rsid w:val="02162258"/>
    <w:rsid w:val="02166154"/>
    <w:rsid w:val="02188937"/>
    <w:rsid w:val="021A1D77"/>
    <w:rsid w:val="021C20DB"/>
    <w:rsid w:val="021C862E"/>
    <w:rsid w:val="021DF142"/>
    <w:rsid w:val="0229EE2E"/>
    <w:rsid w:val="02370F69"/>
    <w:rsid w:val="023D80CA"/>
    <w:rsid w:val="023F4E8D"/>
    <w:rsid w:val="0241B98F"/>
    <w:rsid w:val="0242A62B"/>
    <w:rsid w:val="0247E7C5"/>
    <w:rsid w:val="024AF22E"/>
    <w:rsid w:val="024BF5DF"/>
    <w:rsid w:val="024D1955"/>
    <w:rsid w:val="024EF8AB"/>
    <w:rsid w:val="0252087C"/>
    <w:rsid w:val="025B91A0"/>
    <w:rsid w:val="025DCD4D"/>
    <w:rsid w:val="025F4E8A"/>
    <w:rsid w:val="026A4DCB"/>
    <w:rsid w:val="026CAD4E"/>
    <w:rsid w:val="026DC983"/>
    <w:rsid w:val="02738772"/>
    <w:rsid w:val="0278DB41"/>
    <w:rsid w:val="02806C24"/>
    <w:rsid w:val="0281361D"/>
    <w:rsid w:val="0285C83E"/>
    <w:rsid w:val="0285DDE6"/>
    <w:rsid w:val="0286AFCF"/>
    <w:rsid w:val="028727B2"/>
    <w:rsid w:val="028B0F81"/>
    <w:rsid w:val="028B93D7"/>
    <w:rsid w:val="02925AF7"/>
    <w:rsid w:val="029846CD"/>
    <w:rsid w:val="029A2D0A"/>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C44836"/>
    <w:rsid w:val="02D44E3B"/>
    <w:rsid w:val="02D622C5"/>
    <w:rsid w:val="02EC33AA"/>
    <w:rsid w:val="02EE0E6F"/>
    <w:rsid w:val="02F372BD"/>
    <w:rsid w:val="02F3A14D"/>
    <w:rsid w:val="02F7BB3E"/>
    <w:rsid w:val="02FE3D69"/>
    <w:rsid w:val="0300468A"/>
    <w:rsid w:val="0303DCED"/>
    <w:rsid w:val="0304F684"/>
    <w:rsid w:val="030EB041"/>
    <w:rsid w:val="0316C1B0"/>
    <w:rsid w:val="0316F80B"/>
    <w:rsid w:val="0317A43C"/>
    <w:rsid w:val="0318AA97"/>
    <w:rsid w:val="031EF7AE"/>
    <w:rsid w:val="031F0463"/>
    <w:rsid w:val="03211DBE"/>
    <w:rsid w:val="0323C5FB"/>
    <w:rsid w:val="032A37BB"/>
    <w:rsid w:val="032BCD0E"/>
    <w:rsid w:val="032DAB0A"/>
    <w:rsid w:val="032FC3C7"/>
    <w:rsid w:val="0331FE86"/>
    <w:rsid w:val="033912D8"/>
    <w:rsid w:val="033B641D"/>
    <w:rsid w:val="033F235F"/>
    <w:rsid w:val="03461CB0"/>
    <w:rsid w:val="03481FB0"/>
    <w:rsid w:val="0349215C"/>
    <w:rsid w:val="034BBC5D"/>
    <w:rsid w:val="034C02EE"/>
    <w:rsid w:val="0351C1FC"/>
    <w:rsid w:val="035A309D"/>
    <w:rsid w:val="036BBB3D"/>
    <w:rsid w:val="0370F360"/>
    <w:rsid w:val="0376149B"/>
    <w:rsid w:val="037CC1B6"/>
    <w:rsid w:val="037F9B99"/>
    <w:rsid w:val="03806EE5"/>
    <w:rsid w:val="0387433E"/>
    <w:rsid w:val="0387B7D5"/>
    <w:rsid w:val="03889A12"/>
    <w:rsid w:val="038E622C"/>
    <w:rsid w:val="03902C53"/>
    <w:rsid w:val="0397ED14"/>
    <w:rsid w:val="039BDF0A"/>
    <w:rsid w:val="03A00905"/>
    <w:rsid w:val="03A246FF"/>
    <w:rsid w:val="03A7BD96"/>
    <w:rsid w:val="03A82923"/>
    <w:rsid w:val="03AAD888"/>
    <w:rsid w:val="03AF3ED5"/>
    <w:rsid w:val="03B2614C"/>
    <w:rsid w:val="03B44C53"/>
    <w:rsid w:val="03B4636E"/>
    <w:rsid w:val="03B6E474"/>
    <w:rsid w:val="03BC5C58"/>
    <w:rsid w:val="03BCEE7C"/>
    <w:rsid w:val="03BDF5F4"/>
    <w:rsid w:val="03BF5515"/>
    <w:rsid w:val="03C0033C"/>
    <w:rsid w:val="03C20AC2"/>
    <w:rsid w:val="03C92A33"/>
    <w:rsid w:val="03CCDA91"/>
    <w:rsid w:val="03D2DFCA"/>
    <w:rsid w:val="03D36974"/>
    <w:rsid w:val="03DB7CD3"/>
    <w:rsid w:val="03DCDF9A"/>
    <w:rsid w:val="03DE0A28"/>
    <w:rsid w:val="03DF4028"/>
    <w:rsid w:val="03E3C064"/>
    <w:rsid w:val="03E5D37B"/>
    <w:rsid w:val="03ECD40E"/>
    <w:rsid w:val="04007012"/>
    <w:rsid w:val="0402C166"/>
    <w:rsid w:val="0405B2C8"/>
    <w:rsid w:val="040728D6"/>
    <w:rsid w:val="0413C0A2"/>
    <w:rsid w:val="0418E70F"/>
    <w:rsid w:val="042A9989"/>
    <w:rsid w:val="042DCA79"/>
    <w:rsid w:val="0431ACBF"/>
    <w:rsid w:val="043C524D"/>
    <w:rsid w:val="04447272"/>
    <w:rsid w:val="044F515B"/>
    <w:rsid w:val="0453D65A"/>
    <w:rsid w:val="04570CF3"/>
    <w:rsid w:val="0460AE40"/>
    <w:rsid w:val="0460F23B"/>
    <w:rsid w:val="04630EEE"/>
    <w:rsid w:val="0464CC37"/>
    <w:rsid w:val="0464DC5D"/>
    <w:rsid w:val="046B2D29"/>
    <w:rsid w:val="046C9783"/>
    <w:rsid w:val="0470B2E8"/>
    <w:rsid w:val="0470C6FA"/>
    <w:rsid w:val="0471DAEB"/>
    <w:rsid w:val="04732537"/>
    <w:rsid w:val="047436FC"/>
    <w:rsid w:val="0477400D"/>
    <w:rsid w:val="0477D613"/>
    <w:rsid w:val="0479C28A"/>
    <w:rsid w:val="0479EE75"/>
    <w:rsid w:val="047BE4B7"/>
    <w:rsid w:val="047E60DA"/>
    <w:rsid w:val="048275E2"/>
    <w:rsid w:val="0487967E"/>
    <w:rsid w:val="048828F6"/>
    <w:rsid w:val="048BBAFC"/>
    <w:rsid w:val="048C3E65"/>
    <w:rsid w:val="048E6722"/>
    <w:rsid w:val="04906B29"/>
    <w:rsid w:val="04958FCD"/>
    <w:rsid w:val="04979BA2"/>
    <w:rsid w:val="04996E71"/>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F001D5"/>
    <w:rsid w:val="04FB921E"/>
    <w:rsid w:val="04FCAF96"/>
    <w:rsid w:val="050361DB"/>
    <w:rsid w:val="0504A123"/>
    <w:rsid w:val="05099533"/>
    <w:rsid w:val="050ADF42"/>
    <w:rsid w:val="05113D89"/>
    <w:rsid w:val="05118CE3"/>
    <w:rsid w:val="0512141A"/>
    <w:rsid w:val="0512D52D"/>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50114"/>
    <w:rsid w:val="05471EA7"/>
    <w:rsid w:val="054831BF"/>
    <w:rsid w:val="0548ACD2"/>
    <w:rsid w:val="054BC432"/>
    <w:rsid w:val="054C57F5"/>
    <w:rsid w:val="054DAE1C"/>
    <w:rsid w:val="05536363"/>
    <w:rsid w:val="0553D65A"/>
    <w:rsid w:val="055561B8"/>
    <w:rsid w:val="05594F28"/>
    <w:rsid w:val="05610AE5"/>
    <w:rsid w:val="0565328A"/>
    <w:rsid w:val="0568AAF2"/>
    <w:rsid w:val="056EB02B"/>
    <w:rsid w:val="05781EB8"/>
    <w:rsid w:val="057A5FF3"/>
    <w:rsid w:val="057D5901"/>
    <w:rsid w:val="058BD62B"/>
    <w:rsid w:val="058E0A52"/>
    <w:rsid w:val="0593E068"/>
    <w:rsid w:val="059A1039"/>
    <w:rsid w:val="059A1EE6"/>
    <w:rsid w:val="05A76343"/>
    <w:rsid w:val="05AB0EB0"/>
    <w:rsid w:val="05AC685B"/>
    <w:rsid w:val="05B52A44"/>
    <w:rsid w:val="05B775D4"/>
    <w:rsid w:val="05BC03F3"/>
    <w:rsid w:val="05C0ADCE"/>
    <w:rsid w:val="05C84402"/>
    <w:rsid w:val="05D454DE"/>
    <w:rsid w:val="05D5C278"/>
    <w:rsid w:val="05DA31B1"/>
    <w:rsid w:val="05DBA4FE"/>
    <w:rsid w:val="05DE20E8"/>
    <w:rsid w:val="05E03508"/>
    <w:rsid w:val="05E44A26"/>
    <w:rsid w:val="05E9EC31"/>
    <w:rsid w:val="05ECE6C7"/>
    <w:rsid w:val="05F4117A"/>
    <w:rsid w:val="05F6224D"/>
    <w:rsid w:val="05F65859"/>
    <w:rsid w:val="06000EB7"/>
    <w:rsid w:val="060070BC"/>
    <w:rsid w:val="0600E639"/>
    <w:rsid w:val="0607127E"/>
    <w:rsid w:val="06072A72"/>
    <w:rsid w:val="0608FC04"/>
    <w:rsid w:val="061162D2"/>
    <w:rsid w:val="0611F398"/>
    <w:rsid w:val="0613CCD3"/>
    <w:rsid w:val="06185CD7"/>
    <w:rsid w:val="06196441"/>
    <w:rsid w:val="061A6267"/>
    <w:rsid w:val="061F4DD9"/>
    <w:rsid w:val="062014BB"/>
    <w:rsid w:val="062BC79F"/>
    <w:rsid w:val="0632E2CD"/>
    <w:rsid w:val="06443000"/>
    <w:rsid w:val="0644B216"/>
    <w:rsid w:val="064B183C"/>
    <w:rsid w:val="064EADC8"/>
    <w:rsid w:val="06555B96"/>
    <w:rsid w:val="0656718E"/>
    <w:rsid w:val="06567D03"/>
    <w:rsid w:val="0658BD87"/>
    <w:rsid w:val="0658BE80"/>
    <w:rsid w:val="0658EF5D"/>
    <w:rsid w:val="065ABFFC"/>
    <w:rsid w:val="06627EAC"/>
    <w:rsid w:val="0662F94D"/>
    <w:rsid w:val="0663546F"/>
    <w:rsid w:val="06637027"/>
    <w:rsid w:val="0665AF2D"/>
    <w:rsid w:val="066A0F09"/>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A90"/>
    <w:rsid w:val="069F4E2C"/>
    <w:rsid w:val="06A57F7A"/>
    <w:rsid w:val="06AA24BB"/>
    <w:rsid w:val="06AC2714"/>
    <w:rsid w:val="06AFC10A"/>
    <w:rsid w:val="06BA3893"/>
    <w:rsid w:val="06C73570"/>
    <w:rsid w:val="06C95C20"/>
    <w:rsid w:val="06CA998B"/>
    <w:rsid w:val="06CAC636"/>
    <w:rsid w:val="06CB38E1"/>
    <w:rsid w:val="06CB5EE4"/>
    <w:rsid w:val="06D37EC0"/>
    <w:rsid w:val="06D50676"/>
    <w:rsid w:val="06D6B836"/>
    <w:rsid w:val="06DB1004"/>
    <w:rsid w:val="06DE281B"/>
    <w:rsid w:val="06DF33B7"/>
    <w:rsid w:val="06DF5976"/>
    <w:rsid w:val="06E181B8"/>
    <w:rsid w:val="06E70B87"/>
    <w:rsid w:val="06EA17FB"/>
    <w:rsid w:val="06F06C73"/>
    <w:rsid w:val="06F2A018"/>
    <w:rsid w:val="06F3FD1A"/>
    <w:rsid w:val="07002672"/>
    <w:rsid w:val="070558A9"/>
    <w:rsid w:val="0706F4FE"/>
    <w:rsid w:val="0707064B"/>
    <w:rsid w:val="07167036"/>
    <w:rsid w:val="071B4484"/>
    <w:rsid w:val="071CD00B"/>
    <w:rsid w:val="071D09C3"/>
    <w:rsid w:val="07257E3D"/>
    <w:rsid w:val="072F3980"/>
    <w:rsid w:val="07300FEC"/>
    <w:rsid w:val="0731A67B"/>
    <w:rsid w:val="07344355"/>
    <w:rsid w:val="07390C37"/>
    <w:rsid w:val="0739FFFC"/>
    <w:rsid w:val="073C2134"/>
    <w:rsid w:val="073C56FB"/>
    <w:rsid w:val="073F8DE6"/>
    <w:rsid w:val="07402A74"/>
    <w:rsid w:val="0742E3B4"/>
    <w:rsid w:val="07496D73"/>
    <w:rsid w:val="074C7169"/>
    <w:rsid w:val="0750298F"/>
    <w:rsid w:val="0753D418"/>
    <w:rsid w:val="07578721"/>
    <w:rsid w:val="07589942"/>
    <w:rsid w:val="075B4306"/>
    <w:rsid w:val="075B51C9"/>
    <w:rsid w:val="07674FF7"/>
    <w:rsid w:val="0768C72A"/>
    <w:rsid w:val="076FF4BF"/>
    <w:rsid w:val="07743D02"/>
    <w:rsid w:val="077D5F67"/>
    <w:rsid w:val="077E896E"/>
    <w:rsid w:val="078D652F"/>
    <w:rsid w:val="078EFCF0"/>
    <w:rsid w:val="079DC279"/>
    <w:rsid w:val="07A7AF5E"/>
    <w:rsid w:val="07A98368"/>
    <w:rsid w:val="07AA5AA7"/>
    <w:rsid w:val="07ABD779"/>
    <w:rsid w:val="07AFBDF7"/>
    <w:rsid w:val="07B55A50"/>
    <w:rsid w:val="07B8CCEC"/>
    <w:rsid w:val="07BE5406"/>
    <w:rsid w:val="07C98FF1"/>
    <w:rsid w:val="07CED572"/>
    <w:rsid w:val="07D0C330"/>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5AB9E"/>
    <w:rsid w:val="08171DD7"/>
    <w:rsid w:val="081CE9DE"/>
    <w:rsid w:val="0821BEA0"/>
    <w:rsid w:val="0821BFBA"/>
    <w:rsid w:val="0824F573"/>
    <w:rsid w:val="0826252C"/>
    <w:rsid w:val="0826EC00"/>
    <w:rsid w:val="08310D39"/>
    <w:rsid w:val="0832FB81"/>
    <w:rsid w:val="08352FD6"/>
    <w:rsid w:val="0837E8C5"/>
    <w:rsid w:val="0840E59A"/>
    <w:rsid w:val="0841EDFF"/>
    <w:rsid w:val="084724D9"/>
    <w:rsid w:val="084CC866"/>
    <w:rsid w:val="08517CC4"/>
    <w:rsid w:val="08567728"/>
    <w:rsid w:val="085A549F"/>
    <w:rsid w:val="085B372E"/>
    <w:rsid w:val="085B4B90"/>
    <w:rsid w:val="085F5C3B"/>
    <w:rsid w:val="0860CCA3"/>
    <w:rsid w:val="0860D651"/>
    <w:rsid w:val="08625342"/>
    <w:rsid w:val="08656E61"/>
    <w:rsid w:val="086B96AB"/>
    <w:rsid w:val="086E34FE"/>
    <w:rsid w:val="08707119"/>
    <w:rsid w:val="087253B0"/>
    <w:rsid w:val="0875D919"/>
    <w:rsid w:val="087FAD25"/>
    <w:rsid w:val="0887F857"/>
    <w:rsid w:val="088A17F3"/>
    <w:rsid w:val="08914188"/>
    <w:rsid w:val="08983161"/>
    <w:rsid w:val="089A96AC"/>
    <w:rsid w:val="08A0052C"/>
    <w:rsid w:val="08A64001"/>
    <w:rsid w:val="08A650ED"/>
    <w:rsid w:val="08A69F6F"/>
    <w:rsid w:val="08A7B9DF"/>
    <w:rsid w:val="08AB0650"/>
    <w:rsid w:val="08AB8415"/>
    <w:rsid w:val="08B16A29"/>
    <w:rsid w:val="08B53488"/>
    <w:rsid w:val="08B8201B"/>
    <w:rsid w:val="08BB3661"/>
    <w:rsid w:val="08C4AD00"/>
    <w:rsid w:val="08C7FA36"/>
    <w:rsid w:val="08C873F7"/>
    <w:rsid w:val="08CB0D41"/>
    <w:rsid w:val="08CB9F31"/>
    <w:rsid w:val="08D7957C"/>
    <w:rsid w:val="08D88165"/>
    <w:rsid w:val="08DFA0EF"/>
    <w:rsid w:val="08E36691"/>
    <w:rsid w:val="08E617A6"/>
    <w:rsid w:val="08E9D851"/>
    <w:rsid w:val="08F4AA17"/>
    <w:rsid w:val="08F91A82"/>
    <w:rsid w:val="08FF7148"/>
    <w:rsid w:val="08FFAAFD"/>
    <w:rsid w:val="0902AE9B"/>
    <w:rsid w:val="090D1CD7"/>
    <w:rsid w:val="09155498"/>
    <w:rsid w:val="091B1A99"/>
    <w:rsid w:val="091C661A"/>
    <w:rsid w:val="091F288E"/>
    <w:rsid w:val="09227CC2"/>
    <w:rsid w:val="092366AB"/>
    <w:rsid w:val="0925F555"/>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27DBD"/>
    <w:rsid w:val="09846C86"/>
    <w:rsid w:val="09947E2B"/>
    <w:rsid w:val="0995628A"/>
    <w:rsid w:val="09992CC7"/>
    <w:rsid w:val="0999311D"/>
    <w:rsid w:val="099C458C"/>
    <w:rsid w:val="099D7E31"/>
    <w:rsid w:val="09A5285F"/>
    <w:rsid w:val="09A86E44"/>
    <w:rsid w:val="09AD7E71"/>
    <w:rsid w:val="09AE1DCC"/>
    <w:rsid w:val="09AE9E6A"/>
    <w:rsid w:val="09B200A4"/>
    <w:rsid w:val="09B32047"/>
    <w:rsid w:val="09B86129"/>
    <w:rsid w:val="09BB30DB"/>
    <w:rsid w:val="09BCEF70"/>
    <w:rsid w:val="09BE5075"/>
    <w:rsid w:val="09C26D50"/>
    <w:rsid w:val="09C5073D"/>
    <w:rsid w:val="09C5CFAB"/>
    <w:rsid w:val="09C60027"/>
    <w:rsid w:val="09C657B6"/>
    <w:rsid w:val="09C805B9"/>
    <w:rsid w:val="09CBA670"/>
    <w:rsid w:val="09CCF208"/>
    <w:rsid w:val="09CD9273"/>
    <w:rsid w:val="09CE3E3E"/>
    <w:rsid w:val="09DA1621"/>
    <w:rsid w:val="09DB0F96"/>
    <w:rsid w:val="09DB7009"/>
    <w:rsid w:val="09DEC439"/>
    <w:rsid w:val="09E2EA28"/>
    <w:rsid w:val="09E4242A"/>
    <w:rsid w:val="09E5D1B2"/>
    <w:rsid w:val="09E74C3B"/>
    <w:rsid w:val="09ECD26B"/>
    <w:rsid w:val="09F27B4E"/>
    <w:rsid w:val="09F3C968"/>
    <w:rsid w:val="09F7C7DD"/>
    <w:rsid w:val="0A09AFB0"/>
    <w:rsid w:val="0A09BEAE"/>
    <w:rsid w:val="0A0FBD59"/>
    <w:rsid w:val="0A100012"/>
    <w:rsid w:val="0A18D818"/>
    <w:rsid w:val="0A1B743B"/>
    <w:rsid w:val="0A2AB4F9"/>
    <w:rsid w:val="0A2B542D"/>
    <w:rsid w:val="0A2C4DD5"/>
    <w:rsid w:val="0A36B2DC"/>
    <w:rsid w:val="0A386BB7"/>
    <w:rsid w:val="0A3DC3F3"/>
    <w:rsid w:val="0A43D2FE"/>
    <w:rsid w:val="0A480519"/>
    <w:rsid w:val="0A50A36B"/>
    <w:rsid w:val="0A50D9A5"/>
    <w:rsid w:val="0A52FC01"/>
    <w:rsid w:val="0A535528"/>
    <w:rsid w:val="0A5BD802"/>
    <w:rsid w:val="0A5EBE78"/>
    <w:rsid w:val="0A607807"/>
    <w:rsid w:val="0A61FE60"/>
    <w:rsid w:val="0A67B0AE"/>
    <w:rsid w:val="0A69473D"/>
    <w:rsid w:val="0A6AAAA1"/>
    <w:rsid w:val="0A6BBE66"/>
    <w:rsid w:val="0A760E88"/>
    <w:rsid w:val="0A7DD2C7"/>
    <w:rsid w:val="0A7E084E"/>
    <w:rsid w:val="0A8041EF"/>
    <w:rsid w:val="0A88AF6B"/>
    <w:rsid w:val="0A931978"/>
    <w:rsid w:val="0A9406C5"/>
    <w:rsid w:val="0A94E9B1"/>
    <w:rsid w:val="0AAD11A6"/>
    <w:rsid w:val="0AB3946C"/>
    <w:rsid w:val="0AB3D933"/>
    <w:rsid w:val="0AB8833D"/>
    <w:rsid w:val="0ABB32A9"/>
    <w:rsid w:val="0ABFBFB7"/>
    <w:rsid w:val="0AC3AAC0"/>
    <w:rsid w:val="0ACA9597"/>
    <w:rsid w:val="0ACFE0F1"/>
    <w:rsid w:val="0AD274BC"/>
    <w:rsid w:val="0ADD59F0"/>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9345"/>
    <w:rsid w:val="0B33BC1C"/>
    <w:rsid w:val="0B33D50A"/>
    <w:rsid w:val="0B34AADF"/>
    <w:rsid w:val="0B34F71E"/>
    <w:rsid w:val="0B36B88E"/>
    <w:rsid w:val="0B36C592"/>
    <w:rsid w:val="0B3B3F54"/>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C51C0"/>
    <w:rsid w:val="0B7CA3C1"/>
    <w:rsid w:val="0B7F1611"/>
    <w:rsid w:val="0B87B33C"/>
    <w:rsid w:val="0B87F064"/>
    <w:rsid w:val="0B891D37"/>
    <w:rsid w:val="0B8A702A"/>
    <w:rsid w:val="0B8C84A5"/>
    <w:rsid w:val="0B8D39EA"/>
    <w:rsid w:val="0B913C9B"/>
    <w:rsid w:val="0B93CFF8"/>
    <w:rsid w:val="0B9D8F31"/>
    <w:rsid w:val="0BA4FE20"/>
    <w:rsid w:val="0BA512E8"/>
    <w:rsid w:val="0BA5302D"/>
    <w:rsid w:val="0BA6F556"/>
    <w:rsid w:val="0BA72A3A"/>
    <w:rsid w:val="0BAE3C72"/>
    <w:rsid w:val="0BB4D449"/>
    <w:rsid w:val="0BBB14AD"/>
    <w:rsid w:val="0BBCBE38"/>
    <w:rsid w:val="0BC0E3E0"/>
    <w:rsid w:val="0BCBFC00"/>
    <w:rsid w:val="0BCD0AFD"/>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4E0CA"/>
    <w:rsid w:val="0C05487F"/>
    <w:rsid w:val="0C10E8F9"/>
    <w:rsid w:val="0C12D7C0"/>
    <w:rsid w:val="0C153464"/>
    <w:rsid w:val="0C158734"/>
    <w:rsid w:val="0C160F50"/>
    <w:rsid w:val="0C1CC24D"/>
    <w:rsid w:val="0C1DDFC1"/>
    <w:rsid w:val="0C26298B"/>
    <w:rsid w:val="0C26ED8D"/>
    <w:rsid w:val="0C2BA038"/>
    <w:rsid w:val="0C2C60EE"/>
    <w:rsid w:val="0C2DF9B3"/>
    <w:rsid w:val="0C2FED47"/>
    <w:rsid w:val="0C3367E3"/>
    <w:rsid w:val="0C361134"/>
    <w:rsid w:val="0C3A7887"/>
    <w:rsid w:val="0C3E5473"/>
    <w:rsid w:val="0C403644"/>
    <w:rsid w:val="0C42A1FB"/>
    <w:rsid w:val="0C44E6BF"/>
    <w:rsid w:val="0C48AAAF"/>
    <w:rsid w:val="0C50992F"/>
    <w:rsid w:val="0C56FD03"/>
    <w:rsid w:val="0C586D4C"/>
    <w:rsid w:val="0C61FC76"/>
    <w:rsid w:val="0C61FF26"/>
    <w:rsid w:val="0C688A01"/>
    <w:rsid w:val="0C6E3F17"/>
    <w:rsid w:val="0C72681F"/>
    <w:rsid w:val="0C760C2F"/>
    <w:rsid w:val="0C7A9BC3"/>
    <w:rsid w:val="0C7CFAAA"/>
    <w:rsid w:val="0C7D5332"/>
    <w:rsid w:val="0C7FF1DA"/>
    <w:rsid w:val="0C822B5B"/>
    <w:rsid w:val="0C861469"/>
    <w:rsid w:val="0C880CEA"/>
    <w:rsid w:val="0C902310"/>
    <w:rsid w:val="0CA03D87"/>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7B91D"/>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BF42F"/>
    <w:rsid w:val="0D6C689F"/>
    <w:rsid w:val="0D6C6A79"/>
    <w:rsid w:val="0D6E5836"/>
    <w:rsid w:val="0D6FACAB"/>
    <w:rsid w:val="0D823994"/>
    <w:rsid w:val="0D8B597B"/>
    <w:rsid w:val="0D8C5159"/>
    <w:rsid w:val="0D915590"/>
    <w:rsid w:val="0D955D91"/>
    <w:rsid w:val="0D99D4A6"/>
    <w:rsid w:val="0D9F5170"/>
    <w:rsid w:val="0DA6DDC1"/>
    <w:rsid w:val="0DAA7B2D"/>
    <w:rsid w:val="0DABA2A4"/>
    <w:rsid w:val="0DADA82A"/>
    <w:rsid w:val="0DB5E80A"/>
    <w:rsid w:val="0DB954C7"/>
    <w:rsid w:val="0DBC9EC9"/>
    <w:rsid w:val="0DBD5804"/>
    <w:rsid w:val="0DC1EF0E"/>
    <w:rsid w:val="0DC2F37B"/>
    <w:rsid w:val="0DC36097"/>
    <w:rsid w:val="0DD0AFCB"/>
    <w:rsid w:val="0DD1219B"/>
    <w:rsid w:val="0DD43BE6"/>
    <w:rsid w:val="0DD9595A"/>
    <w:rsid w:val="0DDDCC71"/>
    <w:rsid w:val="0DEE6DAA"/>
    <w:rsid w:val="0DF34C62"/>
    <w:rsid w:val="0DF5AF61"/>
    <w:rsid w:val="0DF6BAD7"/>
    <w:rsid w:val="0DF7587F"/>
    <w:rsid w:val="0DFF1B7C"/>
    <w:rsid w:val="0E044009"/>
    <w:rsid w:val="0E082911"/>
    <w:rsid w:val="0E0C6208"/>
    <w:rsid w:val="0E0F294E"/>
    <w:rsid w:val="0E254B0C"/>
    <w:rsid w:val="0E25D704"/>
    <w:rsid w:val="0E262963"/>
    <w:rsid w:val="0E274D15"/>
    <w:rsid w:val="0E27EA8B"/>
    <w:rsid w:val="0E2931D1"/>
    <w:rsid w:val="0E2A8321"/>
    <w:rsid w:val="0E33A516"/>
    <w:rsid w:val="0E367E16"/>
    <w:rsid w:val="0E385981"/>
    <w:rsid w:val="0E39C7F8"/>
    <w:rsid w:val="0E405453"/>
    <w:rsid w:val="0E44214D"/>
    <w:rsid w:val="0E4F10BB"/>
    <w:rsid w:val="0E4F3216"/>
    <w:rsid w:val="0E5E46DB"/>
    <w:rsid w:val="0E60791C"/>
    <w:rsid w:val="0E801099"/>
    <w:rsid w:val="0E824A0D"/>
    <w:rsid w:val="0E846ACA"/>
    <w:rsid w:val="0E853262"/>
    <w:rsid w:val="0E8AE334"/>
    <w:rsid w:val="0E8E4E71"/>
    <w:rsid w:val="0E8E8306"/>
    <w:rsid w:val="0E905ACC"/>
    <w:rsid w:val="0E925C39"/>
    <w:rsid w:val="0E9CF863"/>
    <w:rsid w:val="0EA1BC0B"/>
    <w:rsid w:val="0EA1EA00"/>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8FA79"/>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E086F"/>
    <w:rsid w:val="0F3F8F53"/>
    <w:rsid w:val="0F411E05"/>
    <w:rsid w:val="0F4583A0"/>
    <w:rsid w:val="0F471883"/>
    <w:rsid w:val="0F479034"/>
    <w:rsid w:val="0F4EA722"/>
    <w:rsid w:val="0F4F4E21"/>
    <w:rsid w:val="0F526B0B"/>
    <w:rsid w:val="0F57305B"/>
    <w:rsid w:val="0F57DCCD"/>
    <w:rsid w:val="0F58A5C5"/>
    <w:rsid w:val="0F59FF4E"/>
    <w:rsid w:val="0F5C8D6C"/>
    <w:rsid w:val="0F5F2A88"/>
    <w:rsid w:val="0F608D90"/>
    <w:rsid w:val="0F6281D8"/>
    <w:rsid w:val="0F6CC389"/>
    <w:rsid w:val="0F7114DB"/>
    <w:rsid w:val="0F72C8D8"/>
    <w:rsid w:val="0F743533"/>
    <w:rsid w:val="0F7D1D8D"/>
    <w:rsid w:val="0F7EC0CE"/>
    <w:rsid w:val="0F81E674"/>
    <w:rsid w:val="0F8328B7"/>
    <w:rsid w:val="0F83791A"/>
    <w:rsid w:val="0F879E03"/>
    <w:rsid w:val="0F87B621"/>
    <w:rsid w:val="0F906D03"/>
    <w:rsid w:val="0F9C9EE2"/>
    <w:rsid w:val="0F9F19FA"/>
    <w:rsid w:val="0FA08FEC"/>
    <w:rsid w:val="0FB259D3"/>
    <w:rsid w:val="0FBC9188"/>
    <w:rsid w:val="0FBE32B4"/>
    <w:rsid w:val="0FC40A5B"/>
    <w:rsid w:val="0FC76901"/>
    <w:rsid w:val="0FC88C12"/>
    <w:rsid w:val="0FC99781"/>
    <w:rsid w:val="0FD84245"/>
    <w:rsid w:val="0FDB1B30"/>
    <w:rsid w:val="0FE0E8F0"/>
    <w:rsid w:val="0FE1271F"/>
    <w:rsid w:val="0FE42A92"/>
    <w:rsid w:val="0FE4D043"/>
    <w:rsid w:val="0FE6869D"/>
    <w:rsid w:val="0FEC79D8"/>
    <w:rsid w:val="0FF077EC"/>
    <w:rsid w:val="0FF55963"/>
    <w:rsid w:val="0FF8ABDC"/>
    <w:rsid w:val="0FFA07B3"/>
    <w:rsid w:val="0FFCB436"/>
    <w:rsid w:val="0FFE7718"/>
    <w:rsid w:val="1001257E"/>
    <w:rsid w:val="1004730E"/>
    <w:rsid w:val="1008A5E6"/>
    <w:rsid w:val="100C0639"/>
    <w:rsid w:val="1011DEDA"/>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6C20DA"/>
    <w:rsid w:val="1072CFB0"/>
    <w:rsid w:val="107AA758"/>
    <w:rsid w:val="107B54A4"/>
    <w:rsid w:val="107CA02A"/>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4731D"/>
    <w:rsid w:val="10B57849"/>
    <w:rsid w:val="10B65CD2"/>
    <w:rsid w:val="10B6DB7F"/>
    <w:rsid w:val="10D29666"/>
    <w:rsid w:val="10D4DE0C"/>
    <w:rsid w:val="10D51BD2"/>
    <w:rsid w:val="10D5E31E"/>
    <w:rsid w:val="10D83C11"/>
    <w:rsid w:val="10DCE3C5"/>
    <w:rsid w:val="10E1845B"/>
    <w:rsid w:val="10E1E6FD"/>
    <w:rsid w:val="10E3B029"/>
    <w:rsid w:val="10E6DB74"/>
    <w:rsid w:val="10F4C87E"/>
    <w:rsid w:val="10FA4AF8"/>
    <w:rsid w:val="10FD9106"/>
    <w:rsid w:val="1102947E"/>
    <w:rsid w:val="11069A31"/>
    <w:rsid w:val="1108D32D"/>
    <w:rsid w:val="110CADF3"/>
    <w:rsid w:val="110CB820"/>
    <w:rsid w:val="110D2E90"/>
    <w:rsid w:val="110D8CE5"/>
    <w:rsid w:val="11113E5C"/>
    <w:rsid w:val="11199659"/>
    <w:rsid w:val="11208E03"/>
    <w:rsid w:val="11279D7F"/>
    <w:rsid w:val="1128D3D7"/>
    <w:rsid w:val="112AFEF9"/>
    <w:rsid w:val="11310B77"/>
    <w:rsid w:val="1132D1D3"/>
    <w:rsid w:val="113CB32C"/>
    <w:rsid w:val="113D6058"/>
    <w:rsid w:val="113F71E5"/>
    <w:rsid w:val="1142A9B2"/>
    <w:rsid w:val="11450469"/>
    <w:rsid w:val="1145FA2F"/>
    <w:rsid w:val="114996F5"/>
    <w:rsid w:val="114A30FB"/>
    <w:rsid w:val="114ABA9B"/>
    <w:rsid w:val="114D6EB1"/>
    <w:rsid w:val="114E0CE6"/>
    <w:rsid w:val="11500590"/>
    <w:rsid w:val="1150B946"/>
    <w:rsid w:val="115B6629"/>
    <w:rsid w:val="115F27EA"/>
    <w:rsid w:val="1166E812"/>
    <w:rsid w:val="11726541"/>
    <w:rsid w:val="1173C4DA"/>
    <w:rsid w:val="11798C5D"/>
    <w:rsid w:val="117E7880"/>
    <w:rsid w:val="118225E2"/>
    <w:rsid w:val="1182D1CA"/>
    <w:rsid w:val="118488CB"/>
    <w:rsid w:val="11903BDC"/>
    <w:rsid w:val="11946F4A"/>
    <w:rsid w:val="119A85ED"/>
    <w:rsid w:val="119C0096"/>
    <w:rsid w:val="119F146C"/>
    <w:rsid w:val="11A77637"/>
    <w:rsid w:val="11AAB2AE"/>
    <w:rsid w:val="11ADFB6B"/>
    <w:rsid w:val="11B38546"/>
    <w:rsid w:val="11B801DB"/>
    <w:rsid w:val="11BA8D20"/>
    <w:rsid w:val="11BDA5AA"/>
    <w:rsid w:val="11BF2421"/>
    <w:rsid w:val="11C0B1F7"/>
    <w:rsid w:val="11C74432"/>
    <w:rsid w:val="11C9EAF1"/>
    <w:rsid w:val="11C9FA0E"/>
    <w:rsid w:val="11C9FC42"/>
    <w:rsid w:val="11CC1479"/>
    <w:rsid w:val="11CEDB8E"/>
    <w:rsid w:val="11CF17C2"/>
    <w:rsid w:val="11CF465C"/>
    <w:rsid w:val="11D23DF5"/>
    <w:rsid w:val="11DA678B"/>
    <w:rsid w:val="11E04DD7"/>
    <w:rsid w:val="11E99EA2"/>
    <w:rsid w:val="11EACEC8"/>
    <w:rsid w:val="11EBBB4D"/>
    <w:rsid w:val="11F4895D"/>
    <w:rsid w:val="11FF4B38"/>
    <w:rsid w:val="11FF7ABC"/>
    <w:rsid w:val="1206116B"/>
    <w:rsid w:val="1206E833"/>
    <w:rsid w:val="120DBF7A"/>
    <w:rsid w:val="120EEFA4"/>
    <w:rsid w:val="120FFA4D"/>
    <w:rsid w:val="1210A2F3"/>
    <w:rsid w:val="1217FCBF"/>
    <w:rsid w:val="1220B9F6"/>
    <w:rsid w:val="12231E30"/>
    <w:rsid w:val="12264684"/>
    <w:rsid w:val="12289976"/>
    <w:rsid w:val="12289D81"/>
    <w:rsid w:val="122BAA14"/>
    <w:rsid w:val="122E059D"/>
    <w:rsid w:val="122F0C5B"/>
    <w:rsid w:val="1230AE61"/>
    <w:rsid w:val="1234F641"/>
    <w:rsid w:val="12526575"/>
    <w:rsid w:val="12579440"/>
    <w:rsid w:val="125D42BC"/>
    <w:rsid w:val="125D6D1D"/>
    <w:rsid w:val="125D775D"/>
    <w:rsid w:val="12618AA5"/>
    <w:rsid w:val="1261A31E"/>
    <w:rsid w:val="12620AA5"/>
    <w:rsid w:val="12652B93"/>
    <w:rsid w:val="1265DF07"/>
    <w:rsid w:val="12673658"/>
    <w:rsid w:val="12678D0B"/>
    <w:rsid w:val="1272E0F5"/>
    <w:rsid w:val="1274C3B5"/>
    <w:rsid w:val="12755598"/>
    <w:rsid w:val="127CA4A4"/>
    <w:rsid w:val="127D5FD7"/>
    <w:rsid w:val="127E9626"/>
    <w:rsid w:val="12821D50"/>
    <w:rsid w:val="12834417"/>
    <w:rsid w:val="12852054"/>
    <w:rsid w:val="1289810A"/>
    <w:rsid w:val="128EB456"/>
    <w:rsid w:val="1299B2C7"/>
    <w:rsid w:val="129AECCC"/>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25F05"/>
    <w:rsid w:val="12E419D7"/>
    <w:rsid w:val="12E59BF5"/>
    <w:rsid w:val="12E7BA55"/>
    <w:rsid w:val="12E8893E"/>
    <w:rsid w:val="12EF2FB7"/>
    <w:rsid w:val="12EF84C4"/>
    <w:rsid w:val="12EFFF39"/>
    <w:rsid w:val="12F0BC98"/>
    <w:rsid w:val="12F14744"/>
    <w:rsid w:val="12F44F48"/>
    <w:rsid w:val="12F90D8D"/>
    <w:rsid w:val="12FB9C67"/>
    <w:rsid w:val="13033C1A"/>
    <w:rsid w:val="130899A8"/>
    <w:rsid w:val="130E4074"/>
    <w:rsid w:val="130EB5CE"/>
    <w:rsid w:val="1313939B"/>
    <w:rsid w:val="1313D386"/>
    <w:rsid w:val="13171CA8"/>
    <w:rsid w:val="131833DD"/>
    <w:rsid w:val="1319E9C1"/>
    <w:rsid w:val="131BF8C5"/>
    <w:rsid w:val="131DA499"/>
    <w:rsid w:val="1321EBD0"/>
    <w:rsid w:val="1323559A"/>
    <w:rsid w:val="1324A1F8"/>
    <w:rsid w:val="13295D43"/>
    <w:rsid w:val="132A2905"/>
    <w:rsid w:val="132BCEA4"/>
    <w:rsid w:val="133419C4"/>
    <w:rsid w:val="1336C385"/>
    <w:rsid w:val="1338DFA0"/>
    <w:rsid w:val="133E461D"/>
    <w:rsid w:val="1340005A"/>
    <w:rsid w:val="13488B40"/>
    <w:rsid w:val="1351FD75"/>
    <w:rsid w:val="13530DD1"/>
    <w:rsid w:val="135C3954"/>
    <w:rsid w:val="13624647"/>
    <w:rsid w:val="1364923D"/>
    <w:rsid w:val="1366B4AC"/>
    <w:rsid w:val="136F3E7B"/>
    <w:rsid w:val="136F7E16"/>
    <w:rsid w:val="13750C33"/>
    <w:rsid w:val="13756476"/>
    <w:rsid w:val="137DD65A"/>
    <w:rsid w:val="137DED7E"/>
    <w:rsid w:val="1384B708"/>
    <w:rsid w:val="1385541C"/>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B9E3EC"/>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0D36F"/>
    <w:rsid w:val="13F3479C"/>
    <w:rsid w:val="13F44C33"/>
    <w:rsid w:val="13F4E1A2"/>
    <w:rsid w:val="13F8EB7F"/>
    <w:rsid w:val="13F9B051"/>
    <w:rsid w:val="13FD3F0E"/>
    <w:rsid w:val="13FE050A"/>
    <w:rsid w:val="1402B740"/>
    <w:rsid w:val="1409B2A6"/>
    <w:rsid w:val="1414DB32"/>
    <w:rsid w:val="141AD444"/>
    <w:rsid w:val="141C2FFD"/>
    <w:rsid w:val="141DA466"/>
    <w:rsid w:val="1421FD90"/>
    <w:rsid w:val="1428C3AB"/>
    <w:rsid w:val="142B5139"/>
    <w:rsid w:val="142C8BBD"/>
    <w:rsid w:val="1430CF98"/>
    <w:rsid w:val="14343969"/>
    <w:rsid w:val="143440D7"/>
    <w:rsid w:val="143755AE"/>
    <w:rsid w:val="143C4784"/>
    <w:rsid w:val="143FF5F5"/>
    <w:rsid w:val="1443EE31"/>
    <w:rsid w:val="14482D6F"/>
    <w:rsid w:val="144A33DE"/>
    <w:rsid w:val="144F540B"/>
    <w:rsid w:val="14526BE7"/>
    <w:rsid w:val="145343FB"/>
    <w:rsid w:val="14555988"/>
    <w:rsid w:val="145B0856"/>
    <w:rsid w:val="14688843"/>
    <w:rsid w:val="146A0619"/>
    <w:rsid w:val="146DCB52"/>
    <w:rsid w:val="146FA03D"/>
    <w:rsid w:val="147517A5"/>
    <w:rsid w:val="1476E499"/>
    <w:rsid w:val="14786366"/>
    <w:rsid w:val="1488F675"/>
    <w:rsid w:val="148A1328"/>
    <w:rsid w:val="148AD524"/>
    <w:rsid w:val="149439B7"/>
    <w:rsid w:val="14955836"/>
    <w:rsid w:val="14976547"/>
    <w:rsid w:val="149883BC"/>
    <w:rsid w:val="149ED725"/>
    <w:rsid w:val="14A573E6"/>
    <w:rsid w:val="14A9ACA7"/>
    <w:rsid w:val="14B019CC"/>
    <w:rsid w:val="14B9D0EF"/>
    <w:rsid w:val="14BBE85B"/>
    <w:rsid w:val="14BEFDF2"/>
    <w:rsid w:val="14C22C25"/>
    <w:rsid w:val="14C5F966"/>
    <w:rsid w:val="14C727EA"/>
    <w:rsid w:val="14C7DC9E"/>
    <w:rsid w:val="14C91463"/>
    <w:rsid w:val="14CFCC9C"/>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17537"/>
    <w:rsid w:val="150968DC"/>
    <w:rsid w:val="150B6D49"/>
    <w:rsid w:val="151024AA"/>
    <w:rsid w:val="1512B55C"/>
    <w:rsid w:val="15159251"/>
    <w:rsid w:val="1517AE02"/>
    <w:rsid w:val="151BD1D3"/>
    <w:rsid w:val="152639C3"/>
    <w:rsid w:val="152AFD5D"/>
    <w:rsid w:val="153124FC"/>
    <w:rsid w:val="1533F84B"/>
    <w:rsid w:val="153C5819"/>
    <w:rsid w:val="153F2A67"/>
    <w:rsid w:val="1546B2A4"/>
    <w:rsid w:val="1547567E"/>
    <w:rsid w:val="154B91DC"/>
    <w:rsid w:val="154EFF12"/>
    <w:rsid w:val="1551D2E6"/>
    <w:rsid w:val="1552F14F"/>
    <w:rsid w:val="15535FEC"/>
    <w:rsid w:val="1553CB24"/>
    <w:rsid w:val="15560A30"/>
    <w:rsid w:val="15583BF7"/>
    <w:rsid w:val="155BD023"/>
    <w:rsid w:val="1563EDE0"/>
    <w:rsid w:val="156AB0FF"/>
    <w:rsid w:val="156BDE96"/>
    <w:rsid w:val="156FF362"/>
    <w:rsid w:val="1571D20A"/>
    <w:rsid w:val="157BAD0A"/>
    <w:rsid w:val="157BB22C"/>
    <w:rsid w:val="15867AE5"/>
    <w:rsid w:val="1586F358"/>
    <w:rsid w:val="158892DB"/>
    <w:rsid w:val="158BAF45"/>
    <w:rsid w:val="15921DBF"/>
    <w:rsid w:val="1594B9FC"/>
    <w:rsid w:val="159753D6"/>
    <w:rsid w:val="1597A359"/>
    <w:rsid w:val="1599963D"/>
    <w:rsid w:val="15999847"/>
    <w:rsid w:val="159A1E4B"/>
    <w:rsid w:val="159AC6ED"/>
    <w:rsid w:val="15A4CF55"/>
    <w:rsid w:val="15B9142B"/>
    <w:rsid w:val="15B9E4DC"/>
    <w:rsid w:val="15C10324"/>
    <w:rsid w:val="15C12DA4"/>
    <w:rsid w:val="15C313DB"/>
    <w:rsid w:val="15C511CC"/>
    <w:rsid w:val="15C680EC"/>
    <w:rsid w:val="15C9079F"/>
    <w:rsid w:val="15CBAACE"/>
    <w:rsid w:val="15CC0370"/>
    <w:rsid w:val="15CDA841"/>
    <w:rsid w:val="15CE19EE"/>
    <w:rsid w:val="15D0FF06"/>
    <w:rsid w:val="15DC4D45"/>
    <w:rsid w:val="15DC545B"/>
    <w:rsid w:val="15DCC97F"/>
    <w:rsid w:val="15DF965B"/>
    <w:rsid w:val="15E013CA"/>
    <w:rsid w:val="15E128D3"/>
    <w:rsid w:val="15E3658F"/>
    <w:rsid w:val="15E3884A"/>
    <w:rsid w:val="15E7BA32"/>
    <w:rsid w:val="15EEB5BC"/>
    <w:rsid w:val="15F2858D"/>
    <w:rsid w:val="15F6AEBF"/>
    <w:rsid w:val="15F8F43B"/>
    <w:rsid w:val="16026B98"/>
    <w:rsid w:val="1603C618"/>
    <w:rsid w:val="16049E82"/>
    <w:rsid w:val="1612E414"/>
    <w:rsid w:val="16196430"/>
    <w:rsid w:val="162460B4"/>
    <w:rsid w:val="1629ACA0"/>
    <w:rsid w:val="162C7E7D"/>
    <w:rsid w:val="162DBDA9"/>
    <w:rsid w:val="1633456B"/>
    <w:rsid w:val="16373C86"/>
    <w:rsid w:val="164265A8"/>
    <w:rsid w:val="164762AA"/>
    <w:rsid w:val="164A881D"/>
    <w:rsid w:val="1655B8F4"/>
    <w:rsid w:val="1656B4BA"/>
    <w:rsid w:val="165A1A7F"/>
    <w:rsid w:val="165E24CD"/>
    <w:rsid w:val="16642F63"/>
    <w:rsid w:val="16654FE0"/>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B04B17"/>
    <w:rsid w:val="16B41C65"/>
    <w:rsid w:val="16B6CE27"/>
    <w:rsid w:val="16BA9700"/>
    <w:rsid w:val="16BC291D"/>
    <w:rsid w:val="16BD6A71"/>
    <w:rsid w:val="16C1DF4E"/>
    <w:rsid w:val="16C4FCF4"/>
    <w:rsid w:val="16C63768"/>
    <w:rsid w:val="16C99B9F"/>
    <w:rsid w:val="16CC38C3"/>
    <w:rsid w:val="16D1784B"/>
    <w:rsid w:val="16D216E0"/>
    <w:rsid w:val="16D5AF40"/>
    <w:rsid w:val="16D6A9BE"/>
    <w:rsid w:val="16D6D7E9"/>
    <w:rsid w:val="16E24A3F"/>
    <w:rsid w:val="16E34893"/>
    <w:rsid w:val="16E35285"/>
    <w:rsid w:val="16E629EA"/>
    <w:rsid w:val="16E69DD6"/>
    <w:rsid w:val="16F27DD9"/>
    <w:rsid w:val="16F42B19"/>
    <w:rsid w:val="16FCF874"/>
    <w:rsid w:val="16FEF0EC"/>
    <w:rsid w:val="170476F3"/>
    <w:rsid w:val="1706710F"/>
    <w:rsid w:val="17076F61"/>
    <w:rsid w:val="170D405F"/>
    <w:rsid w:val="170EC9B1"/>
    <w:rsid w:val="1717912C"/>
    <w:rsid w:val="171AAFB5"/>
    <w:rsid w:val="171C975B"/>
    <w:rsid w:val="17248425"/>
    <w:rsid w:val="1726F006"/>
    <w:rsid w:val="17287CB0"/>
    <w:rsid w:val="1729291F"/>
    <w:rsid w:val="172CE81C"/>
    <w:rsid w:val="17316782"/>
    <w:rsid w:val="173CA801"/>
    <w:rsid w:val="17477ABA"/>
    <w:rsid w:val="174A03D4"/>
    <w:rsid w:val="174F80DD"/>
    <w:rsid w:val="17515910"/>
    <w:rsid w:val="17592DE6"/>
    <w:rsid w:val="175A0E37"/>
    <w:rsid w:val="175ACF81"/>
    <w:rsid w:val="175AE829"/>
    <w:rsid w:val="175C96D2"/>
    <w:rsid w:val="175CE684"/>
    <w:rsid w:val="175F5834"/>
    <w:rsid w:val="1765F74D"/>
    <w:rsid w:val="17696650"/>
    <w:rsid w:val="176AB311"/>
    <w:rsid w:val="176B13B9"/>
    <w:rsid w:val="176FB3A5"/>
    <w:rsid w:val="1770D358"/>
    <w:rsid w:val="17757798"/>
    <w:rsid w:val="17761AFD"/>
    <w:rsid w:val="177899E0"/>
    <w:rsid w:val="177994BD"/>
    <w:rsid w:val="1781FE12"/>
    <w:rsid w:val="17853928"/>
    <w:rsid w:val="1787D21F"/>
    <w:rsid w:val="178CB8C8"/>
    <w:rsid w:val="17902754"/>
    <w:rsid w:val="17918B41"/>
    <w:rsid w:val="179AE7BA"/>
    <w:rsid w:val="179B1939"/>
    <w:rsid w:val="179B6808"/>
    <w:rsid w:val="179BC1FE"/>
    <w:rsid w:val="17A078D7"/>
    <w:rsid w:val="17A2D685"/>
    <w:rsid w:val="17A77BBA"/>
    <w:rsid w:val="17A8888C"/>
    <w:rsid w:val="17AF157E"/>
    <w:rsid w:val="17B0D56D"/>
    <w:rsid w:val="17B81227"/>
    <w:rsid w:val="17BC86E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99E99"/>
    <w:rsid w:val="181C5701"/>
    <w:rsid w:val="1820CDCB"/>
    <w:rsid w:val="1828290D"/>
    <w:rsid w:val="18285229"/>
    <w:rsid w:val="182AE8F1"/>
    <w:rsid w:val="182EACCC"/>
    <w:rsid w:val="182EDC95"/>
    <w:rsid w:val="183159D9"/>
    <w:rsid w:val="1832A92A"/>
    <w:rsid w:val="1834F275"/>
    <w:rsid w:val="183C9372"/>
    <w:rsid w:val="1843FD7B"/>
    <w:rsid w:val="18446C1C"/>
    <w:rsid w:val="184A7750"/>
    <w:rsid w:val="184BAEB4"/>
    <w:rsid w:val="184E560D"/>
    <w:rsid w:val="1855508B"/>
    <w:rsid w:val="1858A94B"/>
    <w:rsid w:val="185E22B8"/>
    <w:rsid w:val="18632183"/>
    <w:rsid w:val="1866352C"/>
    <w:rsid w:val="186C619A"/>
    <w:rsid w:val="186C9760"/>
    <w:rsid w:val="1870AABA"/>
    <w:rsid w:val="187176FF"/>
    <w:rsid w:val="18786660"/>
    <w:rsid w:val="187C32C5"/>
    <w:rsid w:val="187FB2EC"/>
    <w:rsid w:val="1881D722"/>
    <w:rsid w:val="188291A5"/>
    <w:rsid w:val="1889D44F"/>
    <w:rsid w:val="188FBAD2"/>
    <w:rsid w:val="18989EA3"/>
    <w:rsid w:val="189C1DBC"/>
    <w:rsid w:val="189F3CBF"/>
    <w:rsid w:val="18A121A5"/>
    <w:rsid w:val="18A1C8F8"/>
    <w:rsid w:val="18A32EBC"/>
    <w:rsid w:val="18A42875"/>
    <w:rsid w:val="18A42E15"/>
    <w:rsid w:val="18A6562A"/>
    <w:rsid w:val="18A712F8"/>
    <w:rsid w:val="18AEE2EB"/>
    <w:rsid w:val="18B044A4"/>
    <w:rsid w:val="18B29749"/>
    <w:rsid w:val="18B3F8B6"/>
    <w:rsid w:val="18B882D3"/>
    <w:rsid w:val="18B9E8AE"/>
    <w:rsid w:val="18BF5005"/>
    <w:rsid w:val="18C37201"/>
    <w:rsid w:val="18CA9F29"/>
    <w:rsid w:val="18CF8221"/>
    <w:rsid w:val="18D53A99"/>
    <w:rsid w:val="18D765AC"/>
    <w:rsid w:val="18DA1778"/>
    <w:rsid w:val="18DFDF41"/>
    <w:rsid w:val="18F1CE2C"/>
    <w:rsid w:val="18F6EE10"/>
    <w:rsid w:val="18F9088D"/>
    <w:rsid w:val="18FDAD3D"/>
    <w:rsid w:val="18FE2870"/>
    <w:rsid w:val="1901BA56"/>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5BD1B"/>
    <w:rsid w:val="19469E10"/>
    <w:rsid w:val="1946BED0"/>
    <w:rsid w:val="1947C447"/>
    <w:rsid w:val="194E32E8"/>
    <w:rsid w:val="19592E63"/>
    <w:rsid w:val="195A13A0"/>
    <w:rsid w:val="195A1B3E"/>
    <w:rsid w:val="195E4F58"/>
    <w:rsid w:val="195F58D1"/>
    <w:rsid w:val="1967FB0C"/>
    <w:rsid w:val="196904EC"/>
    <w:rsid w:val="196B1391"/>
    <w:rsid w:val="196CAF3D"/>
    <w:rsid w:val="196E0197"/>
    <w:rsid w:val="19723376"/>
    <w:rsid w:val="1973749E"/>
    <w:rsid w:val="1974422E"/>
    <w:rsid w:val="19744DBF"/>
    <w:rsid w:val="19839663"/>
    <w:rsid w:val="19851F54"/>
    <w:rsid w:val="1985D3D0"/>
    <w:rsid w:val="198B8815"/>
    <w:rsid w:val="198BD54A"/>
    <w:rsid w:val="198C3101"/>
    <w:rsid w:val="1990EE7D"/>
    <w:rsid w:val="19980890"/>
    <w:rsid w:val="199DBACB"/>
    <w:rsid w:val="199F8391"/>
    <w:rsid w:val="19A474B4"/>
    <w:rsid w:val="19A6B047"/>
    <w:rsid w:val="19AC32D1"/>
    <w:rsid w:val="19B3E336"/>
    <w:rsid w:val="19CA29F3"/>
    <w:rsid w:val="19D70ED0"/>
    <w:rsid w:val="19DA8554"/>
    <w:rsid w:val="19E147A9"/>
    <w:rsid w:val="19E420A5"/>
    <w:rsid w:val="19E4F6B0"/>
    <w:rsid w:val="19E67298"/>
    <w:rsid w:val="19E9E95C"/>
    <w:rsid w:val="19EACC55"/>
    <w:rsid w:val="19ED3B46"/>
    <w:rsid w:val="19F8B7EA"/>
    <w:rsid w:val="19F95F66"/>
    <w:rsid w:val="19FA8950"/>
    <w:rsid w:val="19FCD6E7"/>
    <w:rsid w:val="19FDAD92"/>
    <w:rsid w:val="19FDFE9F"/>
    <w:rsid w:val="1A056628"/>
    <w:rsid w:val="1A0902BB"/>
    <w:rsid w:val="1A0A480D"/>
    <w:rsid w:val="1A0AAF58"/>
    <w:rsid w:val="1A1053EA"/>
    <w:rsid w:val="1A19642E"/>
    <w:rsid w:val="1A1AB53B"/>
    <w:rsid w:val="1A1BD1F1"/>
    <w:rsid w:val="1A1F02FF"/>
    <w:rsid w:val="1A1FF77E"/>
    <w:rsid w:val="1A234B6F"/>
    <w:rsid w:val="1A26FCEA"/>
    <w:rsid w:val="1A278A33"/>
    <w:rsid w:val="1A28BDD5"/>
    <w:rsid w:val="1A2A97E1"/>
    <w:rsid w:val="1A2B49C2"/>
    <w:rsid w:val="1A2D87E6"/>
    <w:rsid w:val="1A2E3825"/>
    <w:rsid w:val="1A2F1E80"/>
    <w:rsid w:val="1A319E30"/>
    <w:rsid w:val="1A31E332"/>
    <w:rsid w:val="1A33FD89"/>
    <w:rsid w:val="1A36E968"/>
    <w:rsid w:val="1A3B1DEF"/>
    <w:rsid w:val="1A43C51C"/>
    <w:rsid w:val="1A4CEC46"/>
    <w:rsid w:val="1A506C5E"/>
    <w:rsid w:val="1A54381D"/>
    <w:rsid w:val="1A554538"/>
    <w:rsid w:val="1A5E04A9"/>
    <w:rsid w:val="1A605954"/>
    <w:rsid w:val="1A632F30"/>
    <w:rsid w:val="1A63D382"/>
    <w:rsid w:val="1A673795"/>
    <w:rsid w:val="1A6A43D9"/>
    <w:rsid w:val="1A6B1424"/>
    <w:rsid w:val="1A72FAF6"/>
    <w:rsid w:val="1A757AFD"/>
    <w:rsid w:val="1A7B234B"/>
    <w:rsid w:val="1A7C728D"/>
    <w:rsid w:val="1A811DA2"/>
    <w:rsid w:val="1A88BC37"/>
    <w:rsid w:val="1A8C33CC"/>
    <w:rsid w:val="1A8CC7A9"/>
    <w:rsid w:val="1A95E242"/>
    <w:rsid w:val="1A9761DA"/>
    <w:rsid w:val="1A9A1C98"/>
    <w:rsid w:val="1A9E7839"/>
    <w:rsid w:val="1AA119A9"/>
    <w:rsid w:val="1AAE5E34"/>
    <w:rsid w:val="1AB7F45C"/>
    <w:rsid w:val="1ABA9044"/>
    <w:rsid w:val="1AC7BE35"/>
    <w:rsid w:val="1AC97A8C"/>
    <w:rsid w:val="1AD43C47"/>
    <w:rsid w:val="1AD8C8FF"/>
    <w:rsid w:val="1ADC3E47"/>
    <w:rsid w:val="1ADD88CC"/>
    <w:rsid w:val="1ADFD678"/>
    <w:rsid w:val="1AE3562C"/>
    <w:rsid w:val="1AE9A24E"/>
    <w:rsid w:val="1AEE1242"/>
    <w:rsid w:val="1AF646F0"/>
    <w:rsid w:val="1AFC18CB"/>
    <w:rsid w:val="1AFF9071"/>
    <w:rsid w:val="1B00185B"/>
    <w:rsid w:val="1B04B6B4"/>
    <w:rsid w:val="1B0C8E5E"/>
    <w:rsid w:val="1B0CF310"/>
    <w:rsid w:val="1B0E6626"/>
    <w:rsid w:val="1B103CEE"/>
    <w:rsid w:val="1B1A3D4D"/>
    <w:rsid w:val="1B1AFE2E"/>
    <w:rsid w:val="1B1EC087"/>
    <w:rsid w:val="1B286D3E"/>
    <w:rsid w:val="1B2C60C8"/>
    <w:rsid w:val="1B2FAA4F"/>
    <w:rsid w:val="1B3B0C63"/>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4F0F3"/>
    <w:rsid w:val="1B9EF5E3"/>
    <w:rsid w:val="1BA1CCD0"/>
    <w:rsid w:val="1BAB63B9"/>
    <w:rsid w:val="1BAEB5D2"/>
    <w:rsid w:val="1BAFDB6F"/>
    <w:rsid w:val="1BBDF20F"/>
    <w:rsid w:val="1BBF1DA8"/>
    <w:rsid w:val="1BC18951"/>
    <w:rsid w:val="1BC56017"/>
    <w:rsid w:val="1BC9B054"/>
    <w:rsid w:val="1BCCCE2E"/>
    <w:rsid w:val="1BCE7697"/>
    <w:rsid w:val="1BD8DF67"/>
    <w:rsid w:val="1BDA1DF2"/>
    <w:rsid w:val="1BDD2213"/>
    <w:rsid w:val="1BE75B74"/>
    <w:rsid w:val="1BFBBAFC"/>
    <w:rsid w:val="1C010914"/>
    <w:rsid w:val="1C03BDBE"/>
    <w:rsid w:val="1C0826B0"/>
    <w:rsid w:val="1C0ADF19"/>
    <w:rsid w:val="1C0D64DE"/>
    <w:rsid w:val="1C14C316"/>
    <w:rsid w:val="1C17718E"/>
    <w:rsid w:val="1C1AD875"/>
    <w:rsid w:val="1C23E9E5"/>
    <w:rsid w:val="1C28F3F4"/>
    <w:rsid w:val="1C2C9A9C"/>
    <w:rsid w:val="1C2C9BA2"/>
    <w:rsid w:val="1C3A9966"/>
    <w:rsid w:val="1C3D618B"/>
    <w:rsid w:val="1C4398F6"/>
    <w:rsid w:val="1C4525A8"/>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D130B"/>
    <w:rsid w:val="1C8FED0D"/>
    <w:rsid w:val="1C92BECE"/>
    <w:rsid w:val="1C957FF4"/>
    <w:rsid w:val="1C973B46"/>
    <w:rsid w:val="1C9BD075"/>
    <w:rsid w:val="1C9F5488"/>
    <w:rsid w:val="1CA21687"/>
    <w:rsid w:val="1CA7104E"/>
    <w:rsid w:val="1CB03654"/>
    <w:rsid w:val="1CC4A8B5"/>
    <w:rsid w:val="1CC7480B"/>
    <w:rsid w:val="1CCB15D3"/>
    <w:rsid w:val="1CCCF076"/>
    <w:rsid w:val="1CD402CB"/>
    <w:rsid w:val="1CD4F85A"/>
    <w:rsid w:val="1CD8E4BD"/>
    <w:rsid w:val="1CDB4B30"/>
    <w:rsid w:val="1CE39515"/>
    <w:rsid w:val="1CE46DD0"/>
    <w:rsid w:val="1CE5FD61"/>
    <w:rsid w:val="1CEBC8E8"/>
    <w:rsid w:val="1CF45690"/>
    <w:rsid w:val="1CF4CC21"/>
    <w:rsid w:val="1CFB305A"/>
    <w:rsid w:val="1D090E1B"/>
    <w:rsid w:val="1D0ABC33"/>
    <w:rsid w:val="1D0C5222"/>
    <w:rsid w:val="1D136E65"/>
    <w:rsid w:val="1D1EA91E"/>
    <w:rsid w:val="1D290AAF"/>
    <w:rsid w:val="1D2D409B"/>
    <w:rsid w:val="1D3099C4"/>
    <w:rsid w:val="1D31E725"/>
    <w:rsid w:val="1D335B00"/>
    <w:rsid w:val="1D376E08"/>
    <w:rsid w:val="1D37E423"/>
    <w:rsid w:val="1D463D8B"/>
    <w:rsid w:val="1D4790E5"/>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8851F4"/>
    <w:rsid w:val="1D99F748"/>
    <w:rsid w:val="1D9CD29D"/>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A582F"/>
    <w:rsid w:val="1DDC4390"/>
    <w:rsid w:val="1DE1BA81"/>
    <w:rsid w:val="1DE21055"/>
    <w:rsid w:val="1DE31FCC"/>
    <w:rsid w:val="1DE4884B"/>
    <w:rsid w:val="1DF4464E"/>
    <w:rsid w:val="1DF44E4E"/>
    <w:rsid w:val="1DF49112"/>
    <w:rsid w:val="1DFF4E10"/>
    <w:rsid w:val="1E00E6D6"/>
    <w:rsid w:val="1E018857"/>
    <w:rsid w:val="1E03815B"/>
    <w:rsid w:val="1E06DA00"/>
    <w:rsid w:val="1E0A9133"/>
    <w:rsid w:val="1E0AB5D8"/>
    <w:rsid w:val="1E0B3141"/>
    <w:rsid w:val="1E0B7E22"/>
    <w:rsid w:val="1E0B9DC4"/>
    <w:rsid w:val="1E0E114D"/>
    <w:rsid w:val="1E106F9A"/>
    <w:rsid w:val="1E171A23"/>
    <w:rsid w:val="1E1A83CA"/>
    <w:rsid w:val="1E1A987E"/>
    <w:rsid w:val="1E1AE5A5"/>
    <w:rsid w:val="1E211354"/>
    <w:rsid w:val="1E2411B3"/>
    <w:rsid w:val="1E248E40"/>
    <w:rsid w:val="1E2866AF"/>
    <w:rsid w:val="1E2B18B0"/>
    <w:rsid w:val="1E2CE43B"/>
    <w:rsid w:val="1E2F1A6D"/>
    <w:rsid w:val="1E31F096"/>
    <w:rsid w:val="1E33AD67"/>
    <w:rsid w:val="1E3487CA"/>
    <w:rsid w:val="1E3599B7"/>
    <w:rsid w:val="1E43F32A"/>
    <w:rsid w:val="1E515894"/>
    <w:rsid w:val="1E58B526"/>
    <w:rsid w:val="1E5ED511"/>
    <w:rsid w:val="1E6B0680"/>
    <w:rsid w:val="1E7027D1"/>
    <w:rsid w:val="1E70C151"/>
    <w:rsid w:val="1E74506F"/>
    <w:rsid w:val="1E778DBF"/>
    <w:rsid w:val="1E7958A0"/>
    <w:rsid w:val="1E7D1961"/>
    <w:rsid w:val="1E8538A2"/>
    <w:rsid w:val="1E874BB2"/>
    <w:rsid w:val="1E8BB26E"/>
    <w:rsid w:val="1E8C2209"/>
    <w:rsid w:val="1E944FD5"/>
    <w:rsid w:val="1E9541EF"/>
    <w:rsid w:val="1EA5EC23"/>
    <w:rsid w:val="1EA62864"/>
    <w:rsid w:val="1EA65646"/>
    <w:rsid w:val="1EA6F2C7"/>
    <w:rsid w:val="1EA870E9"/>
    <w:rsid w:val="1EAE59C5"/>
    <w:rsid w:val="1EAE7C99"/>
    <w:rsid w:val="1EB525DA"/>
    <w:rsid w:val="1EB979B6"/>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1359FA"/>
    <w:rsid w:val="1F1682C2"/>
    <w:rsid w:val="1F18920C"/>
    <w:rsid w:val="1F19F3F3"/>
    <w:rsid w:val="1F207432"/>
    <w:rsid w:val="1F237844"/>
    <w:rsid w:val="1F264D89"/>
    <w:rsid w:val="1F28DBF5"/>
    <w:rsid w:val="1F29129C"/>
    <w:rsid w:val="1F2C6663"/>
    <w:rsid w:val="1F2DCFA5"/>
    <w:rsid w:val="1F31BE52"/>
    <w:rsid w:val="1F37302A"/>
    <w:rsid w:val="1F37DE08"/>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BB20D"/>
    <w:rsid w:val="1F6E1D78"/>
    <w:rsid w:val="1F762C71"/>
    <w:rsid w:val="1F84797D"/>
    <w:rsid w:val="1F878481"/>
    <w:rsid w:val="1F8873ED"/>
    <w:rsid w:val="1F97EA7F"/>
    <w:rsid w:val="1F9A674A"/>
    <w:rsid w:val="1FA0664E"/>
    <w:rsid w:val="1FA2A433"/>
    <w:rsid w:val="1FA57F63"/>
    <w:rsid w:val="1FAF53CC"/>
    <w:rsid w:val="1FB0AC36"/>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174D0"/>
    <w:rsid w:val="1FF39E5C"/>
    <w:rsid w:val="1FF48771"/>
    <w:rsid w:val="1FFA8228"/>
    <w:rsid w:val="1FFFC4AF"/>
    <w:rsid w:val="2000549B"/>
    <w:rsid w:val="2000EB06"/>
    <w:rsid w:val="2011E8FE"/>
    <w:rsid w:val="201245B1"/>
    <w:rsid w:val="201515AA"/>
    <w:rsid w:val="2017EB2A"/>
    <w:rsid w:val="201BAC0F"/>
    <w:rsid w:val="201E4B4A"/>
    <w:rsid w:val="2022B4C0"/>
    <w:rsid w:val="2027213D"/>
    <w:rsid w:val="20288CEF"/>
    <w:rsid w:val="202D62DD"/>
    <w:rsid w:val="202F0666"/>
    <w:rsid w:val="202F95BC"/>
    <w:rsid w:val="2030ED44"/>
    <w:rsid w:val="20328C52"/>
    <w:rsid w:val="20375438"/>
    <w:rsid w:val="20387883"/>
    <w:rsid w:val="203A989D"/>
    <w:rsid w:val="203D0AEB"/>
    <w:rsid w:val="203EAFF6"/>
    <w:rsid w:val="2042DE7B"/>
    <w:rsid w:val="20435A1C"/>
    <w:rsid w:val="2043DBA3"/>
    <w:rsid w:val="204610CC"/>
    <w:rsid w:val="20472AA7"/>
    <w:rsid w:val="2047FB5A"/>
    <w:rsid w:val="204B21A7"/>
    <w:rsid w:val="204B5B8A"/>
    <w:rsid w:val="204E5A31"/>
    <w:rsid w:val="2050E60D"/>
    <w:rsid w:val="2050F63B"/>
    <w:rsid w:val="205584E2"/>
    <w:rsid w:val="20603AEE"/>
    <w:rsid w:val="206703E6"/>
    <w:rsid w:val="206E56EB"/>
    <w:rsid w:val="207585E2"/>
    <w:rsid w:val="20785947"/>
    <w:rsid w:val="20795F2F"/>
    <w:rsid w:val="207D9652"/>
    <w:rsid w:val="2084E9A9"/>
    <w:rsid w:val="208600D2"/>
    <w:rsid w:val="20872C45"/>
    <w:rsid w:val="2087BDF2"/>
    <w:rsid w:val="208A5E34"/>
    <w:rsid w:val="208BBAFF"/>
    <w:rsid w:val="208E4483"/>
    <w:rsid w:val="209A70A8"/>
    <w:rsid w:val="20ACF2EC"/>
    <w:rsid w:val="20B5D809"/>
    <w:rsid w:val="20BECBC3"/>
    <w:rsid w:val="20C2D3B6"/>
    <w:rsid w:val="20C47194"/>
    <w:rsid w:val="20C678BE"/>
    <w:rsid w:val="20CD9546"/>
    <w:rsid w:val="20D3D269"/>
    <w:rsid w:val="20D5A01D"/>
    <w:rsid w:val="20D96CB5"/>
    <w:rsid w:val="20D96F39"/>
    <w:rsid w:val="20DA1312"/>
    <w:rsid w:val="20DBF779"/>
    <w:rsid w:val="20DED6B4"/>
    <w:rsid w:val="20E401F2"/>
    <w:rsid w:val="20E481DF"/>
    <w:rsid w:val="20EE10AE"/>
    <w:rsid w:val="20F1FDAD"/>
    <w:rsid w:val="20FB8854"/>
    <w:rsid w:val="20FF1BA4"/>
    <w:rsid w:val="2100A9F1"/>
    <w:rsid w:val="2100CC92"/>
    <w:rsid w:val="21039389"/>
    <w:rsid w:val="210705D3"/>
    <w:rsid w:val="210755B3"/>
    <w:rsid w:val="210E3A8B"/>
    <w:rsid w:val="210E5563"/>
    <w:rsid w:val="210E99F6"/>
    <w:rsid w:val="2110A5E1"/>
    <w:rsid w:val="2110C496"/>
    <w:rsid w:val="2113DDA6"/>
    <w:rsid w:val="21178A50"/>
    <w:rsid w:val="2122ACFB"/>
    <w:rsid w:val="2124568B"/>
    <w:rsid w:val="2125E6C6"/>
    <w:rsid w:val="2129AF51"/>
    <w:rsid w:val="212A2B55"/>
    <w:rsid w:val="212A42C6"/>
    <w:rsid w:val="212B2C99"/>
    <w:rsid w:val="212E790B"/>
    <w:rsid w:val="213014D0"/>
    <w:rsid w:val="21304EA6"/>
    <w:rsid w:val="2138B3FD"/>
    <w:rsid w:val="213B2F4D"/>
    <w:rsid w:val="213EBC4C"/>
    <w:rsid w:val="213EE7E9"/>
    <w:rsid w:val="214137F2"/>
    <w:rsid w:val="2145AEE5"/>
    <w:rsid w:val="2149D47B"/>
    <w:rsid w:val="214B5530"/>
    <w:rsid w:val="214ECA73"/>
    <w:rsid w:val="214F41FA"/>
    <w:rsid w:val="215CBE0A"/>
    <w:rsid w:val="21621041"/>
    <w:rsid w:val="2169E658"/>
    <w:rsid w:val="216D1103"/>
    <w:rsid w:val="21740D18"/>
    <w:rsid w:val="217A2732"/>
    <w:rsid w:val="217B8077"/>
    <w:rsid w:val="217DF485"/>
    <w:rsid w:val="2188E186"/>
    <w:rsid w:val="2188F8D5"/>
    <w:rsid w:val="218CD234"/>
    <w:rsid w:val="21930085"/>
    <w:rsid w:val="21941E44"/>
    <w:rsid w:val="2198580E"/>
    <w:rsid w:val="2198D039"/>
    <w:rsid w:val="219E4AE9"/>
    <w:rsid w:val="21A5250D"/>
    <w:rsid w:val="21A923B7"/>
    <w:rsid w:val="21A99475"/>
    <w:rsid w:val="21AECEC3"/>
    <w:rsid w:val="21B6926D"/>
    <w:rsid w:val="21C25A0C"/>
    <w:rsid w:val="21CACA49"/>
    <w:rsid w:val="21CFE3BD"/>
    <w:rsid w:val="21D0010C"/>
    <w:rsid w:val="21D19680"/>
    <w:rsid w:val="21D5E8D8"/>
    <w:rsid w:val="21DA0B23"/>
    <w:rsid w:val="21DC5EFD"/>
    <w:rsid w:val="21DDE706"/>
    <w:rsid w:val="21E448B5"/>
    <w:rsid w:val="21E8CA8D"/>
    <w:rsid w:val="21F22936"/>
    <w:rsid w:val="21FA8712"/>
    <w:rsid w:val="2202C456"/>
    <w:rsid w:val="22044937"/>
    <w:rsid w:val="22127A85"/>
    <w:rsid w:val="221297F2"/>
    <w:rsid w:val="2217056C"/>
    <w:rsid w:val="22248CC3"/>
    <w:rsid w:val="2228818C"/>
    <w:rsid w:val="2232E5E7"/>
    <w:rsid w:val="22344D41"/>
    <w:rsid w:val="2235E950"/>
    <w:rsid w:val="22360D41"/>
    <w:rsid w:val="2236DDC0"/>
    <w:rsid w:val="223C9A81"/>
    <w:rsid w:val="223D9E23"/>
    <w:rsid w:val="2243481C"/>
    <w:rsid w:val="2244FFCA"/>
    <w:rsid w:val="22472E11"/>
    <w:rsid w:val="224920F3"/>
    <w:rsid w:val="224A1722"/>
    <w:rsid w:val="224F8C58"/>
    <w:rsid w:val="22502690"/>
    <w:rsid w:val="2250F529"/>
    <w:rsid w:val="225BEEDD"/>
    <w:rsid w:val="2269ED7F"/>
    <w:rsid w:val="226A57D7"/>
    <w:rsid w:val="226B0365"/>
    <w:rsid w:val="226E5B27"/>
    <w:rsid w:val="2270043D"/>
    <w:rsid w:val="2274C1A8"/>
    <w:rsid w:val="227C4F27"/>
    <w:rsid w:val="227FCF9B"/>
    <w:rsid w:val="22839460"/>
    <w:rsid w:val="228B82FA"/>
    <w:rsid w:val="228DDD0F"/>
    <w:rsid w:val="228F27D8"/>
    <w:rsid w:val="2294E845"/>
    <w:rsid w:val="2296C576"/>
    <w:rsid w:val="2297C6DB"/>
    <w:rsid w:val="229844CB"/>
    <w:rsid w:val="229DF62C"/>
    <w:rsid w:val="22A00588"/>
    <w:rsid w:val="22A48D4A"/>
    <w:rsid w:val="22A4DE93"/>
    <w:rsid w:val="22A886E4"/>
    <w:rsid w:val="22B248F9"/>
    <w:rsid w:val="22B2B7A5"/>
    <w:rsid w:val="22B5856B"/>
    <w:rsid w:val="22B8A0A0"/>
    <w:rsid w:val="22BB4C87"/>
    <w:rsid w:val="22CB1260"/>
    <w:rsid w:val="22CBC5BB"/>
    <w:rsid w:val="22D21D7F"/>
    <w:rsid w:val="22DE34DE"/>
    <w:rsid w:val="22E3E20F"/>
    <w:rsid w:val="22E42C39"/>
    <w:rsid w:val="22E52346"/>
    <w:rsid w:val="22E80905"/>
    <w:rsid w:val="22EA6A4E"/>
    <w:rsid w:val="22FB5868"/>
    <w:rsid w:val="22FDA14D"/>
    <w:rsid w:val="22FF053C"/>
    <w:rsid w:val="22FFD063"/>
    <w:rsid w:val="23085ED1"/>
    <w:rsid w:val="23094004"/>
    <w:rsid w:val="230A8D3A"/>
    <w:rsid w:val="23100BBE"/>
    <w:rsid w:val="23112120"/>
    <w:rsid w:val="2313CA99"/>
    <w:rsid w:val="231A7250"/>
    <w:rsid w:val="23214CD8"/>
    <w:rsid w:val="2321C907"/>
    <w:rsid w:val="2326D35F"/>
    <w:rsid w:val="2334C868"/>
    <w:rsid w:val="23385F15"/>
    <w:rsid w:val="233E1BAA"/>
    <w:rsid w:val="23414C58"/>
    <w:rsid w:val="234170B8"/>
    <w:rsid w:val="23444EAA"/>
    <w:rsid w:val="2346642F"/>
    <w:rsid w:val="23489841"/>
    <w:rsid w:val="234B3E98"/>
    <w:rsid w:val="234BFEDE"/>
    <w:rsid w:val="234C9EBF"/>
    <w:rsid w:val="234EBE90"/>
    <w:rsid w:val="2355A205"/>
    <w:rsid w:val="235C5DA1"/>
    <w:rsid w:val="235FF140"/>
    <w:rsid w:val="236231EA"/>
    <w:rsid w:val="23648D85"/>
    <w:rsid w:val="2365BB9D"/>
    <w:rsid w:val="23712E73"/>
    <w:rsid w:val="2373622C"/>
    <w:rsid w:val="23834FA1"/>
    <w:rsid w:val="239198CE"/>
    <w:rsid w:val="23925FC4"/>
    <w:rsid w:val="2398B4EF"/>
    <w:rsid w:val="2399A01C"/>
    <w:rsid w:val="239A04A5"/>
    <w:rsid w:val="239A9D01"/>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3FD7E9B"/>
    <w:rsid w:val="24013C3C"/>
    <w:rsid w:val="2406AC9E"/>
    <w:rsid w:val="240D7035"/>
    <w:rsid w:val="2410E106"/>
    <w:rsid w:val="241AD21A"/>
    <w:rsid w:val="242170CE"/>
    <w:rsid w:val="24239348"/>
    <w:rsid w:val="242CD96E"/>
    <w:rsid w:val="242D7B39"/>
    <w:rsid w:val="243C4297"/>
    <w:rsid w:val="243E32FD"/>
    <w:rsid w:val="2440456D"/>
    <w:rsid w:val="24466EE6"/>
    <w:rsid w:val="24484053"/>
    <w:rsid w:val="24493712"/>
    <w:rsid w:val="244B6705"/>
    <w:rsid w:val="244BAB01"/>
    <w:rsid w:val="244C9560"/>
    <w:rsid w:val="24539610"/>
    <w:rsid w:val="24556753"/>
    <w:rsid w:val="245C05E9"/>
    <w:rsid w:val="245EB317"/>
    <w:rsid w:val="246063E3"/>
    <w:rsid w:val="2467FB3C"/>
    <w:rsid w:val="246EC4C1"/>
    <w:rsid w:val="24701AE2"/>
    <w:rsid w:val="2474F411"/>
    <w:rsid w:val="247A4C20"/>
    <w:rsid w:val="24828E34"/>
    <w:rsid w:val="248BF7D3"/>
    <w:rsid w:val="24910FB3"/>
    <w:rsid w:val="2492EE5F"/>
    <w:rsid w:val="2494E454"/>
    <w:rsid w:val="249C5656"/>
    <w:rsid w:val="249DC8CE"/>
    <w:rsid w:val="24A4A9D3"/>
    <w:rsid w:val="24AB105E"/>
    <w:rsid w:val="24AE3E22"/>
    <w:rsid w:val="24AEEAA6"/>
    <w:rsid w:val="24AF812E"/>
    <w:rsid w:val="24AFF154"/>
    <w:rsid w:val="24B0B050"/>
    <w:rsid w:val="24B1D3AF"/>
    <w:rsid w:val="24B3331C"/>
    <w:rsid w:val="24BF7E4D"/>
    <w:rsid w:val="24C05A10"/>
    <w:rsid w:val="24C5E811"/>
    <w:rsid w:val="24CA5815"/>
    <w:rsid w:val="24D18EA1"/>
    <w:rsid w:val="24D23AD6"/>
    <w:rsid w:val="24D51D0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AC529"/>
    <w:rsid w:val="255DB732"/>
    <w:rsid w:val="255E9E6C"/>
    <w:rsid w:val="256420CD"/>
    <w:rsid w:val="25678789"/>
    <w:rsid w:val="256E38DF"/>
    <w:rsid w:val="25725F1C"/>
    <w:rsid w:val="2574EB6F"/>
    <w:rsid w:val="2577049E"/>
    <w:rsid w:val="25773B82"/>
    <w:rsid w:val="2577FCCE"/>
    <w:rsid w:val="25792B19"/>
    <w:rsid w:val="25794E83"/>
    <w:rsid w:val="257DDD7E"/>
    <w:rsid w:val="2582A41A"/>
    <w:rsid w:val="2585D6E8"/>
    <w:rsid w:val="25867F3D"/>
    <w:rsid w:val="2590B5F4"/>
    <w:rsid w:val="259447F2"/>
    <w:rsid w:val="25961BA8"/>
    <w:rsid w:val="25969D2F"/>
    <w:rsid w:val="2596EAC4"/>
    <w:rsid w:val="2599FFE4"/>
    <w:rsid w:val="259BD107"/>
    <w:rsid w:val="259CA508"/>
    <w:rsid w:val="25AC799E"/>
    <w:rsid w:val="25ACB5EF"/>
    <w:rsid w:val="25B3A571"/>
    <w:rsid w:val="25B71A6E"/>
    <w:rsid w:val="25B7D8F2"/>
    <w:rsid w:val="25BA06D5"/>
    <w:rsid w:val="25BB7992"/>
    <w:rsid w:val="25BE65D4"/>
    <w:rsid w:val="25C2FA4A"/>
    <w:rsid w:val="25C4633F"/>
    <w:rsid w:val="25C5096A"/>
    <w:rsid w:val="25C8D056"/>
    <w:rsid w:val="25CA5DFC"/>
    <w:rsid w:val="25CF60E6"/>
    <w:rsid w:val="25D07E1E"/>
    <w:rsid w:val="25D3E4CC"/>
    <w:rsid w:val="25D9B428"/>
    <w:rsid w:val="25DA1759"/>
    <w:rsid w:val="25DECEDC"/>
    <w:rsid w:val="25DF02B8"/>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E5CD6"/>
    <w:rsid w:val="264DE3AF"/>
    <w:rsid w:val="264E32C1"/>
    <w:rsid w:val="264FEAAC"/>
    <w:rsid w:val="2650062C"/>
    <w:rsid w:val="265556F8"/>
    <w:rsid w:val="265A029D"/>
    <w:rsid w:val="265AE8E5"/>
    <w:rsid w:val="265B879B"/>
    <w:rsid w:val="26624175"/>
    <w:rsid w:val="2673FF2C"/>
    <w:rsid w:val="2677C74C"/>
    <w:rsid w:val="267A43B0"/>
    <w:rsid w:val="267BF90D"/>
    <w:rsid w:val="267D8131"/>
    <w:rsid w:val="267FCB59"/>
    <w:rsid w:val="268584C0"/>
    <w:rsid w:val="26876A09"/>
    <w:rsid w:val="268A355A"/>
    <w:rsid w:val="268EA162"/>
    <w:rsid w:val="268F121D"/>
    <w:rsid w:val="269128C7"/>
    <w:rsid w:val="2694F30A"/>
    <w:rsid w:val="26A3A1E0"/>
    <w:rsid w:val="26A3FFE3"/>
    <w:rsid w:val="26A9AC0D"/>
    <w:rsid w:val="26B02E79"/>
    <w:rsid w:val="26B5075A"/>
    <w:rsid w:val="26B55A98"/>
    <w:rsid w:val="26BEB66F"/>
    <w:rsid w:val="26BEF558"/>
    <w:rsid w:val="26C8A3EC"/>
    <w:rsid w:val="26CB2A75"/>
    <w:rsid w:val="26CB5A73"/>
    <w:rsid w:val="26CB630E"/>
    <w:rsid w:val="26CC1402"/>
    <w:rsid w:val="26CCA6E8"/>
    <w:rsid w:val="26CFEA95"/>
    <w:rsid w:val="26D006DC"/>
    <w:rsid w:val="26D72E4D"/>
    <w:rsid w:val="26D964C9"/>
    <w:rsid w:val="26DE14D9"/>
    <w:rsid w:val="26DE2FFC"/>
    <w:rsid w:val="26E26A8D"/>
    <w:rsid w:val="26EA8D87"/>
    <w:rsid w:val="26EED0FE"/>
    <w:rsid w:val="26F4C5F9"/>
    <w:rsid w:val="26F927B2"/>
    <w:rsid w:val="26FA6A82"/>
    <w:rsid w:val="26FBD12D"/>
    <w:rsid w:val="26FC63EB"/>
    <w:rsid w:val="2702B9DB"/>
    <w:rsid w:val="270358BB"/>
    <w:rsid w:val="27049BF2"/>
    <w:rsid w:val="2705E887"/>
    <w:rsid w:val="270836AE"/>
    <w:rsid w:val="270DA22C"/>
    <w:rsid w:val="271164E0"/>
    <w:rsid w:val="2711CC8B"/>
    <w:rsid w:val="2712966C"/>
    <w:rsid w:val="2714B36C"/>
    <w:rsid w:val="27165627"/>
    <w:rsid w:val="27175168"/>
    <w:rsid w:val="2719F083"/>
    <w:rsid w:val="271CC1E9"/>
    <w:rsid w:val="272451CC"/>
    <w:rsid w:val="2727CFCD"/>
    <w:rsid w:val="27297F28"/>
    <w:rsid w:val="272C5977"/>
    <w:rsid w:val="272FDE4C"/>
    <w:rsid w:val="273000FE"/>
    <w:rsid w:val="27329DB8"/>
    <w:rsid w:val="2738512E"/>
    <w:rsid w:val="2738C63B"/>
    <w:rsid w:val="27422499"/>
    <w:rsid w:val="2746696C"/>
    <w:rsid w:val="274F474E"/>
    <w:rsid w:val="27569B2D"/>
    <w:rsid w:val="2757FF59"/>
    <w:rsid w:val="275F2684"/>
    <w:rsid w:val="27613D53"/>
    <w:rsid w:val="2762F166"/>
    <w:rsid w:val="276882D0"/>
    <w:rsid w:val="276A115D"/>
    <w:rsid w:val="276BA98B"/>
    <w:rsid w:val="276BDFA1"/>
    <w:rsid w:val="276E2D30"/>
    <w:rsid w:val="2771F872"/>
    <w:rsid w:val="2775BD0D"/>
    <w:rsid w:val="277633E3"/>
    <w:rsid w:val="2776762E"/>
    <w:rsid w:val="2777EE81"/>
    <w:rsid w:val="27785D19"/>
    <w:rsid w:val="2779E849"/>
    <w:rsid w:val="2780C2E4"/>
    <w:rsid w:val="2787870D"/>
    <w:rsid w:val="278D3A71"/>
    <w:rsid w:val="27911BFF"/>
    <w:rsid w:val="2792B61C"/>
    <w:rsid w:val="27949B15"/>
    <w:rsid w:val="27991325"/>
    <w:rsid w:val="279E64EA"/>
    <w:rsid w:val="279FAC91"/>
    <w:rsid w:val="27A27FD4"/>
    <w:rsid w:val="27AD0640"/>
    <w:rsid w:val="27B75D0F"/>
    <w:rsid w:val="27B7BE51"/>
    <w:rsid w:val="27BBD0BF"/>
    <w:rsid w:val="27BD6FC9"/>
    <w:rsid w:val="27BDCEA0"/>
    <w:rsid w:val="27BFA8C1"/>
    <w:rsid w:val="27C0A585"/>
    <w:rsid w:val="27C1EBDB"/>
    <w:rsid w:val="27C55B78"/>
    <w:rsid w:val="27D45D33"/>
    <w:rsid w:val="27D596C3"/>
    <w:rsid w:val="27E12BCE"/>
    <w:rsid w:val="27E1C71E"/>
    <w:rsid w:val="27E6F26D"/>
    <w:rsid w:val="27E81B1F"/>
    <w:rsid w:val="27E93F92"/>
    <w:rsid w:val="27F9CC47"/>
    <w:rsid w:val="27F9CDA4"/>
    <w:rsid w:val="280F9AA5"/>
    <w:rsid w:val="28155773"/>
    <w:rsid w:val="281BDACF"/>
    <w:rsid w:val="281D41C7"/>
    <w:rsid w:val="2821A419"/>
    <w:rsid w:val="282370F2"/>
    <w:rsid w:val="282ED3E4"/>
    <w:rsid w:val="282F4913"/>
    <w:rsid w:val="2830932A"/>
    <w:rsid w:val="2830D0BF"/>
    <w:rsid w:val="2839E911"/>
    <w:rsid w:val="283B124C"/>
    <w:rsid w:val="283B67C2"/>
    <w:rsid w:val="283E786B"/>
    <w:rsid w:val="28432B3B"/>
    <w:rsid w:val="284380C6"/>
    <w:rsid w:val="284A1C6B"/>
    <w:rsid w:val="284DF85B"/>
    <w:rsid w:val="284F045D"/>
    <w:rsid w:val="2850826E"/>
    <w:rsid w:val="28563FF2"/>
    <w:rsid w:val="285D6BFA"/>
    <w:rsid w:val="285D71F0"/>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1AC3"/>
    <w:rsid w:val="289C71DE"/>
    <w:rsid w:val="289DC457"/>
    <w:rsid w:val="289ED912"/>
    <w:rsid w:val="289F70CC"/>
    <w:rsid w:val="28A25120"/>
    <w:rsid w:val="28A71370"/>
    <w:rsid w:val="28AA8EAC"/>
    <w:rsid w:val="28B29AA5"/>
    <w:rsid w:val="28B40EF5"/>
    <w:rsid w:val="28B8436F"/>
    <w:rsid w:val="28BC8481"/>
    <w:rsid w:val="28BCC2A1"/>
    <w:rsid w:val="28BFBA5B"/>
    <w:rsid w:val="28C0138F"/>
    <w:rsid w:val="28C43DFB"/>
    <w:rsid w:val="28CC7E9E"/>
    <w:rsid w:val="28D27CD2"/>
    <w:rsid w:val="28D32C20"/>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54CF9"/>
    <w:rsid w:val="29280169"/>
    <w:rsid w:val="292BA05F"/>
    <w:rsid w:val="292BB63B"/>
    <w:rsid w:val="29349909"/>
    <w:rsid w:val="29396EB5"/>
    <w:rsid w:val="293E3558"/>
    <w:rsid w:val="2940B47D"/>
    <w:rsid w:val="2942BD14"/>
    <w:rsid w:val="2942C95E"/>
    <w:rsid w:val="294C664A"/>
    <w:rsid w:val="29518FDE"/>
    <w:rsid w:val="2956394D"/>
    <w:rsid w:val="29572E8E"/>
    <w:rsid w:val="29578EF7"/>
    <w:rsid w:val="2959241C"/>
    <w:rsid w:val="295B779E"/>
    <w:rsid w:val="29600117"/>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2DE17"/>
    <w:rsid w:val="29F7E7D5"/>
    <w:rsid w:val="2A0BD6E8"/>
    <w:rsid w:val="2A0EF9BE"/>
    <w:rsid w:val="2A110DF4"/>
    <w:rsid w:val="2A118C50"/>
    <w:rsid w:val="2A133F73"/>
    <w:rsid w:val="2A14AB56"/>
    <w:rsid w:val="2A1DD73D"/>
    <w:rsid w:val="2A1E55E2"/>
    <w:rsid w:val="2A1EBD58"/>
    <w:rsid w:val="2A20EAB5"/>
    <w:rsid w:val="2A26789C"/>
    <w:rsid w:val="2A26DF36"/>
    <w:rsid w:val="2A277D05"/>
    <w:rsid w:val="2A29AE00"/>
    <w:rsid w:val="2A2A5B6B"/>
    <w:rsid w:val="2A340BE9"/>
    <w:rsid w:val="2A343CD3"/>
    <w:rsid w:val="2A4086EB"/>
    <w:rsid w:val="2A44959D"/>
    <w:rsid w:val="2A45470E"/>
    <w:rsid w:val="2A459C58"/>
    <w:rsid w:val="2A47DF9A"/>
    <w:rsid w:val="2A49215F"/>
    <w:rsid w:val="2A49B703"/>
    <w:rsid w:val="2A4CB5B1"/>
    <w:rsid w:val="2A4DC82A"/>
    <w:rsid w:val="2A4FC516"/>
    <w:rsid w:val="2A51338A"/>
    <w:rsid w:val="2A542495"/>
    <w:rsid w:val="2A593E77"/>
    <w:rsid w:val="2A5C132B"/>
    <w:rsid w:val="2A5C8C32"/>
    <w:rsid w:val="2A5D2F8C"/>
    <w:rsid w:val="2A67C941"/>
    <w:rsid w:val="2A6A3C4B"/>
    <w:rsid w:val="2A71650C"/>
    <w:rsid w:val="2A75D00F"/>
    <w:rsid w:val="2A7E412B"/>
    <w:rsid w:val="2A7F2D52"/>
    <w:rsid w:val="2A817C6A"/>
    <w:rsid w:val="2A870486"/>
    <w:rsid w:val="2A8D65FB"/>
    <w:rsid w:val="2A8EB0DD"/>
    <w:rsid w:val="2A91443F"/>
    <w:rsid w:val="2A9FF910"/>
    <w:rsid w:val="2AA0D397"/>
    <w:rsid w:val="2AA150D5"/>
    <w:rsid w:val="2AA91985"/>
    <w:rsid w:val="2AAB9CB5"/>
    <w:rsid w:val="2AAC858B"/>
    <w:rsid w:val="2AB02332"/>
    <w:rsid w:val="2AB0DA7B"/>
    <w:rsid w:val="2ABA942F"/>
    <w:rsid w:val="2ABBC42F"/>
    <w:rsid w:val="2AC63239"/>
    <w:rsid w:val="2AD5A47C"/>
    <w:rsid w:val="2AD910D7"/>
    <w:rsid w:val="2AD9B6B4"/>
    <w:rsid w:val="2ADA1795"/>
    <w:rsid w:val="2AE29839"/>
    <w:rsid w:val="2AE4B6EC"/>
    <w:rsid w:val="2AE83214"/>
    <w:rsid w:val="2AE97577"/>
    <w:rsid w:val="2AEE8F62"/>
    <w:rsid w:val="2AF1FFF8"/>
    <w:rsid w:val="2B04FB6F"/>
    <w:rsid w:val="2B18190B"/>
    <w:rsid w:val="2B1BF45A"/>
    <w:rsid w:val="2B1C7B81"/>
    <w:rsid w:val="2B1C8359"/>
    <w:rsid w:val="2B1D6782"/>
    <w:rsid w:val="2B20158C"/>
    <w:rsid w:val="2B2693CB"/>
    <w:rsid w:val="2B285562"/>
    <w:rsid w:val="2B2E9495"/>
    <w:rsid w:val="2B3E4CCC"/>
    <w:rsid w:val="2B3EBEF3"/>
    <w:rsid w:val="2B42781F"/>
    <w:rsid w:val="2B4AEAE6"/>
    <w:rsid w:val="2B50B0F0"/>
    <w:rsid w:val="2B53E2A2"/>
    <w:rsid w:val="2B567C26"/>
    <w:rsid w:val="2B577956"/>
    <w:rsid w:val="2B5F9AF4"/>
    <w:rsid w:val="2B659B78"/>
    <w:rsid w:val="2B68642D"/>
    <w:rsid w:val="2B6B670E"/>
    <w:rsid w:val="2B6F34FA"/>
    <w:rsid w:val="2B6F5C57"/>
    <w:rsid w:val="2B7848A2"/>
    <w:rsid w:val="2B79AE9E"/>
    <w:rsid w:val="2B79ECE1"/>
    <w:rsid w:val="2B7FFF9A"/>
    <w:rsid w:val="2B882797"/>
    <w:rsid w:val="2B8C212B"/>
    <w:rsid w:val="2B8EF121"/>
    <w:rsid w:val="2B94ACA9"/>
    <w:rsid w:val="2B9AE9ED"/>
    <w:rsid w:val="2B9BEC43"/>
    <w:rsid w:val="2B9DB365"/>
    <w:rsid w:val="2BA4917E"/>
    <w:rsid w:val="2BA6FA31"/>
    <w:rsid w:val="2BA77657"/>
    <w:rsid w:val="2BA8341C"/>
    <w:rsid w:val="2BA89173"/>
    <w:rsid w:val="2BACB95D"/>
    <w:rsid w:val="2BB0CBC8"/>
    <w:rsid w:val="2BBB0D33"/>
    <w:rsid w:val="2BC395AE"/>
    <w:rsid w:val="2BC51BEE"/>
    <w:rsid w:val="2BC5314C"/>
    <w:rsid w:val="2BC93B19"/>
    <w:rsid w:val="2BCB957C"/>
    <w:rsid w:val="2BCE64F9"/>
    <w:rsid w:val="2BD1C32C"/>
    <w:rsid w:val="2BD340E1"/>
    <w:rsid w:val="2BD495AC"/>
    <w:rsid w:val="2BD85E04"/>
    <w:rsid w:val="2BD98FA1"/>
    <w:rsid w:val="2BDFDC05"/>
    <w:rsid w:val="2BE41DE7"/>
    <w:rsid w:val="2BE5D49C"/>
    <w:rsid w:val="2BE81962"/>
    <w:rsid w:val="2BF4C013"/>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7BC1D"/>
    <w:rsid w:val="2C2CA6AF"/>
    <w:rsid w:val="2C2ED5E0"/>
    <w:rsid w:val="2C2FCCC4"/>
    <w:rsid w:val="2C3364F2"/>
    <w:rsid w:val="2C39292E"/>
    <w:rsid w:val="2C3A4A0F"/>
    <w:rsid w:val="2C3C5FD6"/>
    <w:rsid w:val="2C3D7B1C"/>
    <w:rsid w:val="2C3F8475"/>
    <w:rsid w:val="2C3F8C89"/>
    <w:rsid w:val="2C4353A4"/>
    <w:rsid w:val="2C4A3192"/>
    <w:rsid w:val="2C4ED085"/>
    <w:rsid w:val="2C5276EE"/>
    <w:rsid w:val="2C58FDC4"/>
    <w:rsid w:val="2C59DF44"/>
    <w:rsid w:val="2C5BEC7B"/>
    <w:rsid w:val="2C601E65"/>
    <w:rsid w:val="2C674DF1"/>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08F90"/>
    <w:rsid w:val="2CC5D121"/>
    <w:rsid w:val="2CC72FBB"/>
    <w:rsid w:val="2CC8A579"/>
    <w:rsid w:val="2CC8BD8E"/>
    <w:rsid w:val="2CCBB1E9"/>
    <w:rsid w:val="2CD2224D"/>
    <w:rsid w:val="2CD99899"/>
    <w:rsid w:val="2CD9E14D"/>
    <w:rsid w:val="2CDA71EA"/>
    <w:rsid w:val="2CDB24EF"/>
    <w:rsid w:val="2CE92437"/>
    <w:rsid w:val="2CE9D17C"/>
    <w:rsid w:val="2CED3F7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915E5"/>
    <w:rsid w:val="2D4F7A06"/>
    <w:rsid w:val="2D546277"/>
    <w:rsid w:val="2D54E2C4"/>
    <w:rsid w:val="2D56B6AE"/>
    <w:rsid w:val="2D599CD1"/>
    <w:rsid w:val="2D5A6109"/>
    <w:rsid w:val="2D5B3BBB"/>
    <w:rsid w:val="2D5E7AC5"/>
    <w:rsid w:val="2D5FC9B7"/>
    <w:rsid w:val="2D640070"/>
    <w:rsid w:val="2D67010A"/>
    <w:rsid w:val="2D678025"/>
    <w:rsid w:val="2D708C7C"/>
    <w:rsid w:val="2D71021A"/>
    <w:rsid w:val="2D74C772"/>
    <w:rsid w:val="2D763966"/>
    <w:rsid w:val="2D77CC30"/>
    <w:rsid w:val="2D7D2FE4"/>
    <w:rsid w:val="2D7D4821"/>
    <w:rsid w:val="2D7E1E52"/>
    <w:rsid w:val="2D7E549F"/>
    <w:rsid w:val="2D84EDBE"/>
    <w:rsid w:val="2D86FF85"/>
    <w:rsid w:val="2D89523D"/>
    <w:rsid w:val="2D8DF5EF"/>
    <w:rsid w:val="2D99BE24"/>
    <w:rsid w:val="2D9CEC9C"/>
    <w:rsid w:val="2D9F349D"/>
    <w:rsid w:val="2DA54A5B"/>
    <w:rsid w:val="2DA56506"/>
    <w:rsid w:val="2DA574D1"/>
    <w:rsid w:val="2DA5C2C2"/>
    <w:rsid w:val="2DA64B58"/>
    <w:rsid w:val="2DA6ABF1"/>
    <w:rsid w:val="2DA9DC14"/>
    <w:rsid w:val="2DAB25A9"/>
    <w:rsid w:val="2DAD23BE"/>
    <w:rsid w:val="2DB3C711"/>
    <w:rsid w:val="2DB7A148"/>
    <w:rsid w:val="2DB91AC7"/>
    <w:rsid w:val="2DBB3A17"/>
    <w:rsid w:val="2DBC6378"/>
    <w:rsid w:val="2DBDC6CB"/>
    <w:rsid w:val="2DC4B070"/>
    <w:rsid w:val="2DC66638"/>
    <w:rsid w:val="2DCAA641"/>
    <w:rsid w:val="2DCAAF87"/>
    <w:rsid w:val="2DD162C5"/>
    <w:rsid w:val="2DDC4103"/>
    <w:rsid w:val="2DDF062E"/>
    <w:rsid w:val="2DE08E0F"/>
    <w:rsid w:val="2DE2B23E"/>
    <w:rsid w:val="2DE7C271"/>
    <w:rsid w:val="2DEDBED2"/>
    <w:rsid w:val="2DEF181C"/>
    <w:rsid w:val="2DF223CC"/>
    <w:rsid w:val="2DF74FD9"/>
    <w:rsid w:val="2DF7A8E0"/>
    <w:rsid w:val="2DFDE26F"/>
    <w:rsid w:val="2E053D93"/>
    <w:rsid w:val="2E1169E4"/>
    <w:rsid w:val="2E11E6CE"/>
    <w:rsid w:val="2E16533E"/>
    <w:rsid w:val="2E184193"/>
    <w:rsid w:val="2E1B9A6C"/>
    <w:rsid w:val="2E1E1F58"/>
    <w:rsid w:val="2E20A758"/>
    <w:rsid w:val="2E21BFB0"/>
    <w:rsid w:val="2E279E08"/>
    <w:rsid w:val="2E2DDC50"/>
    <w:rsid w:val="2E30C36F"/>
    <w:rsid w:val="2E31182D"/>
    <w:rsid w:val="2E3413D8"/>
    <w:rsid w:val="2E38C791"/>
    <w:rsid w:val="2E3BDC92"/>
    <w:rsid w:val="2E41BCC5"/>
    <w:rsid w:val="2E422076"/>
    <w:rsid w:val="2E4233CE"/>
    <w:rsid w:val="2E45771C"/>
    <w:rsid w:val="2E520419"/>
    <w:rsid w:val="2E533B3A"/>
    <w:rsid w:val="2E575BE5"/>
    <w:rsid w:val="2E5ACB48"/>
    <w:rsid w:val="2E5C6A75"/>
    <w:rsid w:val="2E642D0E"/>
    <w:rsid w:val="2E644C1F"/>
    <w:rsid w:val="2E64FB51"/>
    <w:rsid w:val="2E656C77"/>
    <w:rsid w:val="2E68D7AD"/>
    <w:rsid w:val="2E69A477"/>
    <w:rsid w:val="2E6AB7D1"/>
    <w:rsid w:val="2E6D535A"/>
    <w:rsid w:val="2E6ECD24"/>
    <w:rsid w:val="2E704A42"/>
    <w:rsid w:val="2E73ABA7"/>
    <w:rsid w:val="2E7C973F"/>
    <w:rsid w:val="2E851CB3"/>
    <w:rsid w:val="2E864630"/>
    <w:rsid w:val="2E8A562E"/>
    <w:rsid w:val="2E8D7710"/>
    <w:rsid w:val="2E90734D"/>
    <w:rsid w:val="2E95BF9C"/>
    <w:rsid w:val="2E96A749"/>
    <w:rsid w:val="2EA50061"/>
    <w:rsid w:val="2EA6D0B3"/>
    <w:rsid w:val="2EA97020"/>
    <w:rsid w:val="2EA9828F"/>
    <w:rsid w:val="2EAC063E"/>
    <w:rsid w:val="2EAF9468"/>
    <w:rsid w:val="2EC0EA15"/>
    <w:rsid w:val="2EC7AC17"/>
    <w:rsid w:val="2ECDDC36"/>
    <w:rsid w:val="2ED133EB"/>
    <w:rsid w:val="2ED496A7"/>
    <w:rsid w:val="2ED5CA99"/>
    <w:rsid w:val="2EDAE75F"/>
    <w:rsid w:val="2EDD5890"/>
    <w:rsid w:val="2EDF23DB"/>
    <w:rsid w:val="2EE0B24E"/>
    <w:rsid w:val="2EE1A861"/>
    <w:rsid w:val="2EF06946"/>
    <w:rsid w:val="2EF4A2BD"/>
    <w:rsid w:val="2EF77F26"/>
    <w:rsid w:val="2F052D2C"/>
    <w:rsid w:val="2F078AEE"/>
    <w:rsid w:val="2F0A921D"/>
    <w:rsid w:val="2F13D81C"/>
    <w:rsid w:val="2F1961DE"/>
    <w:rsid w:val="2F1F808C"/>
    <w:rsid w:val="2F21C2EF"/>
    <w:rsid w:val="2F25D092"/>
    <w:rsid w:val="2F29328C"/>
    <w:rsid w:val="2F296636"/>
    <w:rsid w:val="2F2C1F51"/>
    <w:rsid w:val="2F3429D0"/>
    <w:rsid w:val="2F350E9F"/>
    <w:rsid w:val="2F389D8C"/>
    <w:rsid w:val="2F389D8F"/>
    <w:rsid w:val="2F3A1F50"/>
    <w:rsid w:val="2F3B04FE"/>
    <w:rsid w:val="2F3C3C57"/>
    <w:rsid w:val="2F3F5B6D"/>
    <w:rsid w:val="2F424DD6"/>
    <w:rsid w:val="2F464347"/>
    <w:rsid w:val="2F48F7F7"/>
    <w:rsid w:val="2F4BD07D"/>
    <w:rsid w:val="2F4CA2D9"/>
    <w:rsid w:val="2F517195"/>
    <w:rsid w:val="2F5343AF"/>
    <w:rsid w:val="2F57A454"/>
    <w:rsid w:val="2F586D7D"/>
    <w:rsid w:val="2F5E04EE"/>
    <w:rsid w:val="2F618D17"/>
    <w:rsid w:val="2F622200"/>
    <w:rsid w:val="2F62AFA9"/>
    <w:rsid w:val="2F643B06"/>
    <w:rsid w:val="2F6E20BD"/>
    <w:rsid w:val="2F6FDD0E"/>
    <w:rsid w:val="2F76BAF3"/>
    <w:rsid w:val="2F7B53EC"/>
    <w:rsid w:val="2F83207D"/>
    <w:rsid w:val="2F8EDE6E"/>
    <w:rsid w:val="2F925F39"/>
    <w:rsid w:val="2F969EC9"/>
    <w:rsid w:val="2F99D17E"/>
    <w:rsid w:val="2F9D5CCC"/>
    <w:rsid w:val="2F9E9E05"/>
    <w:rsid w:val="2F9EB321"/>
    <w:rsid w:val="2FA10DF4"/>
    <w:rsid w:val="2FAC07BA"/>
    <w:rsid w:val="2FB1AC8B"/>
    <w:rsid w:val="2FB8F0AE"/>
    <w:rsid w:val="2FB9EA9C"/>
    <w:rsid w:val="2FBB6FBB"/>
    <w:rsid w:val="2FBDFB57"/>
    <w:rsid w:val="2FC491DF"/>
    <w:rsid w:val="2FC511EF"/>
    <w:rsid w:val="2FC52DB6"/>
    <w:rsid w:val="2FC52E10"/>
    <w:rsid w:val="2FCF4ABE"/>
    <w:rsid w:val="2FD49767"/>
    <w:rsid w:val="2FDA6E86"/>
    <w:rsid w:val="2FDAA262"/>
    <w:rsid w:val="2FDDB9AF"/>
    <w:rsid w:val="2FDFE7E2"/>
    <w:rsid w:val="2FE14140"/>
    <w:rsid w:val="2FE751F5"/>
    <w:rsid w:val="2FED560E"/>
    <w:rsid w:val="2FEE2537"/>
    <w:rsid w:val="2FF6974D"/>
    <w:rsid w:val="300057AF"/>
    <w:rsid w:val="3000CBB2"/>
    <w:rsid w:val="3000FC50"/>
    <w:rsid w:val="300246ED"/>
    <w:rsid w:val="30067FCE"/>
    <w:rsid w:val="300ECE14"/>
    <w:rsid w:val="300FEFF5"/>
    <w:rsid w:val="3010D76C"/>
    <w:rsid w:val="3013F134"/>
    <w:rsid w:val="3017FDC6"/>
    <w:rsid w:val="301EE99C"/>
    <w:rsid w:val="301F0921"/>
    <w:rsid w:val="3020B108"/>
    <w:rsid w:val="30224B5C"/>
    <w:rsid w:val="3023F862"/>
    <w:rsid w:val="3027FFEF"/>
    <w:rsid w:val="30286E27"/>
    <w:rsid w:val="302DA169"/>
    <w:rsid w:val="30331B71"/>
    <w:rsid w:val="3039B20E"/>
    <w:rsid w:val="303CFF9F"/>
    <w:rsid w:val="303DCB58"/>
    <w:rsid w:val="3040BC0F"/>
    <w:rsid w:val="3041FA8D"/>
    <w:rsid w:val="3043BDE3"/>
    <w:rsid w:val="304ED619"/>
    <w:rsid w:val="304EFA32"/>
    <w:rsid w:val="305047F5"/>
    <w:rsid w:val="3056BE2B"/>
    <w:rsid w:val="30571EDA"/>
    <w:rsid w:val="305A8E1C"/>
    <w:rsid w:val="305E1C2E"/>
    <w:rsid w:val="306248BA"/>
    <w:rsid w:val="30624FCE"/>
    <w:rsid w:val="306664D6"/>
    <w:rsid w:val="30673C00"/>
    <w:rsid w:val="30694CB4"/>
    <w:rsid w:val="306B95A0"/>
    <w:rsid w:val="3072CB02"/>
    <w:rsid w:val="30734036"/>
    <w:rsid w:val="3074421B"/>
    <w:rsid w:val="307CB008"/>
    <w:rsid w:val="307F4D54"/>
    <w:rsid w:val="3084C64C"/>
    <w:rsid w:val="3084D3CE"/>
    <w:rsid w:val="30853049"/>
    <w:rsid w:val="30867706"/>
    <w:rsid w:val="3099639F"/>
    <w:rsid w:val="309D9800"/>
    <w:rsid w:val="309E9A88"/>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DD5C1E"/>
    <w:rsid w:val="30E898A3"/>
    <w:rsid w:val="30F206A3"/>
    <w:rsid w:val="30F9D54F"/>
    <w:rsid w:val="30FE5023"/>
    <w:rsid w:val="30FE800A"/>
    <w:rsid w:val="31013660"/>
    <w:rsid w:val="3102AC25"/>
    <w:rsid w:val="3104A440"/>
    <w:rsid w:val="31074248"/>
    <w:rsid w:val="3119567A"/>
    <w:rsid w:val="311AB80C"/>
    <w:rsid w:val="311C85F9"/>
    <w:rsid w:val="311CE66C"/>
    <w:rsid w:val="312007D7"/>
    <w:rsid w:val="31313B3D"/>
    <w:rsid w:val="3132E7F4"/>
    <w:rsid w:val="3133C16A"/>
    <w:rsid w:val="3138E125"/>
    <w:rsid w:val="313CDE55"/>
    <w:rsid w:val="314472CB"/>
    <w:rsid w:val="3148191F"/>
    <w:rsid w:val="314A7777"/>
    <w:rsid w:val="314C8FEE"/>
    <w:rsid w:val="31500EF6"/>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6158F"/>
    <w:rsid w:val="31B67375"/>
    <w:rsid w:val="31B6943E"/>
    <w:rsid w:val="31BB7F88"/>
    <w:rsid w:val="31BDA95C"/>
    <w:rsid w:val="31BE5292"/>
    <w:rsid w:val="31C90FC4"/>
    <w:rsid w:val="31CB0675"/>
    <w:rsid w:val="31CBB5AF"/>
    <w:rsid w:val="31D0D612"/>
    <w:rsid w:val="31D239C4"/>
    <w:rsid w:val="31D46783"/>
    <w:rsid w:val="31DE5068"/>
    <w:rsid w:val="31DF1B60"/>
    <w:rsid w:val="31E1BA23"/>
    <w:rsid w:val="31E599AB"/>
    <w:rsid w:val="31E636BF"/>
    <w:rsid w:val="31E827B9"/>
    <w:rsid w:val="31EC95FE"/>
    <w:rsid w:val="31EDA2B3"/>
    <w:rsid w:val="31F25EC5"/>
    <w:rsid w:val="31F78817"/>
    <w:rsid w:val="32051E70"/>
    <w:rsid w:val="32116AC3"/>
    <w:rsid w:val="32162062"/>
    <w:rsid w:val="321B74CA"/>
    <w:rsid w:val="321C590F"/>
    <w:rsid w:val="321EFA54"/>
    <w:rsid w:val="321F0D18"/>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6BC5A"/>
    <w:rsid w:val="3258EBD1"/>
    <w:rsid w:val="325F2FDC"/>
    <w:rsid w:val="3260A3BB"/>
    <w:rsid w:val="326313C8"/>
    <w:rsid w:val="3265F611"/>
    <w:rsid w:val="3267F19E"/>
    <w:rsid w:val="327B46AF"/>
    <w:rsid w:val="327E9EA2"/>
    <w:rsid w:val="32824B69"/>
    <w:rsid w:val="3285E3FE"/>
    <w:rsid w:val="32869F41"/>
    <w:rsid w:val="3287B5EB"/>
    <w:rsid w:val="3288581A"/>
    <w:rsid w:val="328B6790"/>
    <w:rsid w:val="32909821"/>
    <w:rsid w:val="3292CD07"/>
    <w:rsid w:val="3295460B"/>
    <w:rsid w:val="329B07E0"/>
    <w:rsid w:val="329EA27A"/>
    <w:rsid w:val="32A0D0DC"/>
    <w:rsid w:val="32A0F07E"/>
    <w:rsid w:val="32A40429"/>
    <w:rsid w:val="32A84E2F"/>
    <w:rsid w:val="32AE9F1E"/>
    <w:rsid w:val="32B7A66C"/>
    <w:rsid w:val="32B7CACD"/>
    <w:rsid w:val="32BC0BC2"/>
    <w:rsid w:val="32BE85B7"/>
    <w:rsid w:val="32C5AF91"/>
    <w:rsid w:val="32C85203"/>
    <w:rsid w:val="32DBEB86"/>
    <w:rsid w:val="32EB5D34"/>
    <w:rsid w:val="32EB998A"/>
    <w:rsid w:val="32ED651C"/>
    <w:rsid w:val="32EDE992"/>
    <w:rsid w:val="32EE3A5A"/>
    <w:rsid w:val="32EFF4BC"/>
    <w:rsid w:val="32F0A51D"/>
    <w:rsid w:val="32F2CE3D"/>
    <w:rsid w:val="33061DEB"/>
    <w:rsid w:val="330A7376"/>
    <w:rsid w:val="330BA1E7"/>
    <w:rsid w:val="331141D3"/>
    <w:rsid w:val="3315516E"/>
    <w:rsid w:val="33166837"/>
    <w:rsid w:val="3324DAEB"/>
    <w:rsid w:val="3325E92C"/>
    <w:rsid w:val="3326C34E"/>
    <w:rsid w:val="3327E3D6"/>
    <w:rsid w:val="332BBC07"/>
    <w:rsid w:val="3330B475"/>
    <w:rsid w:val="3336A404"/>
    <w:rsid w:val="333D8687"/>
    <w:rsid w:val="333DF472"/>
    <w:rsid w:val="333E5DCC"/>
    <w:rsid w:val="3343F029"/>
    <w:rsid w:val="3348782E"/>
    <w:rsid w:val="334891A8"/>
    <w:rsid w:val="3349BDB6"/>
    <w:rsid w:val="334C4512"/>
    <w:rsid w:val="33524D4C"/>
    <w:rsid w:val="33546CC8"/>
    <w:rsid w:val="33582642"/>
    <w:rsid w:val="3359AC03"/>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A1ABE6"/>
    <w:rsid w:val="33A47A63"/>
    <w:rsid w:val="33A97CE3"/>
    <w:rsid w:val="33AC0AE7"/>
    <w:rsid w:val="33AC12FB"/>
    <w:rsid w:val="33B0B8D8"/>
    <w:rsid w:val="33B0F2B5"/>
    <w:rsid w:val="33B176FD"/>
    <w:rsid w:val="33B389B4"/>
    <w:rsid w:val="33BADADF"/>
    <w:rsid w:val="33C00620"/>
    <w:rsid w:val="33C2674E"/>
    <w:rsid w:val="33C309D1"/>
    <w:rsid w:val="33C7D387"/>
    <w:rsid w:val="33C962B2"/>
    <w:rsid w:val="33CB07C9"/>
    <w:rsid w:val="33D095B8"/>
    <w:rsid w:val="33D34792"/>
    <w:rsid w:val="33D34ADF"/>
    <w:rsid w:val="33D48061"/>
    <w:rsid w:val="33DDB9F9"/>
    <w:rsid w:val="33DF52C3"/>
    <w:rsid w:val="33E1EE57"/>
    <w:rsid w:val="33E25B85"/>
    <w:rsid w:val="33E38AC4"/>
    <w:rsid w:val="33EA4301"/>
    <w:rsid w:val="33ED6CB3"/>
    <w:rsid w:val="33F342D7"/>
    <w:rsid w:val="33F8BC50"/>
    <w:rsid w:val="33FCC2EC"/>
    <w:rsid w:val="33FD1710"/>
    <w:rsid w:val="33FFB8B4"/>
    <w:rsid w:val="34039E68"/>
    <w:rsid w:val="340A9973"/>
    <w:rsid w:val="340BA621"/>
    <w:rsid w:val="340E2419"/>
    <w:rsid w:val="3411A52D"/>
    <w:rsid w:val="342140EA"/>
    <w:rsid w:val="3424FA5C"/>
    <w:rsid w:val="3427CEF3"/>
    <w:rsid w:val="342A65DB"/>
    <w:rsid w:val="342CCC16"/>
    <w:rsid w:val="34387599"/>
    <w:rsid w:val="343B10F0"/>
    <w:rsid w:val="343BA5B0"/>
    <w:rsid w:val="343BFC86"/>
    <w:rsid w:val="343C5CB8"/>
    <w:rsid w:val="3440873C"/>
    <w:rsid w:val="3441BAAB"/>
    <w:rsid w:val="3445170C"/>
    <w:rsid w:val="344771BB"/>
    <w:rsid w:val="3451A6DA"/>
    <w:rsid w:val="34548145"/>
    <w:rsid w:val="34561E9D"/>
    <w:rsid w:val="3458422F"/>
    <w:rsid w:val="34655B54"/>
    <w:rsid w:val="346AEE36"/>
    <w:rsid w:val="346FED51"/>
    <w:rsid w:val="3475DB9E"/>
    <w:rsid w:val="3476A299"/>
    <w:rsid w:val="3482321E"/>
    <w:rsid w:val="3484C7BF"/>
    <w:rsid w:val="349019E6"/>
    <w:rsid w:val="3491E8FD"/>
    <w:rsid w:val="34936D40"/>
    <w:rsid w:val="349B6191"/>
    <w:rsid w:val="34B64EEE"/>
    <w:rsid w:val="34C1E0DB"/>
    <w:rsid w:val="34CBB6BB"/>
    <w:rsid w:val="34CD3B0B"/>
    <w:rsid w:val="34CEC365"/>
    <w:rsid w:val="34CF68F6"/>
    <w:rsid w:val="34D02DBC"/>
    <w:rsid w:val="34D48B61"/>
    <w:rsid w:val="34D52513"/>
    <w:rsid w:val="34D719CB"/>
    <w:rsid w:val="34DA6869"/>
    <w:rsid w:val="34E534FB"/>
    <w:rsid w:val="34E6022E"/>
    <w:rsid w:val="34EBBD37"/>
    <w:rsid w:val="34F5EDD5"/>
    <w:rsid w:val="34F70EF0"/>
    <w:rsid w:val="34F8DCBD"/>
    <w:rsid w:val="34FBCA70"/>
    <w:rsid w:val="35061E00"/>
    <w:rsid w:val="350CC665"/>
    <w:rsid w:val="350DAB73"/>
    <w:rsid w:val="350EB118"/>
    <w:rsid w:val="350FE6CB"/>
    <w:rsid w:val="3513E2D5"/>
    <w:rsid w:val="3516AF84"/>
    <w:rsid w:val="3517CC1E"/>
    <w:rsid w:val="35182274"/>
    <w:rsid w:val="351C5AF2"/>
    <w:rsid w:val="351CA056"/>
    <w:rsid w:val="351E3617"/>
    <w:rsid w:val="351F9A4B"/>
    <w:rsid w:val="35202E4E"/>
    <w:rsid w:val="35209FD7"/>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ECDE5"/>
    <w:rsid w:val="355F4E10"/>
    <w:rsid w:val="35646F44"/>
    <w:rsid w:val="35674C38"/>
    <w:rsid w:val="3567A42E"/>
    <w:rsid w:val="356C34FD"/>
    <w:rsid w:val="356C6DAA"/>
    <w:rsid w:val="356D0725"/>
    <w:rsid w:val="35705052"/>
    <w:rsid w:val="35707A73"/>
    <w:rsid w:val="3571BFE9"/>
    <w:rsid w:val="3579410E"/>
    <w:rsid w:val="35820CB7"/>
    <w:rsid w:val="35871483"/>
    <w:rsid w:val="35877549"/>
    <w:rsid w:val="35884D99"/>
    <w:rsid w:val="358961A0"/>
    <w:rsid w:val="3594B6E5"/>
    <w:rsid w:val="35976852"/>
    <w:rsid w:val="35A0CBB2"/>
    <w:rsid w:val="35A8B751"/>
    <w:rsid w:val="35AB5C0A"/>
    <w:rsid w:val="35ACCD01"/>
    <w:rsid w:val="35B3621B"/>
    <w:rsid w:val="35D8A5C5"/>
    <w:rsid w:val="35DAB949"/>
    <w:rsid w:val="35DB58FB"/>
    <w:rsid w:val="35E098C2"/>
    <w:rsid w:val="35E0C1E4"/>
    <w:rsid w:val="35E45FAD"/>
    <w:rsid w:val="35E59C54"/>
    <w:rsid w:val="35E69B43"/>
    <w:rsid w:val="35E9E693"/>
    <w:rsid w:val="35ED5C14"/>
    <w:rsid w:val="35ED773B"/>
    <w:rsid w:val="35F17F7F"/>
    <w:rsid w:val="35FC2DB2"/>
    <w:rsid w:val="35FD94B9"/>
    <w:rsid w:val="360D32CB"/>
    <w:rsid w:val="360EE8DC"/>
    <w:rsid w:val="360EEEB2"/>
    <w:rsid w:val="360F7B66"/>
    <w:rsid w:val="360F8B0D"/>
    <w:rsid w:val="361163AD"/>
    <w:rsid w:val="3611F5E7"/>
    <w:rsid w:val="36178F03"/>
    <w:rsid w:val="361A8123"/>
    <w:rsid w:val="361AC5BF"/>
    <w:rsid w:val="361B14A0"/>
    <w:rsid w:val="361B44BA"/>
    <w:rsid w:val="36208AC7"/>
    <w:rsid w:val="3621CDC5"/>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5EEA6"/>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8B7D9"/>
    <w:rsid w:val="369C794B"/>
    <w:rsid w:val="36A27E23"/>
    <w:rsid w:val="36A4030A"/>
    <w:rsid w:val="36A8460F"/>
    <w:rsid w:val="36AEA088"/>
    <w:rsid w:val="36B130FC"/>
    <w:rsid w:val="36B3CE4D"/>
    <w:rsid w:val="36B6E50F"/>
    <w:rsid w:val="36B78292"/>
    <w:rsid w:val="36B93266"/>
    <w:rsid w:val="36C105B2"/>
    <w:rsid w:val="36C66B53"/>
    <w:rsid w:val="36C719AF"/>
    <w:rsid w:val="36C9C5B7"/>
    <w:rsid w:val="36D395B5"/>
    <w:rsid w:val="36DE8C22"/>
    <w:rsid w:val="36E2C866"/>
    <w:rsid w:val="36E76109"/>
    <w:rsid w:val="36F495E2"/>
    <w:rsid w:val="36F64181"/>
    <w:rsid w:val="36FA9422"/>
    <w:rsid w:val="36FC8D05"/>
    <w:rsid w:val="37006403"/>
    <w:rsid w:val="3704BE60"/>
    <w:rsid w:val="3704FA4A"/>
    <w:rsid w:val="370CFAE7"/>
    <w:rsid w:val="371077CF"/>
    <w:rsid w:val="3718EC07"/>
    <w:rsid w:val="371BC7CF"/>
    <w:rsid w:val="371BF876"/>
    <w:rsid w:val="371C25C6"/>
    <w:rsid w:val="37218E2B"/>
    <w:rsid w:val="37256436"/>
    <w:rsid w:val="372C3C6F"/>
    <w:rsid w:val="37305BCF"/>
    <w:rsid w:val="373065F6"/>
    <w:rsid w:val="373217C6"/>
    <w:rsid w:val="3735D5D5"/>
    <w:rsid w:val="37391473"/>
    <w:rsid w:val="3739CD0C"/>
    <w:rsid w:val="37403C5D"/>
    <w:rsid w:val="3743DE28"/>
    <w:rsid w:val="374B6671"/>
    <w:rsid w:val="374B7A51"/>
    <w:rsid w:val="374E1135"/>
    <w:rsid w:val="37574AFF"/>
    <w:rsid w:val="375833D8"/>
    <w:rsid w:val="3758FD62"/>
    <w:rsid w:val="375BFFF1"/>
    <w:rsid w:val="375D557F"/>
    <w:rsid w:val="37616796"/>
    <w:rsid w:val="37622A60"/>
    <w:rsid w:val="3765AC66"/>
    <w:rsid w:val="376875CF"/>
    <w:rsid w:val="37689ED6"/>
    <w:rsid w:val="3769953C"/>
    <w:rsid w:val="376A836F"/>
    <w:rsid w:val="376AC3AE"/>
    <w:rsid w:val="376B9523"/>
    <w:rsid w:val="37706040"/>
    <w:rsid w:val="3775FC20"/>
    <w:rsid w:val="377F7BC6"/>
    <w:rsid w:val="37840F0B"/>
    <w:rsid w:val="378D2FCD"/>
    <w:rsid w:val="3791E99F"/>
    <w:rsid w:val="3793328B"/>
    <w:rsid w:val="37943584"/>
    <w:rsid w:val="3797F2C0"/>
    <w:rsid w:val="379BB79B"/>
    <w:rsid w:val="379BCD61"/>
    <w:rsid w:val="379EF744"/>
    <w:rsid w:val="37A172A3"/>
    <w:rsid w:val="37A50872"/>
    <w:rsid w:val="37A5D003"/>
    <w:rsid w:val="37A930E8"/>
    <w:rsid w:val="37A9A801"/>
    <w:rsid w:val="37B36557"/>
    <w:rsid w:val="37B388ED"/>
    <w:rsid w:val="37B65ED4"/>
    <w:rsid w:val="37B9A187"/>
    <w:rsid w:val="37BAFB43"/>
    <w:rsid w:val="37BD3C2A"/>
    <w:rsid w:val="37C5948F"/>
    <w:rsid w:val="37C5E03C"/>
    <w:rsid w:val="37C82219"/>
    <w:rsid w:val="37CC3121"/>
    <w:rsid w:val="37CCAB3A"/>
    <w:rsid w:val="37CF99C9"/>
    <w:rsid w:val="37D92F90"/>
    <w:rsid w:val="37DB3DD2"/>
    <w:rsid w:val="37DC4085"/>
    <w:rsid w:val="37DE0BCC"/>
    <w:rsid w:val="37DF061B"/>
    <w:rsid w:val="37DFE8F2"/>
    <w:rsid w:val="37E15A54"/>
    <w:rsid w:val="37E27C8A"/>
    <w:rsid w:val="37E36C0F"/>
    <w:rsid w:val="37E38F04"/>
    <w:rsid w:val="37E3ED29"/>
    <w:rsid w:val="37E743B0"/>
    <w:rsid w:val="37ED5108"/>
    <w:rsid w:val="37FEA8E6"/>
    <w:rsid w:val="3800FEBB"/>
    <w:rsid w:val="3804D43A"/>
    <w:rsid w:val="380A7BB5"/>
    <w:rsid w:val="381044E1"/>
    <w:rsid w:val="3810931A"/>
    <w:rsid w:val="3815E1EA"/>
    <w:rsid w:val="38187E37"/>
    <w:rsid w:val="38190CCF"/>
    <w:rsid w:val="381AA7C6"/>
    <w:rsid w:val="381ADAFA"/>
    <w:rsid w:val="3827277C"/>
    <w:rsid w:val="382C74CD"/>
    <w:rsid w:val="382F16A9"/>
    <w:rsid w:val="383AA856"/>
    <w:rsid w:val="383AC03A"/>
    <w:rsid w:val="383E7047"/>
    <w:rsid w:val="383E9881"/>
    <w:rsid w:val="3844436F"/>
    <w:rsid w:val="3848341D"/>
    <w:rsid w:val="384DE3E6"/>
    <w:rsid w:val="3857055B"/>
    <w:rsid w:val="385ABA95"/>
    <w:rsid w:val="385B644A"/>
    <w:rsid w:val="3861EC92"/>
    <w:rsid w:val="3868C408"/>
    <w:rsid w:val="386982DE"/>
    <w:rsid w:val="386D5F20"/>
    <w:rsid w:val="387CB14C"/>
    <w:rsid w:val="387F7C0A"/>
    <w:rsid w:val="388AF219"/>
    <w:rsid w:val="3893567B"/>
    <w:rsid w:val="389B326D"/>
    <w:rsid w:val="389FB0E1"/>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DDCB50"/>
    <w:rsid w:val="38E2E521"/>
    <w:rsid w:val="38E37212"/>
    <w:rsid w:val="38E3EA0C"/>
    <w:rsid w:val="38E5533A"/>
    <w:rsid w:val="38E986A7"/>
    <w:rsid w:val="38ED572D"/>
    <w:rsid w:val="38F3B4BB"/>
    <w:rsid w:val="38F44022"/>
    <w:rsid w:val="38F5F0E0"/>
    <w:rsid w:val="38F970AE"/>
    <w:rsid w:val="38FDB8D3"/>
    <w:rsid w:val="3900FE93"/>
    <w:rsid w:val="39047AF5"/>
    <w:rsid w:val="3904E1CC"/>
    <w:rsid w:val="39058CA7"/>
    <w:rsid w:val="39061A21"/>
    <w:rsid w:val="39099CB0"/>
    <w:rsid w:val="390A3C9C"/>
    <w:rsid w:val="390BD148"/>
    <w:rsid w:val="39126094"/>
    <w:rsid w:val="3917A95B"/>
    <w:rsid w:val="391A66FA"/>
    <w:rsid w:val="391BDB14"/>
    <w:rsid w:val="391EA2B1"/>
    <w:rsid w:val="392991F4"/>
    <w:rsid w:val="392C9012"/>
    <w:rsid w:val="392CC2C2"/>
    <w:rsid w:val="392D6747"/>
    <w:rsid w:val="392E93A9"/>
    <w:rsid w:val="3935CD12"/>
    <w:rsid w:val="393C2CAC"/>
    <w:rsid w:val="393F463A"/>
    <w:rsid w:val="3942A8FF"/>
    <w:rsid w:val="394831F4"/>
    <w:rsid w:val="3949D710"/>
    <w:rsid w:val="3952CCDB"/>
    <w:rsid w:val="39548201"/>
    <w:rsid w:val="395F84FB"/>
    <w:rsid w:val="3961093B"/>
    <w:rsid w:val="39619C6A"/>
    <w:rsid w:val="39642071"/>
    <w:rsid w:val="3966D40A"/>
    <w:rsid w:val="3968324F"/>
    <w:rsid w:val="396DD9B7"/>
    <w:rsid w:val="396DFA59"/>
    <w:rsid w:val="3977EDEF"/>
    <w:rsid w:val="397EB2C8"/>
    <w:rsid w:val="398B5DEA"/>
    <w:rsid w:val="398DD01A"/>
    <w:rsid w:val="399FCA7D"/>
    <w:rsid w:val="39A01856"/>
    <w:rsid w:val="39A2CBC3"/>
    <w:rsid w:val="39A6495C"/>
    <w:rsid w:val="39A86673"/>
    <w:rsid w:val="39B465EE"/>
    <w:rsid w:val="39B5A1AB"/>
    <w:rsid w:val="39BA66DD"/>
    <w:rsid w:val="39BC284D"/>
    <w:rsid w:val="39BE79AB"/>
    <w:rsid w:val="39C0625E"/>
    <w:rsid w:val="39C70280"/>
    <w:rsid w:val="39C8A06D"/>
    <w:rsid w:val="39CAB8C4"/>
    <w:rsid w:val="39CE066E"/>
    <w:rsid w:val="39CFBDE4"/>
    <w:rsid w:val="39D1A4B9"/>
    <w:rsid w:val="39D8BA62"/>
    <w:rsid w:val="39DC958F"/>
    <w:rsid w:val="39DF81E6"/>
    <w:rsid w:val="39E21110"/>
    <w:rsid w:val="39E22019"/>
    <w:rsid w:val="39E44120"/>
    <w:rsid w:val="39EBF727"/>
    <w:rsid w:val="39ED1B13"/>
    <w:rsid w:val="39F3A5CA"/>
    <w:rsid w:val="39F543BA"/>
    <w:rsid w:val="39FD9DA7"/>
    <w:rsid w:val="39FE7A3F"/>
    <w:rsid w:val="3A008652"/>
    <w:rsid w:val="3A01A2C3"/>
    <w:rsid w:val="3A033DE4"/>
    <w:rsid w:val="3A04CEBE"/>
    <w:rsid w:val="3A08945B"/>
    <w:rsid w:val="3A092BD0"/>
    <w:rsid w:val="3A097D86"/>
    <w:rsid w:val="3A0FBED9"/>
    <w:rsid w:val="3A12692A"/>
    <w:rsid w:val="3A1B4F0F"/>
    <w:rsid w:val="3A1B88BC"/>
    <w:rsid w:val="3A1FEA55"/>
    <w:rsid w:val="3A29E615"/>
    <w:rsid w:val="3A2B930A"/>
    <w:rsid w:val="3A375C62"/>
    <w:rsid w:val="3A397AC4"/>
    <w:rsid w:val="3A39EC31"/>
    <w:rsid w:val="3A3D0A36"/>
    <w:rsid w:val="3A421416"/>
    <w:rsid w:val="3A438CA8"/>
    <w:rsid w:val="3A54F424"/>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C1F17A"/>
    <w:rsid w:val="3AC2F3F4"/>
    <w:rsid w:val="3AC5D075"/>
    <w:rsid w:val="3ACB21FF"/>
    <w:rsid w:val="3ACD2326"/>
    <w:rsid w:val="3AD17BB7"/>
    <w:rsid w:val="3AD74995"/>
    <w:rsid w:val="3AD8022A"/>
    <w:rsid w:val="3AD80CF8"/>
    <w:rsid w:val="3ADCFAAD"/>
    <w:rsid w:val="3ADD1FA3"/>
    <w:rsid w:val="3ADD49B8"/>
    <w:rsid w:val="3AE35970"/>
    <w:rsid w:val="3AE7AB11"/>
    <w:rsid w:val="3AEDB645"/>
    <w:rsid w:val="3AF00193"/>
    <w:rsid w:val="3AF3A0FA"/>
    <w:rsid w:val="3AF56938"/>
    <w:rsid w:val="3AF7E6C8"/>
    <w:rsid w:val="3AF865FE"/>
    <w:rsid w:val="3AF93B42"/>
    <w:rsid w:val="3B01FE8D"/>
    <w:rsid w:val="3B02CD76"/>
    <w:rsid w:val="3B041789"/>
    <w:rsid w:val="3B048CA2"/>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B1A47"/>
    <w:rsid w:val="3B5C84BB"/>
    <w:rsid w:val="3B6617D8"/>
    <w:rsid w:val="3B691048"/>
    <w:rsid w:val="3B762556"/>
    <w:rsid w:val="3B76F805"/>
    <w:rsid w:val="3B77D4F4"/>
    <w:rsid w:val="3B7B65EB"/>
    <w:rsid w:val="3B84B6A2"/>
    <w:rsid w:val="3B8A0948"/>
    <w:rsid w:val="3B91842B"/>
    <w:rsid w:val="3B91B8E1"/>
    <w:rsid w:val="3B91EE45"/>
    <w:rsid w:val="3B9399A7"/>
    <w:rsid w:val="3BA7D5BA"/>
    <w:rsid w:val="3BB3D376"/>
    <w:rsid w:val="3BB3E0C4"/>
    <w:rsid w:val="3BB6256A"/>
    <w:rsid w:val="3BBBE1D2"/>
    <w:rsid w:val="3BBBE229"/>
    <w:rsid w:val="3BC1A8AF"/>
    <w:rsid w:val="3BC29F5A"/>
    <w:rsid w:val="3BC991CB"/>
    <w:rsid w:val="3BCD2264"/>
    <w:rsid w:val="3BCD3805"/>
    <w:rsid w:val="3BCD5C75"/>
    <w:rsid w:val="3BCF113D"/>
    <w:rsid w:val="3BD0FC21"/>
    <w:rsid w:val="3BD9BBEC"/>
    <w:rsid w:val="3BE33BF6"/>
    <w:rsid w:val="3BE484B5"/>
    <w:rsid w:val="3BE579ED"/>
    <w:rsid w:val="3BEC6158"/>
    <w:rsid w:val="3BEFA1AB"/>
    <w:rsid w:val="3BF423C3"/>
    <w:rsid w:val="3BF475EA"/>
    <w:rsid w:val="3BF4C23B"/>
    <w:rsid w:val="3BF56EBA"/>
    <w:rsid w:val="3BF994EB"/>
    <w:rsid w:val="3C0030B1"/>
    <w:rsid w:val="3C00AD7F"/>
    <w:rsid w:val="3C03BC2D"/>
    <w:rsid w:val="3C05CA57"/>
    <w:rsid w:val="3C063F3F"/>
    <w:rsid w:val="3C077B73"/>
    <w:rsid w:val="3C09F5AC"/>
    <w:rsid w:val="3C0B797C"/>
    <w:rsid w:val="3C0C79D0"/>
    <w:rsid w:val="3C139AF2"/>
    <w:rsid w:val="3C18DE9C"/>
    <w:rsid w:val="3C1A07A3"/>
    <w:rsid w:val="3C1D02C5"/>
    <w:rsid w:val="3C1DB79C"/>
    <w:rsid w:val="3C20A753"/>
    <w:rsid w:val="3C23AAAC"/>
    <w:rsid w:val="3C24FA05"/>
    <w:rsid w:val="3C25D0D0"/>
    <w:rsid w:val="3C400F74"/>
    <w:rsid w:val="3C457C09"/>
    <w:rsid w:val="3C4BC8F4"/>
    <w:rsid w:val="3C4D4583"/>
    <w:rsid w:val="3C4E16A1"/>
    <w:rsid w:val="3C5B6A3F"/>
    <w:rsid w:val="3C5C9777"/>
    <w:rsid w:val="3C61AA02"/>
    <w:rsid w:val="3C62FBC5"/>
    <w:rsid w:val="3C63C71D"/>
    <w:rsid w:val="3C6CF2B9"/>
    <w:rsid w:val="3C6FBB08"/>
    <w:rsid w:val="3C74C79C"/>
    <w:rsid w:val="3C77E78D"/>
    <w:rsid w:val="3C7A2143"/>
    <w:rsid w:val="3C7A777E"/>
    <w:rsid w:val="3C7D4CF1"/>
    <w:rsid w:val="3C833228"/>
    <w:rsid w:val="3C844F41"/>
    <w:rsid w:val="3C8A342D"/>
    <w:rsid w:val="3C9089E0"/>
    <w:rsid w:val="3C96894B"/>
    <w:rsid w:val="3C981CF6"/>
    <w:rsid w:val="3C9A6A2E"/>
    <w:rsid w:val="3C9B956C"/>
    <w:rsid w:val="3C9EDE70"/>
    <w:rsid w:val="3CA2FCBE"/>
    <w:rsid w:val="3CAAB3EC"/>
    <w:rsid w:val="3CAAF532"/>
    <w:rsid w:val="3CABEDEA"/>
    <w:rsid w:val="3CB968E3"/>
    <w:rsid w:val="3CBC69B5"/>
    <w:rsid w:val="3CBE20A6"/>
    <w:rsid w:val="3CC3DDB2"/>
    <w:rsid w:val="3CD0366D"/>
    <w:rsid w:val="3CD893EF"/>
    <w:rsid w:val="3CDF8A21"/>
    <w:rsid w:val="3CE59C3C"/>
    <w:rsid w:val="3CEC3EAA"/>
    <w:rsid w:val="3CEDF8C9"/>
    <w:rsid w:val="3CEE8719"/>
    <w:rsid w:val="3CEF2A42"/>
    <w:rsid w:val="3CF5239E"/>
    <w:rsid w:val="3CF674A0"/>
    <w:rsid w:val="3CF79588"/>
    <w:rsid w:val="3CF8ED01"/>
    <w:rsid w:val="3CF9A1BB"/>
    <w:rsid w:val="3CFDE3ED"/>
    <w:rsid w:val="3D0069AD"/>
    <w:rsid w:val="3D00D579"/>
    <w:rsid w:val="3D023278"/>
    <w:rsid w:val="3D0269C5"/>
    <w:rsid w:val="3D04DA50"/>
    <w:rsid w:val="3D0AA220"/>
    <w:rsid w:val="3D0E6079"/>
    <w:rsid w:val="3D13A555"/>
    <w:rsid w:val="3D1870EF"/>
    <w:rsid w:val="3D1B1EB5"/>
    <w:rsid w:val="3D1E8399"/>
    <w:rsid w:val="3D1EBD81"/>
    <w:rsid w:val="3D268575"/>
    <w:rsid w:val="3D26DBA9"/>
    <w:rsid w:val="3D2758DD"/>
    <w:rsid w:val="3D2829CA"/>
    <w:rsid w:val="3D2E8993"/>
    <w:rsid w:val="3D2F6D32"/>
    <w:rsid w:val="3D32081C"/>
    <w:rsid w:val="3D34C5BD"/>
    <w:rsid w:val="3D3785BE"/>
    <w:rsid w:val="3D397A47"/>
    <w:rsid w:val="3D451825"/>
    <w:rsid w:val="3D4B22E4"/>
    <w:rsid w:val="3D4CE8AD"/>
    <w:rsid w:val="3D4D81C7"/>
    <w:rsid w:val="3D54BD28"/>
    <w:rsid w:val="3D65A268"/>
    <w:rsid w:val="3D75911F"/>
    <w:rsid w:val="3D7620A6"/>
    <w:rsid w:val="3D77D98D"/>
    <w:rsid w:val="3D7B19BF"/>
    <w:rsid w:val="3D7D04BA"/>
    <w:rsid w:val="3D7DEA35"/>
    <w:rsid w:val="3D858ECE"/>
    <w:rsid w:val="3D8925F6"/>
    <w:rsid w:val="3D8C2643"/>
    <w:rsid w:val="3D8D5600"/>
    <w:rsid w:val="3D8F4033"/>
    <w:rsid w:val="3D96FC48"/>
    <w:rsid w:val="3DA21F6C"/>
    <w:rsid w:val="3DA2C254"/>
    <w:rsid w:val="3DA6B41C"/>
    <w:rsid w:val="3DA9DDEF"/>
    <w:rsid w:val="3DAF9959"/>
    <w:rsid w:val="3DB70F59"/>
    <w:rsid w:val="3DB72FC6"/>
    <w:rsid w:val="3DB9CD07"/>
    <w:rsid w:val="3DBD5726"/>
    <w:rsid w:val="3DBD7A3F"/>
    <w:rsid w:val="3DC1977C"/>
    <w:rsid w:val="3DCA1D8D"/>
    <w:rsid w:val="3DD942F0"/>
    <w:rsid w:val="3DD95308"/>
    <w:rsid w:val="3DDB2CD7"/>
    <w:rsid w:val="3DE04A41"/>
    <w:rsid w:val="3DE3FE6E"/>
    <w:rsid w:val="3DE5DB42"/>
    <w:rsid w:val="3DE63844"/>
    <w:rsid w:val="3DE6C840"/>
    <w:rsid w:val="3DE781F7"/>
    <w:rsid w:val="3DEF9BAF"/>
    <w:rsid w:val="3DF029BD"/>
    <w:rsid w:val="3DF05289"/>
    <w:rsid w:val="3DF1D0C2"/>
    <w:rsid w:val="3DF8AB9C"/>
    <w:rsid w:val="3DF99384"/>
    <w:rsid w:val="3DFA4920"/>
    <w:rsid w:val="3DFB18A2"/>
    <w:rsid w:val="3E029081"/>
    <w:rsid w:val="3E07EB68"/>
    <w:rsid w:val="3E0839C4"/>
    <w:rsid w:val="3E09EDD9"/>
    <w:rsid w:val="3E0ADCE6"/>
    <w:rsid w:val="3E0B7944"/>
    <w:rsid w:val="3E0C084B"/>
    <w:rsid w:val="3E16F381"/>
    <w:rsid w:val="3E19FE37"/>
    <w:rsid w:val="3E1F9B58"/>
    <w:rsid w:val="3E27D1CB"/>
    <w:rsid w:val="3E284884"/>
    <w:rsid w:val="3E296109"/>
    <w:rsid w:val="3E2D5C51"/>
    <w:rsid w:val="3E2D9235"/>
    <w:rsid w:val="3E2EC37C"/>
    <w:rsid w:val="3E311960"/>
    <w:rsid w:val="3E351311"/>
    <w:rsid w:val="3E36F9C6"/>
    <w:rsid w:val="3E38B0CA"/>
    <w:rsid w:val="3E391FAA"/>
    <w:rsid w:val="3E39F68A"/>
    <w:rsid w:val="3E407D6F"/>
    <w:rsid w:val="3E43E199"/>
    <w:rsid w:val="3E4A2682"/>
    <w:rsid w:val="3E4A98E2"/>
    <w:rsid w:val="3E4AB985"/>
    <w:rsid w:val="3E54C0A0"/>
    <w:rsid w:val="3E56160D"/>
    <w:rsid w:val="3E56FB22"/>
    <w:rsid w:val="3E5D8211"/>
    <w:rsid w:val="3E694D6B"/>
    <w:rsid w:val="3E6D8363"/>
    <w:rsid w:val="3E6F09BB"/>
    <w:rsid w:val="3E70AA17"/>
    <w:rsid w:val="3E716AAB"/>
    <w:rsid w:val="3E8002DE"/>
    <w:rsid w:val="3E81E7CD"/>
    <w:rsid w:val="3E8508EC"/>
    <w:rsid w:val="3E8B8270"/>
    <w:rsid w:val="3E94F61E"/>
    <w:rsid w:val="3E95D2A3"/>
    <w:rsid w:val="3EA1089C"/>
    <w:rsid w:val="3EA20483"/>
    <w:rsid w:val="3EA75080"/>
    <w:rsid w:val="3EAD20F0"/>
    <w:rsid w:val="3EB03B9D"/>
    <w:rsid w:val="3EB500AB"/>
    <w:rsid w:val="3EB58233"/>
    <w:rsid w:val="3EB6309F"/>
    <w:rsid w:val="3EBA4766"/>
    <w:rsid w:val="3EBE9C2D"/>
    <w:rsid w:val="3EC2B879"/>
    <w:rsid w:val="3EC4012D"/>
    <w:rsid w:val="3EC5CEC5"/>
    <w:rsid w:val="3EC908E9"/>
    <w:rsid w:val="3ECD6C01"/>
    <w:rsid w:val="3ED1E86B"/>
    <w:rsid w:val="3ED45F9C"/>
    <w:rsid w:val="3EDE1E27"/>
    <w:rsid w:val="3EE216F4"/>
    <w:rsid w:val="3EE2435A"/>
    <w:rsid w:val="3EE9A36F"/>
    <w:rsid w:val="3EEA3809"/>
    <w:rsid w:val="3EEFB1CB"/>
    <w:rsid w:val="3EF07A10"/>
    <w:rsid w:val="3F03BA15"/>
    <w:rsid w:val="3F0BB840"/>
    <w:rsid w:val="3F0EAA7A"/>
    <w:rsid w:val="3F11FD1C"/>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130AB"/>
    <w:rsid w:val="3FC22F3A"/>
    <w:rsid w:val="3FC47684"/>
    <w:rsid w:val="3FCF646D"/>
    <w:rsid w:val="3FD0B73C"/>
    <w:rsid w:val="3FD22A54"/>
    <w:rsid w:val="3FE38591"/>
    <w:rsid w:val="3FE48E15"/>
    <w:rsid w:val="3FE868FB"/>
    <w:rsid w:val="3FEE12A6"/>
    <w:rsid w:val="3FF19BC3"/>
    <w:rsid w:val="3FF605CB"/>
    <w:rsid w:val="3FF80FC8"/>
    <w:rsid w:val="40054825"/>
    <w:rsid w:val="400D1F94"/>
    <w:rsid w:val="400D6382"/>
    <w:rsid w:val="400E3133"/>
    <w:rsid w:val="401828EA"/>
    <w:rsid w:val="401FEE4B"/>
    <w:rsid w:val="40216403"/>
    <w:rsid w:val="40232A39"/>
    <w:rsid w:val="4027913B"/>
    <w:rsid w:val="402EA4A6"/>
    <w:rsid w:val="40398C25"/>
    <w:rsid w:val="40497B86"/>
    <w:rsid w:val="405827C5"/>
    <w:rsid w:val="40619438"/>
    <w:rsid w:val="406B10E5"/>
    <w:rsid w:val="4071EF6E"/>
    <w:rsid w:val="4074514B"/>
    <w:rsid w:val="4077346A"/>
    <w:rsid w:val="4077C451"/>
    <w:rsid w:val="4077C674"/>
    <w:rsid w:val="4087C8F9"/>
    <w:rsid w:val="408A63DA"/>
    <w:rsid w:val="40910383"/>
    <w:rsid w:val="4099F08D"/>
    <w:rsid w:val="409C4960"/>
    <w:rsid w:val="40AE46D3"/>
    <w:rsid w:val="40B01C6E"/>
    <w:rsid w:val="40B1A550"/>
    <w:rsid w:val="40B4538B"/>
    <w:rsid w:val="40BB75AF"/>
    <w:rsid w:val="40C463B4"/>
    <w:rsid w:val="40C4B41A"/>
    <w:rsid w:val="40C8799D"/>
    <w:rsid w:val="40CBC286"/>
    <w:rsid w:val="40D3B8FD"/>
    <w:rsid w:val="40D59803"/>
    <w:rsid w:val="40DEE5D8"/>
    <w:rsid w:val="40E21BAB"/>
    <w:rsid w:val="40E57E86"/>
    <w:rsid w:val="40EE1162"/>
    <w:rsid w:val="40F055C0"/>
    <w:rsid w:val="40F259A3"/>
    <w:rsid w:val="40F4B832"/>
    <w:rsid w:val="40F66FEA"/>
    <w:rsid w:val="40F921BB"/>
    <w:rsid w:val="40F94E67"/>
    <w:rsid w:val="40F9627C"/>
    <w:rsid w:val="40FC4BDF"/>
    <w:rsid w:val="40FD4484"/>
    <w:rsid w:val="410B13F0"/>
    <w:rsid w:val="410B14FA"/>
    <w:rsid w:val="410DF183"/>
    <w:rsid w:val="4110C091"/>
    <w:rsid w:val="411343CB"/>
    <w:rsid w:val="41177FA0"/>
    <w:rsid w:val="41182C75"/>
    <w:rsid w:val="412591D5"/>
    <w:rsid w:val="412AE037"/>
    <w:rsid w:val="412C1E1F"/>
    <w:rsid w:val="4130A4C6"/>
    <w:rsid w:val="413F465B"/>
    <w:rsid w:val="4140DD01"/>
    <w:rsid w:val="41419607"/>
    <w:rsid w:val="4141DAB9"/>
    <w:rsid w:val="41461F29"/>
    <w:rsid w:val="4149A75F"/>
    <w:rsid w:val="4149FC49"/>
    <w:rsid w:val="414CCC27"/>
    <w:rsid w:val="41528428"/>
    <w:rsid w:val="415F1AE3"/>
    <w:rsid w:val="41662250"/>
    <w:rsid w:val="41684A2D"/>
    <w:rsid w:val="41695B26"/>
    <w:rsid w:val="416CD5B2"/>
    <w:rsid w:val="416FA66F"/>
    <w:rsid w:val="417EDDDA"/>
    <w:rsid w:val="41814904"/>
    <w:rsid w:val="41865898"/>
    <w:rsid w:val="418AC2BB"/>
    <w:rsid w:val="418DD59E"/>
    <w:rsid w:val="4192AB8D"/>
    <w:rsid w:val="419E1600"/>
    <w:rsid w:val="41A5BA7D"/>
    <w:rsid w:val="41A80B30"/>
    <w:rsid w:val="41ACD096"/>
    <w:rsid w:val="41B3499F"/>
    <w:rsid w:val="41B56C74"/>
    <w:rsid w:val="41B6580A"/>
    <w:rsid w:val="41B71458"/>
    <w:rsid w:val="41B98229"/>
    <w:rsid w:val="41C0B337"/>
    <w:rsid w:val="41C9B3F6"/>
    <w:rsid w:val="41CB17CB"/>
    <w:rsid w:val="41D5EE06"/>
    <w:rsid w:val="41D6F152"/>
    <w:rsid w:val="41D98BA6"/>
    <w:rsid w:val="41D99A69"/>
    <w:rsid w:val="41DA9E33"/>
    <w:rsid w:val="41DB8116"/>
    <w:rsid w:val="41E0AFB9"/>
    <w:rsid w:val="41E12274"/>
    <w:rsid w:val="41E1C2A5"/>
    <w:rsid w:val="41EA8469"/>
    <w:rsid w:val="41F468E6"/>
    <w:rsid w:val="41F6BF47"/>
    <w:rsid w:val="41F89482"/>
    <w:rsid w:val="41FA9462"/>
    <w:rsid w:val="41FADE24"/>
    <w:rsid w:val="41FE0D75"/>
    <w:rsid w:val="42008F59"/>
    <w:rsid w:val="4202DF3B"/>
    <w:rsid w:val="4208533F"/>
    <w:rsid w:val="42110ED8"/>
    <w:rsid w:val="42121094"/>
    <w:rsid w:val="4212218F"/>
    <w:rsid w:val="4215866B"/>
    <w:rsid w:val="421CB628"/>
    <w:rsid w:val="422050A9"/>
    <w:rsid w:val="4220E78D"/>
    <w:rsid w:val="42210664"/>
    <w:rsid w:val="4221F960"/>
    <w:rsid w:val="422724B0"/>
    <w:rsid w:val="42277C6C"/>
    <w:rsid w:val="422DCF9C"/>
    <w:rsid w:val="4230C272"/>
    <w:rsid w:val="42341F49"/>
    <w:rsid w:val="423740C1"/>
    <w:rsid w:val="42377ECF"/>
    <w:rsid w:val="4239FD29"/>
    <w:rsid w:val="424241E8"/>
    <w:rsid w:val="42456ECB"/>
    <w:rsid w:val="42475FAA"/>
    <w:rsid w:val="4248EEF3"/>
    <w:rsid w:val="424F6929"/>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9D4E18"/>
    <w:rsid w:val="42A0515F"/>
    <w:rsid w:val="42A5F0D1"/>
    <w:rsid w:val="42A8D158"/>
    <w:rsid w:val="42A91EF3"/>
    <w:rsid w:val="42B18920"/>
    <w:rsid w:val="42B2353F"/>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2F0E18"/>
    <w:rsid w:val="433D5F98"/>
    <w:rsid w:val="433DE734"/>
    <w:rsid w:val="433E388A"/>
    <w:rsid w:val="43424C2A"/>
    <w:rsid w:val="43454BBD"/>
    <w:rsid w:val="4354EDFA"/>
    <w:rsid w:val="43573F80"/>
    <w:rsid w:val="4358D779"/>
    <w:rsid w:val="435CE663"/>
    <w:rsid w:val="435E7376"/>
    <w:rsid w:val="436C6E56"/>
    <w:rsid w:val="436DAD94"/>
    <w:rsid w:val="436EA787"/>
    <w:rsid w:val="4373551F"/>
    <w:rsid w:val="4376BCA6"/>
    <w:rsid w:val="43783B42"/>
    <w:rsid w:val="437CF536"/>
    <w:rsid w:val="4381A7A5"/>
    <w:rsid w:val="43835E9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CC5A1A"/>
    <w:rsid w:val="43D4BF9D"/>
    <w:rsid w:val="43D52A25"/>
    <w:rsid w:val="43D6185F"/>
    <w:rsid w:val="43E302D8"/>
    <w:rsid w:val="43E62683"/>
    <w:rsid w:val="43EABEE1"/>
    <w:rsid w:val="43EB0648"/>
    <w:rsid w:val="43EE4DC2"/>
    <w:rsid w:val="43EF83BD"/>
    <w:rsid w:val="43F05E36"/>
    <w:rsid w:val="43F0DA24"/>
    <w:rsid w:val="43F65214"/>
    <w:rsid w:val="43F7B582"/>
    <w:rsid w:val="44065819"/>
    <w:rsid w:val="44073ABB"/>
    <w:rsid w:val="4408B93A"/>
    <w:rsid w:val="44101E4B"/>
    <w:rsid w:val="441058D3"/>
    <w:rsid w:val="441074C3"/>
    <w:rsid w:val="44113626"/>
    <w:rsid w:val="44138C97"/>
    <w:rsid w:val="44143BA8"/>
    <w:rsid w:val="44178B25"/>
    <w:rsid w:val="441AA947"/>
    <w:rsid w:val="441AF1C6"/>
    <w:rsid w:val="44230910"/>
    <w:rsid w:val="4424C0BF"/>
    <w:rsid w:val="44256CE6"/>
    <w:rsid w:val="4427F35A"/>
    <w:rsid w:val="44285457"/>
    <w:rsid w:val="4428635A"/>
    <w:rsid w:val="442A51BA"/>
    <w:rsid w:val="442F2946"/>
    <w:rsid w:val="4430B512"/>
    <w:rsid w:val="4440B445"/>
    <w:rsid w:val="4449210E"/>
    <w:rsid w:val="4449E9DF"/>
    <w:rsid w:val="444D6122"/>
    <w:rsid w:val="44506AFB"/>
    <w:rsid w:val="446993D7"/>
    <w:rsid w:val="4469A72F"/>
    <w:rsid w:val="446C178D"/>
    <w:rsid w:val="446D1246"/>
    <w:rsid w:val="4470CCD0"/>
    <w:rsid w:val="44729035"/>
    <w:rsid w:val="44763C37"/>
    <w:rsid w:val="447664CF"/>
    <w:rsid w:val="447EF764"/>
    <w:rsid w:val="44812FFD"/>
    <w:rsid w:val="4483988E"/>
    <w:rsid w:val="4484598B"/>
    <w:rsid w:val="44847467"/>
    <w:rsid w:val="44867315"/>
    <w:rsid w:val="4486A2D3"/>
    <w:rsid w:val="4488BC26"/>
    <w:rsid w:val="448F0140"/>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4FED8D9"/>
    <w:rsid w:val="4503835E"/>
    <w:rsid w:val="4504BAA7"/>
    <w:rsid w:val="45061A92"/>
    <w:rsid w:val="45066AC8"/>
    <w:rsid w:val="4507F4FC"/>
    <w:rsid w:val="451B6EBB"/>
    <w:rsid w:val="451F477D"/>
    <w:rsid w:val="4529CAED"/>
    <w:rsid w:val="45388363"/>
    <w:rsid w:val="453A029A"/>
    <w:rsid w:val="453CA53D"/>
    <w:rsid w:val="453E6A1D"/>
    <w:rsid w:val="454F8222"/>
    <w:rsid w:val="4554DF18"/>
    <w:rsid w:val="45579194"/>
    <w:rsid w:val="455A3120"/>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A76FA"/>
    <w:rsid w:val="45AD2893"/>
    <w:rsid w:val="45B2513C"/>
    <w:rsid w:val="45B3036D"/>
    <w:rsid w:val="45B761DB"/>
    <w:rsid w:val="45BA7043"/>
    <w:rsid w:val="45C128F3"/>
    <w:rsid w:val="45C64C15"/>
    <w:rsid w:val="45CAACA0"/>
    <w:rsid w:val="45CCA4DE"/>
    <w:rsid w:val="45D8D0D8"/>
    <w:rsid w:val="45DA9C2A"/>
    <w:rsid w:val="45E2B764"/>
    <w:rsid w:val="45F67793"/>
    <w:rsid w:val="45FB65AF"/>
    <w:rsid w:val="4604A211"/>
    <w:rsid w:val="46088D70"/>
    <w:rsid w:val="46093569"/>
    <w:rsid w:val="460A5062"/>
    <w:rsid w:val="460B9080"/>
    <w:rsid w:val="4611629D"/>
    <w:rsid w:val="4613DFA7"/>
    <w:rsid w:val="461C5862"/>
    <w:rsid w:val="461DDB24"/>
    <w:rsid w:val="46213505"/>
    <w:rsid w:val="46218C6B"/>
    <w:rsid w:val="462CAD59"/>
    <w:rsid w:val="463193C7"/>
    <w:rsid w:val="4632A692"/>
    <w:rsid w:val="463BEA41"/>
    <w:rsid w:val="463F50A2"/>
    <w:rsid w:val="4642CE39"/>
    <w:rsid w:val="46452101"/>
    <w:rsid w:val="464600A9"/>
    <w:rsid w:val="46462F08"/>
    <w:rsid w:val="4647A7A1"/>
    <w:rsid w:val="46494EB0"/>
    <w:rsid w:val="464AE4CA"/>
    <w:rsid w:val="4654E019"/>
    <w:rsid w:val="465D3275"/>
    <w:rsid w:val="465DE19A"/>
    <w:rsid w:val="465F1776"/>
    <w:rsid w:val="46614B7D"/>
    <w:rsid w:val="4662D235"/>
    <w:rsid w:val="46635027"/>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A8F518"/>
    <w:rsid w:val="46BBDEE4"/>
    <w:rsid w:val="46C1363E"/>
    <w:rsid w:val="46DF62E5"/>
    <w:rsid w:val="46E61546"/>
    <w:rsid w:val="46E8F5AF"/>
    <w:rsid w:val="46EA722B"/>
    <w:rsid w:val="46EAB0F8"/>
    <w:rsid w:val="46EB16C0"/>
    <w:rsid w:val="46EC8F67"/>
    <w:rsid w:val="46ECC843"/>
    <w:rsid w:val="46F06ABC"/>
    <w:rsid w:val="46F5CF74"/>
    <w:rsid w:val="4701887F"/>
    <w:rsid w:val="47035CD8"/>
    <w:rsid w:val="47128E9A"/>
    <w:rsid w:val="4712E748"/>
    <w:rsid w:val="4713D7E4"/>
    <w:rsid w:val="47144502"/>
    <w:rsid w:val="471AC86B"/>
    <w:rsid w:val="4724FCE4"/>
    <w:rsid w:val="4728DB45"/>
    <w:rsid w:val="472F5949"/>
    <w:rsid w:val="47317674"/>
    <w:rsid w:val="47353285"/>
    <w:rsid w:val="47384D83"/>
    <w:rsid w:val="473B3D4A"/>
    <w:rsid w:val="473D9B25"/>
    <w:rsid w:val="47484759"/>
    <w:rsid w:val="474D099F"/>
    <w:rsid w:val="4756658A"/>
    <w:rsid w:val="475767D7"/>
    <w:rsid w:val="475BF0B0"/>
    <w:rsid w:val="47648577"/>
    <w:rsid w:val="4766E42B"/>
    <w:rsid w:val="4768796B"/>
    <w:rsid w:val="476BE1B5"/>
    <w:rsid w:val="476D6038"/>
    <w:rsid w:val="4771E00E"/>
    <w:rsid w:val="4775CCE0"/>
    <w:rsid w:val="4775FFED"/>
    <w:rsid w:val="477719D2"/>
    <w:rsid w:val="477D6EEA"/>
    <w:rsid w:val="478D50B3"/>
    <w:rsid w:val="4790FE2F"/>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1EB7E"/>
    <w:rsid w:val="47C3AF47"/>
    <w:rsid w:val="47C7C5DD"/>
    <w:rsid w:val="47C94C98"/>
    <w:rsid w:val="47CE4E7D"/>
    <w:rsid w:val="47D44150"/>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5FFFA"/>
    <w:rsid w:val="4828824B"/>
    <w:rsid w:val="4829D8A0"/>
    <w:rsid w:val="482AD82C"/>
    <w:rsid w:val="482E6376"/>
    <w:rsid w:val="482EA46A"/>
    <w:rsid w:val="48336347"/>
    <w:rsid w:val="48344295"/>
    <w:rsid w:val="4836E379"/>
    <w:rsid w:val="48375513"/>
    <w:rsid w:val="4837CA7A"/>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E4D5C"/>
    <w:rsid w:val="486EB673"/>
    <w:rsid w:val="486FD0DD"/>
    <w:rsid w:val="48721A21"/>
    <w:rsid w:val="4874ECDC"/>
    <w:rsid w:val="487918AD"/>
    <w:rsid w:val="487AF086"/>
    <w:rsid w:val="4880860D"/>
    <w:rsid w:val="488B3B4B"/>
    <w:rsid w:val="4894E90E"/>
    <w:rsid w:val="48AFDB2C"/>
    <w:rsid w:val="48B31CA1"/>
    <w:rsid w:val="48B75E8F"/>
    <w:rsid w:val="48B8325F"/>
    <w:rsid w:val="48BBB923"/>
    <w:rsid w:val="48BE5211"/>
    <w:rsid w:val="48C31BC2"/>
    <w:rsid w:val="48C36C44"/>
    <w:rsid w:val="48C489F3"/>
    <w:rsid w:val="48CCE989"/>
    <w:rsid w:val="48CE868D"/>
    <w:rsid w:val="48D02078"/>
    <w:rsid w:val="48D18C1B"/>
    <w:rsid w:val="48D9DFCA"/>
    <w:rsid w:val="48DF02C7"/>
    <w:rsid w:val="48E3B803"/>
    <w:rsid w:val="48EAD3CD"/>
    <w:rsid w:val="48ED1E9A"/>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D239D"/>
    <w:rsid w:val="490E5F4B"/>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7CFC3"/>
    <w:rsid w:val="4948F26F"/>
    <w:rsid w:val="494E4032"/>
    <w:rsid w:val="494F49F8"/>
    <w:rsid w:val="49505481"/>
    <w:rsid w:val="4952E0BB"/>
    <w:rsid w:val="49574222"/>
    <w:rsid w:val="4959B2E5"/>
    <w:rsid w:val="495CFB0F"/>
    <w:rsid w:val="49642B13"/>
    <w:rsid w:val="49642F91"/>
    <w:rsid w:val="49660C80"/>
    <w:rsid w:val="49668F72"/>
    <w:rsid w:val="49674FC0"/>
    <w:rsid w:val="496C483D"/>
    <w:rsid w:val="496D2EB3"/>
    <w:rsid w:val="496D880A"/>
    <w:rsid w:val="496E755B"/>
    <w:rsid w:val="496F7C0A"/>
    <w:rsid w:val="4978DA2E"/>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2E0BF"/>
    <w:rsid w:val="49A488E6"/>
    <w:rsid w:val="49A7FA26"/>
    <w:rsid w:val="49ABE0B8"/>
    <w:rsid w:val="49AEC353"/>
    <w:rsid w:val="49B29DD8"/>
    <w:rsid w:val="49B2A14F"/>
    <w:rsid w:val="49B4258D"/>
    <w:rsid w:val="49B79129"/>
    <w:rsid w:val="49B92981"/>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D3167"/>
    <w:rsid w:val="4A0E7969"/>
    <w:rsid w:val="4A0ECDF9"/>
    <w:rsid w:val="4A10E262"/>
    <w:rsid w:val="4A127735"/>
    <w:rsid w:val="4A173567"/>
    <w:rsid w:val="4A22E000"/>
    <w:rsid w:val="4A23BCE7"/>
    <w:rsid w:val="4A2450F0"/>
    <w:rsid w:val="4A24917D"/>
    <w:rsid w:val="4A298D25"/>
    <w:rsid w:val="4A3AA74D"/>
    <w:rsid w:val="4A3BB380"/>
    <w:rsid w:val="4A48389A"/>
    <w:rsid w:val="4A52692D"/>
    <w:rsid w:val="4A52F9E0"/>
    <w:rsid w:val="4A57DFD3"/>
    <w:rsid w:val="4A59B5A2"/>
    <w:rsid w:val="4A62E704"/>
    <w:rsid w:val="4A65ADF4"/>
    <w:rsid w:val="4A675BA9"/>
    <w:rsid w:val="4A6AF743"/>
    <w:rsid w:val="4A7047C4"/>
    <w:rsid w:val="4A721B93"/>
    <w:rsid w:val="4A79926F"/>
    <w:rsid w:val="4A7A5A44"/>
    <w:rsid w:val="4A7AD328"/>
    <w:rsid w:val="4A7FAC20"/>
    <w:rsid w:val="4A848C7A"/>
    <w:rsid w:val="4A87EFF8"/>
    <w:rsid w:val="4A8BA0F0"/>
    <w:rsid w:val="4A8C5B58"/>
    <w:rsid w:val="4A8FD51A"/>
    <w:rsid w:val="4A8FF32C"/>
    <w:rsid w:val="4A900B52"/>
    <w:rsid w:val="4A94C4B0"/>
    <w:rsid w:val="4A96D2C9"/>
    <w:rsid w:val="4A9A5E1E"/>
    <w:rsid w:val="4A9B3F85"/>
    <w:rsid w:val="4AA0174B"/>
    <w:rsid w:val="4AB1E5EB"/>
    <w:rsid w:val="4AB284E7"/>
    <w:rsid w:val="4AB49F2B"/>
    <w:rsid w:val="4AB4AE0C"/>
    <w:rsid w:val="4AB5C9F4"/>
    <w:rsid w:val="4AB6348F"/>
    <w:rsid w:val="4AC962C2"/>
    <w:rsid w:val="4ACDE0F4"/>
    <w:rsid w:val="4ACDED30"/>
    <w:rsid w:val="4ACDEF33"/>
    <w:rsid w:val="4ACE45C5"/>
    <w:rsid w:val="4AD0E93D"/>
    <w:rsid w:val="4AD4B060"/>
    <w:rsid w:val="4AD55352"/>
    <w:rsid w:val="4AD831E6"/>
    <w:rsid w:val="4ADC761F"/>
    <w:rsid w:val="4AE8D5BA"/>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3F9524"/>
    <w:rsid w:val="4B458DE0"/>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34E2"/>
    <w:rsid w:val="4BBE8187"/>
    <w:rsid w:val="4BBF1D6B"/>
    <w:rsid w:val="4BC0653B"/>
    <w:rsid w:val="4BC0D5E7"/>
    <w:rsid w:val="4BC5E86F"/>
    <w:rsid w:val="4BCA7D1F"/>
    <w:rsid w:val="4BD14F84"/>
    <w:rsid w:val="4BD29AF2"/>
    <w:rsid w:val="4BD47EFB"/>
    <w:rsid w:val="4BD5F1F6"/>
    <w:rsid w:val="4BD7A5CB"/>
    <w:rsid w:val="4BD911FC"/>
    <w:rsid w:val="4BDA5672"/>
    <w:rsid w:val="4BDC425F"/>
    <w:rsid w:val="4BDFF802"/>
    <w:rsid w:val="4BE083C1"/>
    <w:rsid w:val="4BE0F445"/>
    <w:rsid w:val="4BE484EB"/>
    <w:rsid w:val="4BE8A47A"/>
    <w:rsid w:val="4BE8C7E2"/>
    <w:rsid w:val="4BE8CEB6"/>
    <w:rsid w:val="4BEB07A7"/>
    <w:rsid w:val="4BEB7236"/>
    <w:rsid w:val="4BEC6F4C"/>
    <w:rsid w:val="4BEE3AE1"/>
    <w:rsid w:val="4BF021A3"/>
    <w:rsid w:val="4BF22424"/>
    <w:rsid w:val="4BF60ECB"/>
    <w:rsid w:val="4BF87608"/>
    <w:rsid w:val="4BFE01CF"/>
    <w:rsid w:val="4BFF5C1A"/>
    <w:rsid w:val="4C010ABD"/>
    <w:rsid w:val="4C03B02C"/>
    <w:rsid w:val="4C049FA7"/>
    <w:rsid w:val="4C0DC23C"/>
    <w:rsid w:val="4C0FF669"/>
    <w:rsid w:val="4C110CC7"/>
    <w:rsid w:val="4C1641DF"/>
    <w:rsid w:val="4C1D07A7"/>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6EBA44"/>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C4C05"/>
    <w:rsid w:val="4C9C556D"/>
    <w:rsid w:val="4C9FF316"/>
    <w:rsid w:val="4CA38577"/>
    <w:rsid w:val="4CA417D9"/>
    <w:rsid w:val="4CAC66D0"/>
    <w:rsid w:val="4CB085BA"/>
    <w:rsid w:val="4CB4649D"/>
    <w:rsid w:val="4CBA60C7"/>
    <w:rsid w:val="4CCDEDD4"/>
    <w:rsid w:val="4CD9E2AA"/>
    <w:rsid w:val="4CDD3D56"/>
    <w:rsid w:val="4CDF77A9"/>
    <w:rsid w:val="4CDFC6DA"/>
    <w:rsid w:val="4CE06F4C"/>
    <w:rsid w:val="4CE0DFC6"/>
    <w:rsid w:val="4CE677EC"/>
    <w:rsid w:val="4CE7B7C7"/>
    <w:rsid w:val="4CEA3657"/>
    <w:rsid w:val="4CEBD419"/>
    <w:rsid w:val="4CECA781"/>
    <w:rsid w:val="4CF28678"/>
    <w:rsid w:val="4CF289BD"/>
    <w:rsid w:val="4CF36C2B"/>
    <w:rsid w:val="4D00BA01"/>
    <w:rsid w:val="4D0550DA"/>
    <w:rsid w:val="4D087140"/>
    <w:rsid w:val="4D09B11C"/>
    <w:rsid w:val="4D0BB0E1"/>
    <w:rsid w:val="4D0F380B"/>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69837"/>
    <w:rsid w:val="4D89B33B"/>
    <w:rsid w:val="4D8A1DFF"/>
    <w:rsid w:val="4D8C5ABC"/>
    <w:rsid w:val="4D8D46D7"/>
    <w:rsid w:val="4D8D6200"/>
    <w:rsid w:val="4D9133AF"/>
    <w:rsid w:val="4D92EAB5"/>
    <w:rsid w:val="4D932EF2"/>
    <w:rsid w:val="4D9785FF"/>
    <w:rsid w:val="4D9A3B9D"/>
    <w:rsid w:val="4D9C3901"/>
    <w:rsid w:val="4DA3A6E3"/>
    <w:rsid w:val="4DA652EC"/>
    <w:rsid w:val="4DA7FE7B"/>
    <w:rsid w:val="4DAFC2E5"/>
    <w:rsid w:val="4DB13503"/>
    <w:rsid w:val="4DB3A3F0"/>
    <w:rsid w:val="4DB48F33"/>
    <w:rsid w:val="4DB9CE28"/>
    <w:rsid w:val="4DBA7CEF"/>
    <w:rsid w:val="4DBB6FBA"/>
    <w:rsid w:val="4DBCBC15"/>
    <w:rsid w:val="4DBE553B"/>
    <w:rsid w:val="4DBF38D0"/>
    <w:rsid w:val="4DC52FB0"/>
    <w:rsid w:val="4DCCE639"/>
    <w:rsid w:val="4DDB7D67"/>
    <w:rsid w:val="4DDC57C9"/>
    <w:rsid w:val="4DDE6491"/>
    <w:rsid w:val="4DE080F0"/>
    <w:rsid w:val="4DE0D4FF"/>
    <w:rsid w:val="4DE11022"/>
    <w:rsid w:val="4DE27DE1"/>
    <w:rsid w:val="4DEC440E"/>
    <w:rsid w:val="4DF0CE8D"/>
    <w:rsid w:val="4DF1BFE1"/>
    <w:rsid w:val="4DF3A389"/>
    <w:rsid w:val="4DF4DB47"/>
    <w:rsid w:val="4DF9AD01"/>
    <w:rsid w:val="4DF9CAB7"/>
    <w:rsid w:val="4DFB38A3"/>
    <w:rsid w:val="4DFB50B5"/>
    <w:rsid w:val="4DFEC6F6"/>
    <w:rsid w:val="4E0E7E4C"/>
    <w:rsid w:val="4E1A26A1"/>
    <w:rsid w:val="4E1AE8E8"/>
    <w:rsid w:val="4E211B8C"/>
    <w:rsid w:val="4E22ACA5"/>
    <w:rsid w:val="4E24C2FE"/>
    <w:rsid w:val="4E2C6A31"/>
    <w:rsid w:val="4E2D3602"/>
    <w:rsid w:val="4E30EF58"/>
    <w:rsid w:val="4E337BDA"/>
    <w:rsid w:val="4E3401A8"/>
    <w:rsid w:val="4E386D63"/>
    <w:rsid w:val="4E3A31A6"/>
    <w:rsid w:val="4E3ADB0E"/>
    <w:rsid w:val="4E4105E5"/>
    <w:rsid w:val="4E46126A"/>
    <w:rsid w:val="4E4E7824"/>
    <w:rsid w:val="4E5251B2"/>
    <w:rsid w:val="4E55875D"/>
    <w:rsid w:val="4E5897DB"/>
    <w:rsid w:val="4E5BB1AA"/>
    <w:rsid w:val="4E6BB649"/>
    <w:rsid w:val="4E6CCEB5"/>
    <w:rsid w:val="4E6FCF5E"/>
    <w:rsid w:val="4E7206E7"/>
    <w:rsid w:val="4E73E1EC"/>
    <w:rsid w:val="4E78C20E"/>
    <w:rsid w:val="4E7A9EA6"/>
    <w:rsid w:val="4E7F4577"/>
    <w:rsid w:val="4E802472"/>
    <w:rsid w:val="4E808C71"/>
    <w:rsid w:val="4E81278E"/>
    <w:rsid w:val="4E855426"/>
    <w:rsid w:val="4E85D97D"/>
    <w:rsid w:val="4E8670F9"/>
    <w:rsid w:val="4E9144BA"/>
    <w:rsid w:val="4E92127B"/>
    <w:rsid w:val="4E9448D1"/>
    <w:rsid w:val="4E96B0EC"/>
    <w:rsid w:val="4E99C338"/>
    <w:rsid w:val="4E9A00E2"/>
    <w:rsid w:val="4E9C0D61"/>
    <w:rsid w:val="4EA11139"/>
    <w:rsid w:val="4EA95415"/>
    <w:rsid w:val="4EAA39BF"/>
    <w:rsid w:val="4EAC7423"/>
    <w:rsid w:val="4EACB9C3"/>
    <w:rsid w:val="4EB4C61E"/>
    <w:rsid w:val="4EB7223B"/>
    <w:rsid w:val="4EB79298"/>
    <w:rsid w:val="4EB8B19D"/>
    <w:rsid w:val="4EB9B2F8"/>
    <w:rsid w:val="4EBDBEF8"/>
    <w:rsid w:val="4EBDF270"/>
    <w:rsid w:val="4EC13A5F"/>
    <w:rsid w:val="4ECAF2BF"/>
    <w:rsid w:val="4ECCD24B"/>
    <w:rsid w:val="4ECD4C88"/>
    <w:rsid w:val="4ECE5769"/>
    <w:rsid w:val="4ED220B9"/>
    <w:rsid w:val="4ED2B81F"/>
    <w:rsid w:val="4ED489F5"/>
    <w:rsid w:val="4EDB76C4"/>
    <w:rsid w:val="4EE25BE0"/>
    <w:rsid w:val="4EE73C01"/>
    <w:rsid w:val="4EF3494E"/>
    <w:rsid w:val="4EF4B968"/>
    <w:rsid w:val="4EFE09CF"/>
    <w:rsid w:val="4EFE14E8"/>
    <w:rsid w:val="4F008F2E"/>
    <w:rsid w:val="4F00A4C0"/>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40C0"/>
    <w:rsid w:val="4F3EB773"/>
    <w:rsid w:val="4F3F6BCA"/>
    <w:rsid w:val="4F436BF3"/>
    <w:rsid w:val="4F439163"/>
    <w:rsid w:val="4F4DEF94"/>
    <w:rsid w:val="4F4F91FB"/>
    <w:rsid w:val="4F59BE2F"/>
    <w:rsid w:val="4F68C4A5"/>
    <w:rsid w:val="4F6B8C45"/>
    <w:rsid w:val="4F6BDD7E"/>
    <w:rsid w:val="4F6CF9D9"/>
    <w:rsid w:val="4F6DAC2F"/>
    <w:rsid w:val="4F6E9EF3"/>
    <w:rsid w:val="4F7092FE"/>
    <w:rsid w:val="4F70F78E"/>
    <w:rsid w:val="4F738799"/>
    <w:rsid w:val="4F76946F"/>
    <w:rsid w:val="4F79D13D"/>
    <w:rsid w:val="4F8002A7"/>
    <w:rsid w:val="4F8142FB"/>
    <w:rsid w:val="4F877BCC"/>
    <w:rsid w:val="4F8D1436"/>
    <w:rsid w:val="4F94CCD4"/>
    <w:rsid w:val="4F953C52"/>
    <w:rsid w:val="4F9E29A6"/>
    <w:rsid w:val="4FA7438F"/>
    <w:rsid w:val="4FA897F2"/>
    <w:rsid w:val="4FAB2400"/>
    <w:rsid w:val="4FAC6650"/>
    <w:rsid w:val="4FACB963"/>
    <w:rsid w:val="4FAD4923"/>
    <w:rsid w:val="4FB24E5E"/>
    <w:rsid w:val="4FB2FA5B"/>
    <w:rsid w:val="4FB67FDF"/>
    <w:rsid w:val="4FB8E725"/>
    <w:rsid w:val="4FBF3B3D"/>
    <w:rsid w:val="4FC00A99"/>
    <w:rsid w:val="4FC039CB"/>
    <w:rsid w:val="4FC1791C"/>
    <w:rsid w:val="4FC34909"/>
    <w:rsid w:val="4FC62E04"/>
    <w:rsid w:val="4FC8160C"/>
    <w:rsid w:val="4FC949EA"/>
    <w:rsid w:val="4FCCE5D5"/>
    <w:rsid w:val="4FCDEC5D"/>
    <w:rsid w:val="4FD9F467"/>
    <w:rsid w:val="4FE14726"/>
    <w:rsid w:val="4FE3E81E"/>
    <w:rsid w:val="4FE5B1E9"/>
    <w:rsid w:val="4FE81E0F"/>
    <w:rsid w:val="4FEC8C30"/>
    <w:rsid w:val="4FEEAD25"/>
    <w:rsid w:val="4FEF23AD"/>
    <w:rsid w:val="50110902"/>
    <w:rsid w:val="5013E051"/>
    <w:rsid w:val="501BE4DD"/>
    <w:rsid w:val="5020ECE5"/>
    <w:rsid w:val="50282538"/>
    <w:rsid w:val="50396586"/>
    <w:rsid w:val="503C1751"/>
    <w:rsid w:val="50438E4C"/>
    <w:rsid w:val="50475EE5"/>
    <w:rsid w:val="50481FA3"/>
    <w:rsid w:val="504A3D22"/>
    <w:rsid w:val="504E77E8"/>
    <w:rsid w:val="505006B7"/>
    <w:rsid w:val="5050A3AC"/>
    <w:rsid w:val="50518545"/>
    <w:rsid w:val="50527044"/>
    <w:rsid w:val="50535DCC"/>
    <w:rsid w:val="505395FF"/>
    <w:rsid w:val="5054CD0C"/>
    <w:rsid w:val="505516D7"/>
    <w:rsid w:val="50582EF5"/>
    <w:rsid w:val="505AE57C"/>
    <w:rsid w:val="50654062"/>
    <w:rsid w:val="5066F45C"/>
    <w:rsid w:val="506741B4"/>
    <w:rsid w:val="506CB724"/>
    <w:rsid w:val="506E236A"/>
    <w:rsid w:val="506F63E4"/>
    <w:rsid w:val="50704145"/>
    <w:rsid w:val="5071087A"/>
    <w:rsid w:val="5072CCA6"/>
    <w:rsid w:val="5077EC6B"/>
    <w:rsid w:val="507B6B32"/>
    <w:rsid w:val="507CA2C1"/>
    <w:rsid w:val="507D41EE"/>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1FB05"/>
    <w:rsid w:val="50D29707"/>
    <w:rsid w:val="50E67D89"/>
    <w:rsid w:val="50E6989A"/>
    <w:rsid w:val="50F0AE6D"/>
    <w:rsid w:val="50F56E78"/>
    <w:rsid w:val="50FA830B"/>
    <w:rsid w:val="50FCA47C"/>
    <w:rsid w:val="51038E82"/>
    <w:rsid w:val="5105113B"/>
    <w:rsid w:val="510C8C17"/>
    <w:rsid w:val="5114CC53"/>
    <w:rsid w:val="51193A2D"/>
    <w:rsid w:val="511F7D36"/>
    <w:rsid w:val="5126878C"/>
    <w:rsid w:val="512718B6"/>
    <w:rsid w:val="512878CA"/>
    <w:rsid w:val="5131D601"/>
    <w:rsid w:val="5133E257"/>
    <w:rsid w:val="5137B560"/>
    <w:rsid w:val="514068DD"/>
    <w:rsid w:val="51412D37"/>
    <w:rsid w:val="5141A851"/>
    <w:rsid w:val="5144B24D"/>
    <w:rsid w:val="514727FB"/>
    <w:rsid w:val="5148D608"/>
    <w:rsid w:val="514E315D"/>
    <w:rsid w:val="515564AE"/>
    <w:rsid w:val="5155C25E"/>
    <w:rsid w:val="5158DA4B"/>
    <w:rsid w:val="515F0BF1"/>
    <w:rsid w:val="5160CFB6"/>
    <w:rsid w:val="51617BA1"/>
    <w:rsid w:val="516B26E1"/>
    <w:rsid w:val="516CEC57"/>
    <w:rsid w:val="516D3B71"/>
    <w:rsid w:val="516D533A"/>
    <w:rsid w:val="516E08DE"/>
    <w:rsid w:val="517377CD"/>
    <w:rsid w:val="51743997"/>
    <w:rsid w:val="51785FE2"/>
    <w:rsid w:val="5178F4E7"/>
    <w:rsid w:val="5179BC88"/>
    <w:rsid w:val="517C0EDB"/>
    <w:rsid w:val="5184AB2B"/>
    <w:rsid w:val="518801FD"/>
    <w:rsid w:val="5191AC7D"/>
    <w:rsid w:val="519250A3"/>
    <w:rsid w:val="519A63BC"/>
    <w:rsid w:val="519AAFF1"/>
    <w:rsid w:val="519F836A"/>
    <w:rsid w:val="51A24AAC"/>
    <w:rsid w:val="51A46755"/>
    <w:rsid w:val="51A98D18"/>
    <w:rsid w:val="51AFB0B2"/>
    <w:rsid w:val="51B09139"/>
    <w:rsid w:val="51B0E9B8"/>
    <w:rsid w:val="51B33DB4"/>
    <w:rsid w:val="51B91641"/>
    <w:rsid w:val="51BA392C"/>
    <w:rsid w:val="51BADA6C"/>
    <w:rsid w:val="51BED436"/>
    <w:rsid w:val="51C000D9"/>
    <w:rsid w:val="51C3C0D7"/>
    <w:rsid w:val="51C74646"/>
    <w:rsid w:val="51D44883"/>
    <w:rsid w:val="51D816D0"/>
    <w:rsid w:val="51DA7826"/>
    <w:rsid w:val="51DCD4B2"/>
    <w:rsid w:val="51E1BBDB"/>
    <w:rsid w:val="51E1C7FD"/>
    <w:rsid w:val="51E86D1B"/>
    <w:rsid w:val="51ECC2A4"/>
    <w:rsid w:val="51F5E807"/>
    <w:rsid w:val="51F6FF30"/>
    <w:rsid w:val="51F7489D"/>
    <w:rsid w:val="51FB8E80"/>
    <w:rsid w:val="51FBEEB0"/>
    <w:rsid w:val="51FBFFDE"/>
    <w:rsid w:val="51FF53AB"/>
    <w:rsid w:val="5203C335"/>
    <w:rsid w:val="5206ADFA"/>
    <w:rsid w:val="520902AE"/>
    <w:rsid w:val="520B3445"/>
    <w:rsid w:val="520D7ED7"/>
    <w:rsid w:val="52106D18"/>
    <w:rsid w:val="52107BB0"/>
    <w:rsid w:val="52153727"/>
    <w:rsid w:val="52169C42"/>
    <w:rsid w:val="5216B323"/>
    <w:rsid w:val="5217D3DF"/>
    <w:rsid w:val="521AA53C"/>
    <w:rsid w:val="521B5C52"/>
    <w:rsid w:val="521C2BAE"/>
    <w:rsid w:val="521E0C0A"/>
    <w:rsid w:val="521EFFFD"/>
    <w:rsid w:val="52204179"/>
    <w:rsid w:val="52236152"/>
    <w:rsid w:val="5230CED3"/>
    <w:rsid w:val="5238E706"/>
    <w:rsid w:val="523977F3"/>
    <w:rsid w:val="523D432E"/>
    <w:rsid w:val="52435F40"/>
    <w:rsid w:val="5248868E"/>
    <w:rsid w:val="5248FCCF"/>
    <w:rsid w:val="524A6596"/>
    <w:rsid w:val="524D51BE"/>
    <w:rsid w:val="525A48FF"/>
    <w:rsid w:val="525DB2E4"/>
    <w:rsid w:val="525F5296"/>
    <w:rsid w:val="5266C0C8"/>
    <w:rsid w:val="52687424"/>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277A8"/>
    <w:rsid w:val="52CDA2A4"/>
    <w:rsid w:val="52CE016B"/>
    <w:rsid w:val="52DC0EA7"/>
    <w:rsid w:val="52DF6489"/>
    <w:rsid w:val="52E2AC8A"/>
    <w:rsid w:val="52E4FB09"/>
    <w:rsid w:val="52E8EF35"/>
    <w:rsid w:val="52F3193D"/>
    <w:rsid w:val="52F5825C"/>
    <w:rsid w:val="52F72C83"/>
    <w:rsid w:val="52F932BC"/>
    <w:rsid w:val="52FE0796"/>
    <w:rsid w:val="52FEA6F8"/>
    <w:rsid w:val="53034747"/>
    <w:rsid w:val="5308D8B5"/>
    <w:rsid w:val="53093268"/>
    <w:rsid w:val="53093763"/>
    <w:rsid w:val="530D2897"/>
    <w:rsid w:val="530DDA21"/>
    <w:rsid w:val="5310BA1D"/>
    <w:rsid w:val="531228B5"/>
    <w:rsid w:val="5313A2F7"/>
    <w:rsid w:val="5319EE6A"/>
    <w:rsid w:val="531ED58E"/>
    <w:rsid w:val="53205054"/>
    <w:rsid w:val="532794D8"/>
    <w:rsid w:val="532BFE34"/>
    <w:rsid w:val="532EE028"/>
    <w:rsid w:val="532FE802"/>
    <w:rsid w:val="5334AD12"/>
    <w:rsid w:val="5335E6BF"/>
    <w:rsid w:val="533E2089"/>
    <w:rsid w:val="53402B9B"/>
    <w:rsid w:val="534042A7"/>
    <w:rsid w:val="53424F3E"/>
    <w:rsid w:val="534CAC5B"/>
    <w:rsid w:val="5354BD59"/>
    <w:rsid w:val="5357957B"/>
    <w:rsid w:val="535DE854"/>
    <w:rsid w:val="535ECA93"/>
    <w:rsid w:val="53680960"/>
    <w:rsid w:val="53684358"/>
    <w:rsid w:val="5369BE85"/>
    <w:rsid w:val="536A6E3D"/>
    <w:rsid w:val="536E9E01"/>
    <w:rsid w:val="53708132"/>
    <w:rsid w:val="5372FD0E"/>
    <w:rsid w:val="53775D6E"/>
    <w:rsid w:val="5377EF06"/>
    <w:rsid w:val="53784BBC"/>
    <w:rsid w:val="5379920F"/>
    <w:rsid w:val="5381AD11"/>
    <w:rsid w:val="538789F0"/>
    <w:rsid w:val="53880B3D"/>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CCECC8"/>
    <w:rsid w:val="53D752EB"/>
    <w:rsid w:val="53DB0BA6"/>
    <w:rsid w:val="53DC6C25"/>
    <w:rsid w:val="53DD1829"/>
    <w:rsid w:val="53DED5CC"/>
    <w:rsid w:val="53E97AE6"/>
    <w:rsid w:val="53F4E793"/>
    <w:rsid w:val="53F4EC27"/>
    <w:rsid w:val="53F60DFE"/>
    <w:rsid w:val="53F92D47"/>
    <w:rsid w:val="53F94B73"/>
    <w:rsid w:val="53F9C00A"/>
    <w:rsid w:val="53FABB59"/>
    <w:rsid w:val="53FC4695"/>
    <w:rsid w:val="53FD84E3"/>
    <w:rsid w:val="54059D19"/>
    <w:rsid w:val="5407EFD0"/>
    <w:rsid w:val="540EB1F2"/>
    <w:rsid w:val="540F07E5"/>
    <w:rsid w:val="5415F8DA"/>
    <w:rsid w:val="541FFCCC"/>
    <w:rsid w:val="5420B5B2"/>
    <w:rsid w:val="5420F403"/>
    <w:rsid w:val="54242A11"/>
    <w:rsid w:val="54296712"/>
    <w:rsid w:val="542D2948"/>
    <w:rsid w:val="54318B19"/>
    <w:rsid w:val="54364188"/>
    <w:rsid w:val="543707E6"/>
    <w:rsid w:val="5439C2EB"/>
    <w:rsid w:val="543BE1CD"/>
    <w:rsid w:val="543DF940"/>
    <w:rsid w:val="544B12FF"/>
    <w:rsid w:val="544DF656"/>
    <w:rsid w:val="54529C07"/>
    <w:rsid w:val="5453FE33"/>
    <w:rsid w:val="545CFA40"/>
    <w:rsid w:val="545F82EC"/>
    <w:rsid w:val="5465CB04"/>
    <w:rsid w:val="54675121"/>
    <w:rsid w:val="546A319D"/>
    <w:rsid w:val="546B64F8"/>
    <w:rsid w:val="546BA068"/>
    <w:rsid w:val="546EA55D"/>
    <w:rsid w:val="5470B636"/>
    <w:rsid w:val="5474893C"/>
    <w:rsid w:val="5474E114"/>
    <w:rsid w:val="54765C09"/>
    <w:rsid w:val="54781BF3"/>
    <w:rsid w:val="54793D19"/>
    <w:rsid w:val="547C9963"/>
    <w:rsid w:val="548090EF"/>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B55B7"/>
    <w:rsid w:val="54BFEBAA"/>
    <w:rsid w:val="54C0647F"/>
    <w:rsid w:val="54C6475C"/>
    <w:rsid w:val="54CEB895"/>
    <w:rsid w:val="54D1CC8A"/>
    <w:rsid w:val="54D62ED0"/>
    <w:rsid w:val="54DF24AF"/>
    <w:rsid w:val="54E3A574"/>
    <w:rsid w:val="54E5E250"/>
    <w:rsid w:val="54E996CB"/>
    <w:rsid w:val="54EDEDC6"/>
    <w:rsid w:val="54F4567D"/>
    <w:rsid w:val="54F79432"/>
    <w:rsid w:val="54FFCEB9"/>
    <w:rsid w:val="5506E3BC"/>
    <w:rsid w:val="550832F0"/>
    <w:rsid w:val="550860C0"/>
    <w:rsid w:val="550AD98E"/>
    <w:rsid w:val="550C2E63"/>
    <w:rsid w:val="550CC3BD"/>
    <w:rsid w:val="550DEFAE"/>
    <w:rsid w:val="550E6558"/>
    <w:rsid w:val="550EE6F9"/>
    <w:rsid w:val="5513402F"/>
    <w:rsid w:val="55188B25"/>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B1B54E"/>
    <w:rsid w:val="55B4D152"/>
    <w:rsid w:val="55B67583"/>
    <w:rsid w:val="55BA8658"/>
    <w:rsid w:val="55BB14CC"/>
    <w:rsid w:val="55C9DCCA"/>
    <w:rsid w:val="55CBB6E0"/>
    <w:rsid w:val="55D5D5C2"/>
    <w:rsid w:val="55D9A974"/>
    <w:rsid w:val="55DBA21F"/>
    <w:rsid w:val="55E26DC6"/>
    <w:rsid w:val="55E3CDFC"/>
    <w:rsid w:val="55E47770"/>
    <w:rsid w:val="55E59524"/>
    <w:rsid w:val="55E60209"/>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B3A4D"/>
    <w:rsid w:val="5635E6BF"/>
    <w:rsid w:val="563AFC58"/>
    <w:rsid w:val="563CA85D"/>
    <w:rsid w:val="5640D09A"/>
    <w:rsid w:val="564139FF"/>
    <w:rsid w:val="564B65BB"/>
    <w:rsid w:val="5659F7B6"/>
    <w:rsid w:val="565F75DA"/>
    <w:rsid w:val="566637AB"/>
    <w:rsid w:val="56698296"/>
    <w:rsid w:val="566F00B8"/>
    <w:rsid w:val="566F4725"/>
    <w:rsid w:val="566F8260"/>
    <w:rsid w:val="5672488A"/>
    <w:rsid w:val="56760052"/>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97A3"/>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7A02D"/>
    <w:rsid w:val="57389A70"/>
    <w:rsid w:val="573ADF0C"/>
    <w:rsid w:val="573FF15F"/>
    <w:rsid w:val="5740AE35"/>
    <w:rsid w:val="57425B96"/>
    <w:rsid w:val="57425E02"/>
    <w:rsid w:val="5748C930"/>
    <w:rsid w:val="5751ACF8"/>
    <w:rsid w:val="57556FD9"/>
    <w:rsid w:val="5758D32D"/>
    <w:rsid w:val="575D1A31"/>
    <w:rsid w:val="575EAAB2"/>
    <w:rsid w:val="5760C078"/>
    <w:rsid w:val="5762F93C"/>
    <w:rsid w:val="57654561"/>
    <w:rsid w:val="57672E91"/>
    <w:rsid w:val="57689954"/>
    <w:rsid w:val="576B3028"/>
    <w:rsid w:val="576BDAB2"/>
    <w:rsid w:val="576C735F"/>
    <w:rsid w:val="576CB90C"/>
    <w:rsid w:val="57711F19"/>
    <w:rsid w:val="5772F258"/>
    <w:rsid w:val="577B62F9"/>
    <w:rsid w:val="577E363A"/>
    <w:rsid w:val="578175D3"/>
    <w:rsid w:val="57825004"/>
    <w:rsid w:val="57872534"/>
    <w:rsid w:val="5788466D"/>
    <w:rsid w:val="57893B1C"/>
    <w:rsid w:val="579191AF"/>
    <w:rsid w:val="579948CF"/>
    <w:rsid w:val="579A7A9F"/>
    <w:rsid w:val="579C39E9"/>
    <w:rsid w:val="579D508B"/>
    <w:rsid w:val="579DAAC6"/>
    <w:rsid w:val="57AD1A60"/>
    <w:rsid w:val="57B09047"/>
    <w:rsid w:val="57B312DF"/>
    <w:rsid w:val="57B35F18"/>
    <w:rsid w:val="57B3FF3B"/>
    <w:rsid w:val="57B5B4FA"/>
    <w:rsid w:val="57C17382"/>
    <w:rsid w:val="57C31A90"/>
    <w:rsid w:val="57C46188"/>
    <w:rsid w:val="57C5E1FF"/>
    <w:rsid w:val="57C96299"/>
    <w:rsid w:val="57D6ABC9"/>
    <w:rsid w:val="57D9F50C"/>
    <w:rsid w:val="57DCA0FB"/>
    <w:rsid w:val="57DCD35A"/>
    <w:rsid w:val="57DD1540"/>
    <w:rsid w:val="57E4C2E2"/>
    <w:rsid w:val="57E71D46"/>
    <w:rsid w:val="57E72A36"/>
    <w:rsid w:val="57E86721"/>
    <w:rsid w:val="57ED1C05"/>
    <w:rsid w:val="57FBEFA8"/>
    <w:rsid w:val="57FC4944"/>
    <w:rsid w:val="57FE8D54"/>
    <w:rsid w:val="57FFD523"/>
    <w:rsid w:val="5802EB45"/>
    <w:rsid w:val="580D5DF7"/>
    <w:rsid w:val="5811599F"/>
    <w:rsid w:val="581A617D"/>
    <w:rsid w:val="581B149B"/>
    <w:rsid w:val="581B995B"/>
    <w:rsid w:val="581BEDE8"/>
    <w:rsid w:val="581E5EAD"/>
    <w:rsid w:val="581EE9C1"/>
    <w:rsid w:val="58202247"/>
    <w:rsid w:val="5829CFC5"/>
    <w:rsid w:val="5829E0CC"/>
    <w:rsid w:val="583CFBF7"/>
    <w:rsid w:val="583D432F"/>
    <w:rsid w:val="583E7741"/>
    <w:rsid w:val="58405F7A"/>
    <w:rsid w:val="5843D555"/>
    <w:rsid w:val="5845A8A9"/>
    <w:rsid w:val="5846ACB8"/>
    <w:rsid w:val="584B80FA"/>
    <w:rsid w:val="584E3959"/>
    <w:rsid w:val="584FC922"/>
    <w:rsid w:val="5859FEEB"/>
    <w:rsid w:val="585F657F"/>
    <w:rsid w:val="58600D10"/>
    <w:rsid w:val="5861E2D3"/>
    <w:rsid w:val="5873A81A"/>
    <w:rsid w:val="5876DA0B"/>
    <w:rsid w:val="5879E8D2"/>
    <w:rsid w:val="587A006C"/>
    <w:rsid w:val="58860957"/>
    <w:rsid w:val="58875485"/>
    <w:rsid w:val="588C8616"/>
    <w:rsid w:val="58942682"/>
    <w:rsid w:val="589862DC"/>
    <w:rsid w:val="589D74E6"/>
    <w:rsid w:val="589FAD7C"/>
    <w:rsid w:val="58A422B0"/>
    <w:rsid w:val="58A54918"/>
    <w:rsid w:val="58A8BFEC"/>
    <w:rsid w:val="58A9BA05"/>
    <w:rsid w:val="58AC1C69"/>
    <w:rsid w:val="58B3DFD6"/>
    <w:rsid w:val="58B50FA7"/>
    <w:rsid w:val="58B76A23"/>
    <w:rsid w:val="58B8015C"/>
    <w:rsid w:val="58BBCE20"/>
    <w:rsid w:val="58C0BEB0"/>
    <w:rsid w:val="58C57ED2"/>
    <w:rsid w:val="58D84D37"/>
    <w:rsid w:val="58E0407F"/>
    <w:rsid w:val="58E2365F"/>
    <w:rsid w:val="58E832CB"/>
    <w:rsid w:val="58EAD472"/>
    <w:rsid w:val="58EEBA6F"/>
    <w:rsid w:val="58FC90D9"/>
    <w:rsid w:val="58FD6E79"/>
    <w:rsid w:val="5902440A"/>
    <w:rsid w:val="590A2038"/>
    <w:rsid w:val="590C4A71"/>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6AB14"/>
    <w:rsid w:val="59477886"/>
    <w:rsid w:val="59496B3B"/>
    <w:rsid w:val="594A5E4D"/>
    <w:rsid w:val="594BC1E6"/>
    <w:rsid w:val="594DAE77"/>
    <w:rsid w:val="594F045E"/>
    <w:rsid w:val="59508207"/>
    <w:rsid w:val="5951B3FF"/>
    <w:rsid w:val="5954A96B"/>
    <w:rsid w:val="595558A9"/>
    <w:rsid w:val="59564C8A"/>
    <w:rsid w:val="59587831"/>
    <w:rsid w:val="59588BD1"/>
    <w:rsid w:val="5958A317"/>
    <w:rsid w:val="59597ACF"/>
    <w:rsid w:val="595B7D4D"/>
    <w:rsid w:val="595E3E2E"/>
    <w:rsid w:val="595F77B3"/>
    <w:rsid w:val="596532FA"/>
    <w:rsid w:val="5968ACDC"/>
    <w:rsid w:val="5969FDCC"/>
    <w:rsid w:val="59726440"/>
    <w:rsid w:val="59727C2A"/>
    <w:rsid w:val="597280FF"/>
    <w:rsid w:val="5973213A"/>
    <w:rsid w:val="5973BAB7"/>
    <w:rsid w:val="5978CE0E"/>
    <w:rsid w:val="597E35F3"/>
    <w:rsid w:val="59872919"/>
    <w:rsid w:val="598DF351"/>
    <w:rsid w:val="5993927D"/>
    <w:rsid w:val="59967EB3"/>
    <w:rsid w:val="59999005"/>
    <w:rsid w:val="59A17A26"/>
    <w:rsid w:val="59A193EE"/>
    <w:rsid w:val="59A2496B"/>
    <w:rsid w:val="59A819C4"/>
    <w:rsid w:val="59AB6273"/>
    <w:rsid w:val="59B08598"/>
    <w:rsid w:val="59B50A21"/>
    <w:rsid w:val="59B61EB8"/>
    <w:rsid w:val="59B9D7E7"/>
    <w:rsid w:val="59BAAD79"/>
    <w:rsid w:val="59BDBFC5"/>
    <w:rsid w:val="59BE73BA"/>
    <w:rsid w:val="59C0D7DC"/>
    <w:rsid w:val="59C39101"/>
    <w:rsid w:val="59CB97A2"/>
    <w:rsid w:val="59CED581"/>
    <w:rsid w:val="59D233FF"/>
    <w:rsid w:val="59D365DF"/>
    <w:rsid w:val="59D9DBF6"/>
    <w:rsid w:val="59DA8386"/>
    <w:rsid w:val="59E5E8DE"/>
    <w:rsid w:val="59E8F038"/>
    <w:rsid w:val="59E9E1EE"/>
    <w:rsid w:val="59ECD3F2"/>
    <w:rsid w:val="59F2C3D1"/>
    <w:rsid w:val="59FC54DE"/>
    <w:rsid w:val="5A015A6A"/>
    <w:rsid w:val="5A07550A"/>
    <w:rsid w:val="5A0AA0BD"/>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8F8FDB"/>
    <w:rsid w:val="5A90856E"/>
    <w:rsid w:val="5A91E770"/>
    <w:rsid w:val="5A9630EF"/>
    <w:rsid w:val="5A969F8A"/>
    <w:rsid w:val="5A96D3F4"/>
    <w:rsid w:val="5A980EE1"/>
    <w:rsid w:val="5A9AFC28"/>
    <w:rsid w:val="5AAF6A2A"/>
    <w:rsid w:val="5AB06515"/>
    <w:rsid w:val="5AB5F80C"/>
    <w:rsid w:val="5ABC6212"/>
    <w:rsid w:val="5AC1E16B"/>
    <w:rsid w:val="5AC2D76E"/>
    <w:rsid w:val="5AC6710C"/>
    <w:rsid w:val="5ADA090A"/>
    <w:rsid w:val="5ADD82B6"/>
    <w:rsid w:val="5AE26A2B"/>
    <w:rsid w:val="5AE52D50"/>
    <w:rsid w:val="5AE74163"/>
    <w:rsid w:val="5AE90A4E"/>
    <w:rsid w:val="5AEC1FBF"/>
    <w:rsid w:val="5AF9F34C"/>
    <w:rsid w:val="5AFB8505"/>
    <w:rsid w:val="5B0020EC"/>
    <w:rsid w:val="5B00D0ED"/>
    <w:rsid w:val="5B02E689"/>
    <w:rsid w:val="5B0D4273"/>
    <w:rsid w:val="5B105ACD"/>
    <w:rsid w:val="5B18B102"/>
    <w:rsid w:val="5B1986F3"/>
    <w:rsid w:val="5B2120AB"/>
    <w:rsid w:val="5B21CD58"/>
    <w:rsid w:val="5B25F4AF"/>
    <w:rsid w:val="5B274D94"/>
    <w:rsid w:val="5B2947ED"/>
    <w:rsid w:val="5B29B811"/>
    <w:rsid w:val="5B2A1E65"/>
    <w:rsid w:val="5B2A42E8"/>
    <w:rsid w:val="5B389215"/>
    <w:rsid w:val="5B3A0CF4"/>
    <w:rsid w:val="5B3C19FF"/>
    <w:rsid w:val="5B3E6862"/>
    <w:rsid w:val="5B3F1F49"/>
    <w:rsid w:val="5B4AB2C8"/>
    <w:rsid w:val="5B4B062C"/>
    <w:rsid w:val="5B55A5C0"/>
    <w:rsid w:val="5B5A349E"/>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B0935"/>
    <w:rsid w:val="5BAC2D1C"/>
    <w:rsid w:val="5BAC4906"/>
    <w:rsid w:val="5BB07FCF"/>
    <w:rsid w:val="5BBBCABF"/>
    <w:rsid w:val="5BBC33ED"/>
    <w:rsid w:val="5BBCA75A"/>
    <w:rsid w:val="5BC1CBEE"/>
    <w:rsid w:val="5BC582EF"/>
    <w:rsid w:val="5BCAC3FE"/>
    <w:rsid w:val="5BCB7950"/>
    <w:rsid w:val="5BD01924"/>
    <w:rsid w:val="5BD40955"/>
    <w:rsid w:val="5BD7D6CE"/>
    <w:rsid w:val="5BD84061"/>
    <w:rsid w:val="5BDA79D4"/>
    <w:rsid w:val="5BDF2027"/>
    <w:rsid w:val="5BE9B27C"/>
    <w:rsid w:val="5BF0012E"/>
    <w:rsid w:val="5BF3921C"/>
    <w:rsid w:val="5BF392C0"/>
    <w:rsid w:val="5C042B63"/>
    <w:rsid w:val="5C07B97B"/>
    <w:rsid w:val="5C0E7319"/>
    <w:rsid w:val="5C1557CF"/>
    <w:rsid w:val="5C16B511"/>
    <w:rsid w:val="5C1CD4BA"/>
    <w:rsid w:val="5C212A80"/>
    <w:rsid w:val="5C2DFE87"/>
    <w:rsid w:val="5C2FF945"/>
    <w:rsid w:val="5C34E0AE"/>
    <w:rsid w:val="5C3762B6"/>
    <w:rsid w:val="5C3C9C06"/>
    <w:rsid w:val="5C3F2F4A"/>
    <w:rsid w:val="5C463D09"/>
    <w:rsid w:val="5C47B1F5"/>
    <w:rsid w:val="5C4AC272"/>
    <w:rsid w:val="5C4C8A6E"/>
    <w:rsid w:val="5C4D2DE2"/>
    <w:rsid w:val="5C4E53D2"/>
    <w:rsid w:val="5C51A407"/>
    <w:rsid w:val="5C56781D"/>
    <w:rsid w:val="5C57B904"/>
    <w:rsid w:val="5C59095F"/>
    <w:rsid w:val="5C5CB769"/>
    <w:rsid w:val="5C5E81F8"/>
    <w:rsid w:val="5C667AD5"/>
    <w:rsid w:val="5C69AE92"/>
    <w:rsid w:val="5C6E0B17"/>
    <w:rsid w:val="5C6F158E"/>
    <w:rsid w:val="5C735B35"/>
    <w:rsid w:val="5C78B59B"/>
    <w:rsid w:val="5C798AE9"/>
    <w:rsid w:val="5C7A86A8"/>
    <w:rsid w:val="5C80800C"/>
    <w:rsid w:val="5C83DAF9"/>
    <w:rsid w:val="5C83F34C"/>
    <w:rsid w:val="5C870696"/>
    <w:rsid w:val="5C88C1FD"/>
    <w:rsid w:val="5C8FCCD9"/>
    <w:rsid w:val="5C92DBD9"/>
    <w:rsid w:val="5C93DB96"/>
    <w:rsid w:val="5C941485"/>
    <w:rsid w:val="5C94CD56"/>
    <w:rsid w:val="5C982FFF"/>
    <w:rsid w:val="5C99127F"/>
    <w:rsid w:val="5C9D5483"/>
    <w:rsid w:val="5CA621C7"/>
    <w:rsid w:val="5CA80E1C"/>
    <w:rsid w:val="5CAC42AF"/>
    <w:rsid w:val="5CAE634D"/>
    <w:rsid w:val="5CB805AD"/>
    <w:rsid w:val="5CB89C56"/>
    <w:rsid w:val="5CC7DFCB"/>
    <w:rsid w:val="5CCD3B1E"/>
    <w:rsid w:val="5CCE2AFD"/>
    <w:rsid w:val="5CCE2DDC"/>
    <w:rsid w:val="5CCEB1E7"/>
    <w:rsid w:val="5CCF8218"/>
    <w:rsid w:val="5CD18B0C"/>
    <w:rsid w:val="5CD326E7"/>
    <w:rsid w:val="5CD9BE46"/>
    <w:rsid w:val="5CE87D3B"/>
    <w:rsid w:val="5CF1745B"/>
    <w:rsid w:val="5CF178A9"/>
    <w:rsid w:val="5CF7A2AC"/>
    <w:rsid w:val="5CFFE3AB"/>
    <w:rsid w:val="5D06E876"/>
    <w:rsid w:val="5D09A972"/>
    <w:rsid w:val="5D0DA060"/>
    <w:rsid w:val="5D119B2D"/>
    <w:rsid w:val="5D124B20"/>
    <w:rsid w:val="5D19F413"/>
    <w:rsid w:val="5D1A4B94"/>
    <w:rsid w:val="5D200CEA"/>
    <w:rsid w:val="5D2157C2"/>
    <w:rsid w:val="5D2708BB"/>
    <w:rsid w:val="5D31CD3A"/>
    <w:rsid w:val="5D3ED981"/>
    <w:rsid w:val="5D3F5E61"/>
    <w:rsid w:val="5D407DD7"/>
    <w:rsid w:val="5D475D56"/>
    <w:rsid w:val="5D4C0A59"/>
    <w:rsid w:val="5D4C6BD7"/>
    <w:rsid w:val="5D4CCB70"/>
    <w:rsid w:val="5D4EBB15"/>
    <w:rsid w:val="5D4ECF03"/>
    <w:rsid w:val="5D5D708B"/>
    <w:rsid w:val="5D621055"/>
    <w:rsid w:val="5D696098"/>
    <w:rsid w:val="5D6F3F82"/>
    <w:rsid w:val="5D73085C"/>
    <w:rsid w:val="5D7378E6"/>
    <w:rsid w:val="5D7F1AD4"/>
    <w:rsid w:val="5D8254E6"/>
    <w:rsid w:val="5D853E67"/>
    <w:rsid w:val="5D86DFE8"/>
    <w:rsid w:val="5D8F687B"/>
    <w:rsid w:val="5D9999F7"/>
    <w:rsid w:val="5D999B76"/>
    <w:rsid w:val="5D9C11DB"/>
    <w:rsid w:val="5D9C5E75"/>
    <w:rsid w:val="5DA066D5"/>
    <w:rsid w:val="5DA28FE0"/>
    <w:rsid w:val="5DA496FF"/>
    <w:rsid w:val="5DAC49DF"/>
    <w:rsid w:val="5DAC6BB8"/>
    <w:rsid w:val="5DB2378A"/>
    <w:rsid w:val="5DBDDDC2"/>
    <w:rsid w:val="5DC55C21"/>
    <w:rsid w:val="5DCA2CBE"/>
    <w:rsid w:val="5DCE8C33"/>
    <w:rsid w:val="5DD01FEE"/>
    <w:rsid w:val="5DD4A005"/>
    <w:rsid w:val="5DD6943C"/>
    <w:rsid w:val="5DD8BE82"/>
    <w:rsid w:val="5DDBD656"/>
    <w:rsid w:val="5DDD5EBD"/>
    <w:rsid w:val="5DDF6C5E"/>
    <w:rsid w:val="5DE33E44"/>
    <w:rsid w:val="5DE60F4D"/>
    <w:rsid w:val="5DE8AA15"/>
    <w:rsid w:val="5DF068B4"/>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777FE"/>
    <w:rsid w:val="5E3A608E"/>
    <w:rsid w:val="5E3C6E07"/>
    <w:rsid w:val="5E45794C"/>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43C9D"/>
    <w:rsid w:val="5E8AAB51"/>
    <w:rsid w:val="5E8B6821"/>
    <w:rsid w:val="5E93F0AC"/>
    <w:rsid w:val="5E942794"/>
    <w:rsid w:val="5E953485"/>
    <w:rsid w:val="5E95C844"/>
    <w:rsid w:val="5E97B3B6"/>
    <w:rsid w:val="5E9B36EC"/>
    <w:rsid w:val="5EA94612"/>
    <w:rsid w:val="5EADC900"/>
    <w:rsid w:val="5EB0AE8E"/>
    <w:rsid w:val="5EC014DC"/>
    <w:rsid w:val="5EC0BED5"/>
    <w:rsid w:val="5EC17309"/>
    <w:rsid w:val="5EC217F9"/>
    <w:rsid w:val="5ECD2A40"/>
    <w:rsid w:val="5EE20858"/>
    <w:rsid w:val="5EE396EB"/>
    <w:rsid w:val="5EE461E9"/>
    <w:rsid w:val="5EE7B7C3"/>
    <w:rsid w:val="5EE7C222"/>
    <w:rsid w:val="5EE8AD00"/>
    <w:rsid w:val="5EEBED5C"/>
    <w:rsid w:val="5EEDC36D"/>
    <w:rsid w:val="5EEEDEF0"/>
    <w:rsid w:val="5EF04FFE"/>
    <w:rsid w:val="5EF9485F"/>
    <w:rsid w:val="5EFB6F02"/>
    <w:rsid w:val="5EFE5864"/>
    <w:rsid w:val="5F000631"/>
    <w:rsid w:val="5F012607"/>
    <w:rsid w:val="5F1666C3"/>
    <w:rsid w:val="5F188F2E"/>
    <w:rsid w:val="5F2271C5"/>
    <w:rsid w:val="5F2446C3"/>
    <w:rsid w:val="5F29CDB0"/>
    <w:rsid w:val="5F313D44"/>
    <w:rsid w:val="5F320772"/>
    <w:rsid w:val="5F349A70"/>
    <w:rsid w:val="5F399E87"/>
    <w:rsid w:val="5F43E97D"/>
    <w:rsid w:val="5F46EB71"/>
    <w:rsid w:val="5F498E49"/>
    <w:rsid w:val="5F4AADC8"/>
    <w:rsid w:val="5F502340"/>
    <w:rsid w:val="5F50B588"/>
    <w:rsid w:val="5F52DEC2"/>
    <w:rsid w:val="5F5CAD1E"/>
    <w:rsid w:val="5F5E2648"/>
    <w:rsid w:val="5F6310F6"/>
    <w:rsid w:val="5F677A56"/>
    <w:rsid w:val="5F69F248"/>
    <w:rsid w:val="5F6E9258"/>
    <w:rsid w:val="5F70793A"/>
    <w:rsid w:val="5F74292F"/>
    <w:rsid w:val="5F745634"/>
    <w:rsid w:val="5F781E8A"/>
    <w:rsid w:val="5F7C2C49"/>
    <w:rsid w:val="5F8197A7"/>
    <w:rsid w:val="5F883ABD"/>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0E425"/>
    <w:rsid w:val="5FC69995"/>
    <w:rsid w:val="5FC88737"/>
    <w:rsid w:val="5FC999C8"/>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0518"/>
    <w:rsid w:val="600546F8"/>
    <w:rsid w:val="600E1ADF"/>
    <w:rsid w:val="60111643"/>
    <w:rsid w:val="60148517"/>
    <w:rsid w:val="6016A1B3"/>
    <w:rsid w:val="60192FC3"/>
    <w:rsid w:val="601BC522"/>
    <w:rsid w:val="6021EECA"/>
    <w:rsid w:val="6024FC6B"/>
    <w:rsid w:val="602DE418"/>
    <w:rsid w:val="602F5B4D"/>
    <w:rsid w:val="60318BFF"/>
    <w:rsid w:val="6032D37D"/>
    <w:rsid w:val="6033DDDC"/>
    <w:rsid w:val="603E0E51"/>
    <w:rsid w:val="6041CED4"/>
    <w:rsid w:val="605003EA"/>
    <w:rsid w:val="60582351"/>
    <w:rsid w:val="60591C23"/>
    <w:rsid w:val="605980B4"/>
    <w:rsid w:val="605D0161"/>
    <w:rsid w:val="6060DC30"/>
    <w:rsid w:val="6061C3BD"/>
    <w:rsid w:val="60687C97"/>
    <w:rsid w:val="606DED1D"/>
    <w:rsid w:val="606F6959"/>
    <w:rsid w:val="6077D941"/>
    <w:rsid w:val="607951E5"/>
    <w:rsid w:val="60796DEC"/>
    <w:rsid w:val="60922CFD"/>
    <w:rsid w:val="6092D1A2"/>
    <w:rsid w:val="6096D330"/>
    <w:rsid w:val="6096D697"/>
    <w:rsid w:val="60977538"/>
    <w:rsid w:val="60A1EA29"/>
    <w:rsid w:val="60A9E585"/>
    <w:rsid w:val="60B4399B"/>
    <w:rsid w:val="60B94FB6"/>
    <w:rsid w:val="60BB4F4A"/>
    <w:rsid w:val="60BC5A5F"/>
    <w:rsid w:val="60C0AEC0"/>
    <w:rsid w:val="60C22BF5"/>
    <w:rsid w:val="60C52C83"/>
    <w:rsid w:val="60C55035"/>
    <w:rsid w:val="60CF730C"/>
    <w:rsid w:val="60D190A5"/>
    <w:rsid w:val="60D2DF95"/>
    <w:rsid w:val="60D6E2B9"/>
    <w:rsid w:val="60D81F6F"/>
    <w:rsid w:val="60DA30A2"/>
    <w:rsid w:val="60DBF5E9"/>
    <w:rsid w:val="60DE7210"/>
    <w:rsid w:val="60E1E669"/>
    <w:rsid w:val="60E227AE"/>
    <w:rsid w:val="60E3297A"/>
    <w:rsid w:val="60E3DA29"/>
    <w:rsid w:val="60FC18DF"/>
    <w:rsid w:val="60FC5D1D"/>
    <w:rsid w:val="60FD3CE8"/>
    <w:rsid w:val="60FFDAFD"/>
    <w:rsid w:val="610A10FB"/>
    <w:rsid w:val="611AE1C2"/>
    <w:rsid w:val="611AE821"/>
    <w:rsid w:val="611C20A3"/>
    <w:rsid w:val="6129095B"/>
    <w:rsid w:val="612B847A"/>
    <w:rsid w:val="612EB5F7"/>
    <w:rsid w:val="613428B2"/>
    <w:rsid w:val="6137B611"/>
    <w:rsid w:val="6139BB1C"/>
    <w:rsid w:val="613C14A3"/>
    <w:rsid w:val="613CA883"/>
    <w:rsid w:val="613DA572"/>
    <w:rsid w:val="6141DECC"/>
    <w:rsid w:val="61462D2C"/>
    <w:rsid w:val="614641F8"/>
    <w:rsid w:val="61489147"/>
    <w:rsid w:val="614DCA8D"/>
    <w:rsid w:val="61527C77"/>
    <w:rsid w:val="61528C31"/>
    <w:rsid w:val="6155EEC5"/>
    <w:rsid w:val="61568EC4"/>
    <w:rsid w:val="615FD204"/>
    <w:rsid w:val="6163CDD6"/>
    <w:rsid w:val="616C00A3"/>
    <w:rsid w:val="617581A6"/>
    <w:rsid w:val="6177649F"/>
    <w:rsid w:val="617803C9"/>
    <w:rsid w:val="618124C5"/>
    <w:rsid w:val="61815ED0"/>
    <w:rsid w:val="61858DAF"/>
    <w:rsid w:val="6185AF89"/>
    <w:rsid w:val="618B9171"/>
    <w:rsid w:val="61903C2D"/>
    <w:rsid w:val="61948B7A"/>
    <w:rsid w:val="61948EBD"/>
    <w:rsid w:val="6199C441"/>
    <w:rsid w:val="619AD367"/>
    <w:rsid w:val="619B979E"/>
    <w:rsid w:val="61A0A152"/>
    <w:rsid w:val="61A1F5A7"/>
    <w:rsid w:val="61A2B00D"/>
    <w:rsid w:val="61AFA93E"/>
    <w:rsid w:val="61AFC272"/>
    <w:rsid w:val="61B26911"/>
    <w:rsid w:val="61BD0121"/>
    <w:rsid w:val="61BE4EF6"/>
    <w:rsid w:val="61C4E9CC"/>
    <w:rsid w:val="61C9EAB4"/>
    <w:rsid w:val="61CC13C3"/>
    <w:rsid w:val="61CCEBE7"/>
    <w:rsid w:val="61E4F10F"/>
    <w:rsid w:val="61EAB01A"/>
    <w:rsid w:val="61EE8C98"/>
    <w:rsid w:val="61F22520"/>
    <w:rsid w:val="61F287A7"/>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655BB"/>
    <w:rsid w:val="624DE33F"/>
    <w:rsid w:val="62566D76"/>
    <w:rsid w:val="625B1D1E"/>
    <w:rsid w:val="625B8C95"/>
    <w:rsid w:val="6265AEC1"/>
    <w:rsid w:val="62699567"/>
    <w:rsid w:val="626A5DCC"/>
    <w:rsid w:val="626D0C99"/>
    <w:rsid w:val="626FBFB6"/>
    <w:rsid w:val="62720168"/>
    <w:rsid w:val="62726D34"/>
    <w:rsid w:val="6272D4B2"/>
    <w:rsid w:val="6273D3AF"/>
    <w:rsid w:val="62773D88"/>
    <w:rsid w:val="627747D8"/>
    <w:rsid w:val="6278D174"/>
    <w:rsid w:val="627AF56F"/>
    <w:rsid w:val="627F61C2"/>
    <w:rsid w:val="627FA684"/>
    <w:rsid w:val="6280EFD4"/>
    <w:rsid w:val="6284346B"/>
    <w:rsid w:val="6286E973"/>
    <w:rsid w:val="6288FFB4"/>
    <w:rsid w:val="628ABAD2"/>
    <w:rsid w:val="628BE496"/>
    <w:rsid w:val="628D0D7B"/>
    <w:rsid w:val="6296E017"/>
    <w:rsid w:val="629B28EA"/>
    <w:rsid w:val="62A88110"/>
    <w:rsid w:val="62A90FD8"/>
    <w:rsid w:val="62AFCFF9"/>
    <w:rsid w:val="62B0EDF1"/>
    <w:rsid w:val="62B82361"/>
    <w:rsid w:val="62BE53C1"/>
    <w:rsid w:val="62C0E868"/>
    <w:rsid w:val="62C766FF"/>
    <w:rsid w:val="62C7E5E9"/>
    <w:rsid w:val="62D19B47"/>
    <w:rsid w:val="62D2BEED"/>
    <w:rsid w:val="62D84908"/>
    <w:rsid w:val="62DA0FCC"/>
    <w:rsid w:val="62DD269B"/>
    <w:rsid w:val="62E1F676"/>
    <w:rsid w:val="62E2F60A"/>
    <w:rsid w:val="62E4CFF6"/>
    <w:rsid w:val="62E5B239"/>
    <w:rsid w:val="62EB448E"/>
    <w:rsid w:val="62EEE839"/>
    <w:rsid w:val="62F199CE"/>
    <w:rsid w:val="62F30F30"/>
    <w:rsid w:val="62F3DF4C"/>
    <w:rsid w:val="62F80CBE"/>
    <w:rsid w:val="62F9B5F0"/>
    <w:rsid w:val="62FCEE95"/>
    <w:rsid w:val="62FE147B"/>
    <w:rsid w:val="6300D967"/>
    <w:rsid w:val="6301B82B"/>
    <w:rsid w:val="63042279"/>
    <w:rsid w:val="630C762C"/>
    <w:rsid w:val="630E40E6"/>
    <w:rsid w:val="63141739"/>
    <w:rsid w:val="6319864D"/>
    <w:rsid w:val="631C9CA8"/>
    <w:rsid w:val="631D6802"/>
    <w:rsid w:val="631D9C81"/>
    <w:rsid w:val="632F2FB2"/>
    <w:rsid w:val="63332AF3"/>
    <w:rsid w:val="6336F0AA"/>
    <w:rsid w:val="633A56ED"/>
    <w:rsid w:val="633C100F"/>
    <w:rsid w:val="633D0420"/>
    <w:rsid w:val="633DD88E"/>
    <w:rsid w:val="63425056"/>
    <w:rsid w:val="6342E476"/>
    <w:rsid w:val="63516DF8"/>
    <w:rsid w:val="635B92B4"/>
    <w:rsid w:val="6367D666"/>
    <w:rsid w:val="6367F6C5"/>
    <w:rsid w:val="6368A0EB"/>
    <w:rsid w:val="63690416"/>
    <w:rsid w:val="6369E979"/>
    <w:rsid w:val="636DEE32"/>
    <w:rsid w:val="637030D1"/>
    <w:rsid w:val="637CB001"/>
    <w:rsid w:val="637E68E4"/>
    <w:rsid w:val="6383D686"/>
    <w:rsid w:val="63870873"/>
    <w:rsid w:val="638883EE"/>
    <w:rsid w:val="638CC6DB"/>
    <w:rsid w:val="6394B0CA"/>
    <w:rsid w:val="63987988"/>
    <w:rsid w:val="63A0C290"/>
    <w:rsid w:val="63A0DAB6"/>
    <w:rsid w:val="63A40539"/>
    <w:rsid w:val="63A65D40"/>
    <w:rsid w:val="63A90E33"/>
    <w:rsid w:val="63A9E0AC"/>
    <w:rsid w:val="63AD189D"/>
    <w:rsid w:val="63B31A99"/>
    <w:rsid w:val="63B35209"/>
    <w:rsid w:val="63B59B5E"/>
    <w:rsid w:val="63B5C189"/>
    <w:rsid w:val="63B76A3D"/>
    <w:rsid w:val="63BB50F2"/>
    <w:rsid w:val="63BB9900"/>
    <w:rsid w:val="63CAB6C4"/>
    <w:rsid w:val="63D094D4"/>
    <w:rsid w:val="63D6DB4F"/>
    <w:rsid w:val="63DFB2EC"/>
    <w:rsid w:val="63E20700"/>
    <w:rsid w:val="63E2B7B4"/>
    <w:rsid w:val="63E3131E"/>
    <w:rsid w:val="63E49CFA"/>
    <w:rsid w:val="63E7E705"/>
    <w:rsid w:val="63EE85A2"/>
    <w:rsid w:val="63F1F660"/>
    <w:rsid w:val="63F3EBF3"/>
    <w:rsid w:val="63FAC5D7"/>
    <w:rsid w:val="63FFEB61"/>
    <w:rsid w:val="64011813"/>
    <w:rsid w:val="6404F98D"/>
    <w:rsid w:val="640579B2"/>
    <w:rsid w:val="6407DB10"/>
    <w:rsid w:val="640986AE"/>
    <w:rsid w:val="640CF87D"/>
    <w:rsid w:val="640D2163"/>
    <w:rsid w:val="640F4545"/>
    <w:rsid w:val="640F744F"/>
    <w:rsid w:val="6419CA3B"/>
    <w:rsid w:val="641DB0D8"/>
    <w:rsid w:val="6425463E"/>
    <w:rsid w:val="6425C8CA"/>
    <w:rsid w:val="64283313"/>
    <w:rsid w:val="64288A9E"/>
    <w:rsid w:val="6428A546"/>
    <w:rsid w:val="64346C39"/>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4935"/>
    <w:rsid w:val="647935BA"/>
    <w:rsid w:val="647940C3"/>
    <w:rsid w:val="647E3BB1"/>
    <w:rsid w:val="64805E53"/>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9564F"/>
    <w:rsid w:val="64DBD76B"/>
    <w:rsid w:val="64DDF53C"/>
    <w:rsid w:val="64E0E579"/>
    <w:rsid w:val="64E68DA8"/>
    <w:rsid w:val="64ED0892"/>
    <w:rsid w:val="64F02D17"/>
    <w:rsid w:val="64F32BAC"/>
    <w:rsid w:val="64F4A6AA"/>
    <w:rsid w:val="64F917DD"/>
    <w:rsid w:val="64FFFAC4"/>
    <w:rsid w:val="6501A5E2"/>
    <w:rsid w:val="6503C092"/>
    <w:rsid w:val="6521C66D"/>
    <w:rsid w:val="652390AD"/>
    <w:rsid w:val="6524DDC0"/>
    <w:rsid w:val="65297686"/>
    <w:rsid w:val="652D971D"/>
    <w:rsid w:val="6530197A"/>
    <w:rsid w:val="65357EC5"/>
    <w:rsid w:val="6538E831"/>
    <w:rsid w:val="65397867"/>
    <w:rsid w:val="653B0053"/>
    <w:rsid w:val="653B2FA5"/>
    <w:rsid w:val="653EB984"/>
    <w:rsid w:val="654530C6"/>
    <w:rsid w:val="654D1677"/>
    <w:rsid w:val="654D3CD6"/>
    <w:rsid w:val="654ECC3F"/>
    <w:rsid w:val="65538A9E"/>
    <w:rsid w:val="655710A4"/>
    <w:rsid w:val="655762D9"/>
    <w:rsid w:val="6557FDF6"/>
    <w:rsid w:val="655F3B9A"/>
    <w:rsid w:val="656051DD"/>
    <w:rsid w:val="65639590"/>
    <w:rsid w:val="656435F8"/>
    <w:rsid w:val="65645527"/>
    <w:rsid w:val="6564BBBF"/>
    <w:rsid w:val="65700BA8"/>
    <w:rsid w:val="6575C9BD"/>
    <w:rsid w:val="6577F608"/>
    <w:rsid w:val="65799314"/>
    <w:rsid w:val="657D5520"/>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DAD54"/>
    <w:rsid w:val="65CFEA66"/>
    <w:rsid w:val="65D13030"/>
    <w:rsid w:val="65D2F7FD"/>
    <w:rsid w:val="65D89679"/>
    <w:rsid w:val="65DA81BA"/>
    <w:rsid w:val="65DEFBDD"/>
    <w:rsid w:val="65E1B307"/>
    <w:rsid w:val="65E69BFB"/>
    <w:rsid w:val="65E7DE5F"/>
    <w:rsid w:val="65E8B0D7"/>
    <w:rsid w:val="65EC952B"/>
    <w:rsid w:val="65F1C188"/>
    <w:rsid w:val="65FCE127"/>
    <w:rsid w:val="660178B5"/>
    <w:rsid w:val="6604C8CC"/>
    <w:rsid w:val="6607A227"/>
    <w:rsid w:val="6609CE4C"/>
    <w:rsid w:val="660C5BFE"/>
    <w:rsid w:val="660CA421"/>
    <w:rsid w:val="660DA081"/>
    <w:rsid w:val="66125903"/>
    <w:rsid w:val="66162534"/>
    <w:rsid w:val="661FEBD0"/>
    <w:rsid w:val="66204D0D"/>
    <w:rsid w:val="66243A80"/>
    <w:rsid w:val="662A9596"/>
    <w:rsid w:val="662BEF7E"/>
    <w:rsid w:val="66300F56"/>
    <w:rsid w:val="6636C26C"/>
    <w:rsid w:val="6637FEB2"/>
    <w:rsid w:val="66389686"/>
    <w:rsid w:val="663CE02A"/>
    <w:rsid w:val="6642132A"/>
    <w:rsid w:val="66435928"/>
    <w:rsid w:val="664386AF"/>
    <w:rsid w:val="6647C291"/>
    <w:rsid w:val="66491A2A"/>
    <w:rsid w:val="664F7867"/>
    <w:rsid w:val="665D9CB9"/>
    <w:rsid w:val="665EBBAD"/>
    <w:rsid w:val="6665F88B"/>
    <w:rsid w:val="66671002"/>
    <w:rsid w:val="66714F48"/>
    <w:rsid w:val="66780906"/>
    <w:rsid w:val="667859A0"/>
    <w:rsid w:val="667A3CE0"/>
    <w:rsid w:val="66822780"/>
    <w:rsid w:val="6685DA34"/>
    <w:rsid w:val="668B255B"/>
    <w:rsid w:val="668DDAB1"/>
    <w:rsid w:val="668F4F9B"/>
    <w:rsid w:val="668F8491"/>
    <w:rsid w:val="66904E91"/>
    <w:rsid w:val="669293C7"/>
    <w:rsid w:val="6696B269"/>
    <w:rsid w:val="6696E32F"/>
    <w:rsid w:val="66989122"/>
    <w:rsid w:val="66A46E71"/>
    <w:rsid w:val="66A63DD9"/>
    <w:rsid w:val="66ACD09F"/>
    <w:rsid w:val="66B33718"/>
    <w:rsid w:val="66B5A1D4"/>
    <w:rsid w:val="66B6D9DA"/>
    <w:rsid w:val="66B81952"/>
    <w:rsid w:val="66BA0FF3"/>
    <w:rsid w:val="66CCED3D"/>
    <w:rsid w:val="66D0F772"/>
    <w:rsid w:val="66D49C56"/>
    <w:rsid w:val="66D65166"/>
    <w:rsid w:val="66D97E19"/>
    <w:rsid w:val="66DA2DF4"/>
    <w:rsid w:val="66DAAFF0"/>
    <w:rsid w:val="66DD2EA1"/>
    <w:rsid w:val="66E34F2E"/>
    <w:rsid w:val="66E5A693"/>
    <w:rsid w:val="66ED3816"/>
    <w:rsid w:val="66ED69BA"/>
    <w:rsid w:val="66F239EC"/>
    <w:rsid w:val="66F688D7"/>
    <w:rsid w:val="66F742FC"/>
    <w:rsid w:val="66FC86A3"/>
    <w:rsid w:val="670636E0"/>
    <w:rsid w:val="67089BEC"/>
    <w:rsid w:val="6722D4C9"/>
    <w:rsid w:val="67279B4B"/>
    <w:rsid w:val="6730DBDA"/>
    <w:rsid w:val="67392030"/>
    <w:rsid w:val="67407DBC"/>
    <w:rsid w:val="674B86E0"/>
    <w:rsid w:val="6757B37B"/>
    <w:rsid w:val="675D3B11"/>
    <w:rsid w:val="675DBD2A"/>
    <w:rsid w:val="675DC32E"/>
    <w:rsid w:val="675F5E8B"/>
    <w:rsid w:val="6767EB41"/>
    <w:rsid w:val="676AD57F"/>
    <w:rsid w:val="67718350"/>
    <w:rsid w:val="677B82DD"/>
    <w:rsid w:val="677EB549"/>
    <w:rsid w:val="6788E1E8"/>
    <w:rsid w:val="678DFCDE"/>
    <w:rsid w:val="6797291E"/>
    <w:rsid w:val="67A38B1C"/>
    <w:rsid w:val="67A829EA"/>
    <w:rsid w:val="67AC59E5"/>
    <w:rsid w:val="67AFD7B8"/>
    <w:rsid w:val="67B13E5E"/>
    <w:rsid w:val="67B2034E"/>
    <w:rsid w:val="67BD4153"/>
    <w:rsid w:val="67C9574B"/>
    <w:rsid w:val="67D35525"/>
    <w:rsid w:val="67D39451"/>
    <w:rsid w:val="67D3CF13"/>
    <w:rsid w:val="67D8E3D4"/>
    <w:rsid w:val="67D9C7AD"/>
    <w:rsid w:val="67E1BB19"/>
    <w:rsid w:val="67E40336"/>
    <w:rsid w:val="67E653B2"/>
    <w:rsid w:val="67E9A229"/>
    <w:rsid w:val="67EB296D"/>
    <w:rsid w:val="67F0953E"/>
    <w:rsid w:val="67F4BD19"/>
    <w:rsid w:val="67F7F83F"/>
    <w:rsid w:val="67FAFB2D"/>
    <w:rsid w:val="67FB3D94"/>
    <w:rsid w:val="6807EE9F"/>
    <w:rsid w:val="680A16E8"/>
    <w:rsid w:val="680C1798"/>
    <w:rsid w:val="680D5D68"/>
    <w:rsid w:val="680E26E9"/>
    <w:rsid w:val="680F8D9D"/>
    <w:rsid w:val="68103359"/>
    <w:rsid w:val="68158F6D"/>
    <w:rsid w:val="6818031C"/>
    <w:rsid w:val="6819457A"/>
    <w:rsid w:val="681C66ED"/>
    <w:rsid w:val="6821BEA5"/>
    <w:rsid w:val="68221F2C"/>
    <w:rsid w:val="6824FB8F"/>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7B7BF"/>
    <w:rsid w:val="6859067C"/>
    <w:rsid w:val="6859139B"/>
    <w:rsid w:val="685AE135"/>
    <w:rsid w:val="685F3299"/>
    <w:rsid w:val="68636375"/>
    <w:rsid w:val="686F166B"/>
    <w:rsid w:val="6877CB42"/>
    <w:rsid w:val="687864CD"/>
    <w:rsid w:val="688559CB"/>
    <w:rsid w:val="688DED7A"/>
    <w:rsid w:val="688F548E"/>
    <w:rsid w:val="688FDDA1"/>
    <w:rsid w:val="689EBBA4"/>
    <w:rsid w:val="68A405F7"/>
    <w:rsid w:val="68AAB4D7"/>
    <w:rsid w:val="68B10769"/>
    <w:rsid w:val="68BD623F"/>
    <w:rsid w:val="68C08D09"/>
    <w:rsid w:val="68C71B75"/>
    <w:rsid w:val="68C962EA"/>
    <w:rsid w:val="68CB633E"/>
    <w:rsid w:val="68CCA41F"/>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BA4B1"/>
    <w:rsid w:val="68FC3DCB"/>
    <w:rsid w:val="68FD840B"/>
    <w:rsid w:val="68FD9CD3"/>
    <w:rsid w:val="69103ED2"/>
    <w:rsid w:val="691C0052"/>
    <w:rsid w:val="691E6F41"/>
    <w:rsid w:val="6922AD0D"/>
    <w:rsid w:val="69235EAF"/>
    <w:rsid w:val="6939B39C"/>
    <w:rsid w:val="6953194D"/>
    <w:rsid w:val="6958E1DA"/>
    <w:rsid w:val="696078FD"/>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34B30"/>
    <w:rsid w:val="69B64836"/>
    <w:rsid w:val="69B6BF0C"/>
    <w:rsid w:val="69B7020A"/>
    <w:rsid w:val="69B7D6E9"/>
    <w:rsid w:val="69B855FF"/>
    <w:rsid w:val="69BC8CFE"/>
    <w:rsid w:val="69BD1E26"/>
    <w:rsid w:val="69BDEF8D"/>
    <w:rsid w:val="69C16F88"/>
    <w:rsid w:val="69C3CE64"/>
    <w:rsid w:val="69CA2420"/>
    <w:rsid w:val="69CB4053"/>
    <w:rsid w:val="69CC00F1"/>
    <w:rsid w:val="69CFC256"/>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BAFC6"/>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169DD"/>
    <w:rsid w:val="6A640B69"/>
    <w:rsid w:val="6A65EE56"/>
    <w:rsid w:val="6A667CC1"/>
    <w:rsid w:val="6A66D4BE"/>
    <w:rsid w:val="6A6700D9"/>
    <w:rsid w:val="6A69E9E4"/>
    <w:rsid w:val="6A6B9A95"/>
    <w:rsid w:val="6A71FCAA"/>
    <w:rsid w:val="6A77462A"/>
    <w:rsid w:val="6A7AE360"/>
    <w:rsid w:val="6A7CD0CE"/>
    <w:rsid w:val="6A850A1D"/>
    <w:rsid w:val="6A8F518F"/>
    <w:rsid w:val="6A925863"/>
    <w:rsid w:val="6A9C3CB8"/>
    <w:rsid w:val="6A9E959C"/>
    <w:rsid w:val="6A9FFD41"/>
    <w:rsid w:val="6AABCA47"/>
    <w:rsid w:val="6AAC0A07"/>
    <w:rsid w:val="6AAC8FD6"/>
    <w:rsid w:val="6AAD3AA8"/>
    <w:rsid w:val="6AB4FE4F"/>
    <w:rsid w:val="6ABC6D01"/>
    <w:rsid w:val="6ABC892F"/>
    <w:rsid w:val="6AC3E6D3"/>
    <w:rsid w:val="6ACB1503"/>
    <w:rsid w:val="6AD2679D"/>
    <w:rsid w:val="6AD40BFD"/>
    <w:rsid w:val="6AD4B958"/>
    <w:rsid w:val="6AD521C0"/>
    <w:rsid w:val="6ADC6784"/>
    <w:rsid w:val="6ADE63F0"/>
    <w:rsid w:val="6AEC37C6"/>
    <w:rsid w:val="6AF2158D"/>
    <w:rsid w:val="6AF2CC22"/>
    <w:rsid w:val="6AF40CCE"/>
    <w:rsid w:val="6AF7CFEF"/>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190F1"/>
    <w:rsid w:val="6B334462"/>
    <w:rsid w:val="6B37D52B"/>
    <w:rsid w:val="6B3B131A"/>
    <w:rsid w:val="6B3D33F6"/>
    <w:rsid w:val="6B3F3ECC"/>
    <w:rsid w:val="6B410E32"/>
    <w:rsid w:val="6B414697"/>
    <w:rsid w:val="6B41B7D2"/>
    <w:rsid w:val="6B445882"/>
    <w:rsid w:val="6B47A8DB"/>
    <w:rsid w:val="6B4BEA29"/>
    <w:rsid w:val="6B526F89"/>
    <w:rsid w:val="6B555EDD"/>
    <w:rsid w:val="6B5CB869"/>
    <w:rsid w:val="6B623786"/>
    <w:rsid w:val="6B64B072"/>
    <w:rsid w:val="6B6984F6"/>
    <w:rsid w:val="6B6C03E3"/>
    <w:rsid w:val="6B776BE4"/>
    <w:rsid w:val="6B786A03"/>
    <w:rsid w:val="6B78BF35"/>
    <w:rsid w:val="6B7FE877"/>
    <w:rsid w:val="6B864702"/>
    <w:rsid w:val="6B8813FE"/>
    <w:rsid w:val="6B894F4C"/>
    <w:rsid w:val="6B939172"/>
    <w:rsid w:val="6B94FCBE"/>
    <w:rsid w:val="6B97F6D1"/>
    <w:rsid w:val="6B9A3D78"/>
    <w:rsid w:val="6B9AF5CD"/>
    <w:rsid w:val="6BA223F4"/>
    <w:rsid w:val="6BA3465C"/>
    <w:rsid w:val="6BA7CBFA"/>
    <w:rsid w:val="6BA8AE3D"/>
    <w:rsid w:val="6BAC6852"/>
    <w:rsid w:val="6BB3ACC1"/>
    <w:rsid w:val="6BB51655"/>
    <w:rsid w:val="6BB5C8EE"/>
    <w:rsid w:val="6BBC2721"/>
    <w:rsid w:val="6BC0588F"/>
    <w:rsid w:val="6BC12ADE"/>
    <w:rsid w:val="6BC76912"/>
    <w:rsid w:val="6BD519D6"/>
    <w:rsid w:val="6BDCBB01"/>
    <w:rsid w:val="6BE245A6"/>
    <w:rsid w:val="6BEA000E"/>
    <w:rsid w:val="6BEA6771"/>
    <w:rsid w:val="6BECD8E5"/>
    <w:rsid w:val="6BFB8D7F"/>
    <w:rsid w:val="6C07A05E"/>
    <w:rsid w:val="6C0AE490"/>
    <w:rsid w:val="6C0B93D5"/>
    <w:rsid w:val="6C16128F"/>
    <w:rsid w:val="6C1E370B"/>
    <w:rsid w:val="6C20940A"/>
    <w:rsid w:val="6C231375"/>
    <w:rsid w:val="6C25B046"/>
    <w:rsid w:val="6C2722A2"/>
    <w:rsid w:val="6C28535A"/>
    <w:rsid w:val="6C2BB766"/>
    <w:rsid w:val="6C35F597"/>
    <w:rsid w:val="6C3DD8D4"/>
    <w:rsid w:val="6C3F55ED"/>
    <w:rsid w:val="6C3F7CBB"/>
    <w:rsid w:val="6C442E11"/>
    <w:rsid w:val="6C46018E"/>
    <w:rsid w:val="6C48FBEC"/>
    <w:rsid w:val="6C4B976D"/>
    <w:rsid w:val="6C50FBC5"/>
    <w:rsid w:val="6C52266C"/>
    <w:rsid w:val="6C54DEE7"/>
    <w:rsid w:val="6C54E387"/>
    <w:rsid w:val="6C57E6B5"/>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84FE3"/>
    <w:rsid w:val="6CAE41B4"/>
    <w:rsid w:val="6CAE7082"/>
    <w:rsid w:val="6CBAB82D"/>
    <w:rsid w:val="6CBCD976"/>
    <w:rsid w:val="6CC1C795"/>
    <w:rsid w:val="6CC44CB2"/>
    <w:rsid w:val="6CC46231"/>
    <w:rsid w:val="6CC4B8B3"/>
    <w:rsid w:val="6CCDC9E8"/>
    <w:rsid w:val="6CD2DB8B"/>
    <w:rsid w:val="6CD3994A"/>
    <w:rsid w:val="6CD76A0D"/>
    <w:rsid w:val="6CDA5AB1"/>
    <w:rsid w:val="6CDCB0E5"/>
    <w:rsid w:val="6CE2AF01"/>
    <w:rsid w:val="6CE74A8A"/>
    <w:rsid w:val="6CEA0D08"/>
    <w:rsid w:val="6CECA308"/>
    <w:rsid w:val="6CF6B9B7"/>
    <w:rsid w:val="6CF6BEA3"/>
    <w:rsid w:val="6CFF5673"/>
    <w:rsid w:val="6D00F96F"/>
    <w:rsid w:val="6D02265E"/>
    <w:rsid w:val="6D02B9B3"/>
    <w:rsid w:val="6D02FBBB"/>
    <w:rsid w:val="6D0AC55E"/>
    <w:rsid w:val="6D0FEEA5"/>
    <w:rsid w:val="6D16654A"/>
    <w:rsid w:val="6D1B4383"/>
    <w:rsid w:val="6D1EF702"/>
    <w:rsid w:val="6D22D295"/>
    <w:rsid w:val="6D2AC560"/>
    <w:rsid w:val="6D2C74A1"/>
    <w:rsid w:val="6D32E38E"/>
    <w:rsid w:val="6D33D6B1"/>
    <w:rsid w:val="6D3520A4"/>
    <w:rsid w:val="6D35789E"/>
    <w:rsid w:val="6D38BE90"/>
    <w:rsid w:val="6D3AC9DA"/>
    <w:rsid w:val="6D43671B"/>
    <w:rsid w:val="6D46D4DE"/>
    <w:rsid w:val="6D46E9B6"/>
    <w:rsid w:val="6D4C275C"/>
    <w:rsid w:val="6D4CCBE2"/>
    <w:rsid w:val="6D4D9FBE"/>
    <w:rsid w:val="6D4DAA07"/>
    <w:rsid w:val="6D4F53AE"/>
    <w:rsid w:val="6D509F0B"/>
    <w:rsid w:val="6D52B7C6"/>
    <w:rsid w:val="6D615075"/>
    <w:rsid w:val="6D65A211"/>
    <w:rsid w:val="6D664A6C"/>
    <w:rsid w:val="6D673379"/>
    <w:rsid w:val="6D685867"/>
    <w:rsid w:val="6D760C21"/>
    <w:rsid w:val="6D776102"/>
    <w:rsid w:val="6D7BC833"/>
    <w:rsid w:val="6D7DBC97"/>
    <w:rsid w:val="6D8019C4"/>
    <w:rsid w:val="6D84A174"/>
    <w:rsid w:val="6D87022F"/>
    <w:rsid w:val="6D8DDA09"/>
    <w:rsid w:val="6D90E3B0"/>
    <w:rsid w:val="6D91F07F"/>
    <w:rsid w:val="6D942AF8"/>
    <w:rsid w:val="6D959AD7"/>
    <w:rsid w:val="6D95CC75"/>
    <w:rsid w:val="6D989B71"/>
    <w:rsid w:val="6DA9279B"/>
    <w:rsid w:val="6DAB84F4"/>
    <w:rsid w:val="6DB3DE9D"/>
    <w:rsid w:val="6DB7AD60"/>
    <w:rsid w:val="6DBB7CC5"/>
    <w:rsid w:val="6DC50F8F"/>
    <w:rsid w:val="6DD15D9E"/>
    <w:rsid w:val="6DD2FAA0"/>
    <w:rsid w:val="6DD36E8E"/>
    <w:rsid w:val="6DD3C3FF"/>
    <w:rsid w:val="6DDA66AE"/>
    <w:rsid w:val="6DDB4117"/>
    <w:rsid w:val="6DDDAEAC"/>
    <w:rsid w:val="6DDF2C4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34BC7"/>
    <w:rsid w:val="6E35A8C2"/>
    <w:rsid w:val="6E36B681"/>
    <w:rsid w:val="6E371FB1"/>
    <w:rsid w:val="6E388B0B"/>
    <w:rsid w:val="6E3F6205"/>
    <w:rsid w:val="6E440EB2"/>
    <w:rsid w:val="6E448C16"/>
    <w:rsid w:val="6E4649D6"/>
    <w:rsid w:val="6E4A56A7"/>
    <w:rsid w:val="6E4D2F5C"/>
    <w:rsid w:val="6E574CFE"/>
    <w:rsid w:val="6E57729F"/>
    <w:rsid w:val="6E5A1043"/>
    <w:rsid w:val="6E5A15CE"/>
    <w:rsid w:val="6E5CB512"/>
    <w:rsid w:val="6E5F6815"/>
    <w:rsid w:val="6E5FB418"/>
    <w:rsid w:val="6E670140"/>
    <w:rsid w:val="6E687C7F"/>
    <w:rsid w:val="6E6D2C03"/>
    <w:rsid w:val="6E6E3957"/>
    <w:rsid w:val="6E6FD498"/>
    <w:rsid w:val="6E74567B"/>
    <w:rsid w:val="6E748674"/>
    <w:rsid w:val="6E75A72F"/>
    <w:rsid w:val="6E7AD020"/>
    <w:rsid w:val="6E7B86BB"/>
    <w:rsid w:val="6E7D7A71"/>
    <w:rsid w:val="6E7E58EB"/>
    <w:rsid w:val="6E7E8506"/>
    <w:rsid w:val="6E80F022"/>
    <w:rsid w:val="6E8371EA"/>
    <w:rsid w:val="6E86BD7B"/>
    <w:rsid w:val="6E94A984"/>
    <w:rsid w:val="6E968303"/>
    <w:rsid w:val="6E9C5EDE"/>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08973"/>
    <w:rsid w:val="6EF371DC"/>
    <w:rsid w:val="6EF48281"/>
    <w:rsid w:val="6EF57192"/>
    <w:rsid w:val="6EF7A635"/>
    <w:rsid w:val="6F017272"/>
    <w:rsid w:val="6F04207A"/>
    <w:rsid w:val="6F0690D5"/>
    <w:rsid w:val="6F079B96"/>
    <w:rsid w:val="6F08A99C"/>
    <w:rsid w:val="6F099A8F"/>
    <w:rsid w:val="6F09CF38"/>
    <w:rsid w:val="6F0BEB99"/>
    <w:rsid w:val="6F140E09"/>
    <w:rsid w:val="6F143AF5"/>
    <w:rsid w:val="6F18278D"/>
    <w:rsid w:val="6F184D8F"/>
    <w:rsid w:val="6F2050DB"/>
    <w:rsid w:val="6F20B02A"/>
    <w:rsid w:val="6F25F7EF"/>
    <w:rsid w:val="6F29392A"/>
    <w:rsid w:val="6F32091B"/>
    <w:rsid w:val="6F40988B"/>
    <w:rsid w:val="6F4562AC"/>
    <w:rsid w:val="6F464484"/>
    <w:rsid w:val="6F46A0A5"/>
    <w:rsid w:val="6F507D10"/>
    <w:rsid w:val="6F536591"/>
    <w:rsid w:val="6F54EDD1"/>
    <w:rsid w:val="6F574D26"/>
    <w:rsid w:val="6F593F37"/>
    <w:rsid w:val="6F5E5EDB"/>
    <w:rsid w:val="6F5F7077"/>
    <w:rsid w:val="6F630A91"/>
    <w:rsid w:val="6F6BA812"/>
    <w:rsid w:val="6F6DC323"/>
    <w:rsid w:val="6F712175"/>
    <w:rsid w:val="6F73C45C"/>
    <w:rsid w:val="6F7455C5"/>
    <w:rsid w:val="6F776FA5"/>
    <w:rsid w:val="6F7BCABB"/>
    <w:rsid w:val="6F7BF5B7"/>
    <w:rsid w:val="6F7C141F"/>
    <w:rsid w:val="6F85C5F0"/>
    <w:rsid w:val="6F9036D0"/>
    <w:rsid w:val="6F90D706"/>
    <w:rsid w:val="6F915E3F"/>
    <w:rsid w:val="6F95FEE6"/>
    <w:rsid w:val="6F9E933D"/>
    <w:rsid w:val="6FA69AA7"/>
    <w:rsid w:val="6FA89B38"/>
    <w:rsid w:val="6FA8F56E"/>
    <w:rsid w:val="6FA9868C"/>
    <w:rsid w:val="6FAAB920"/>
    <w:rsid w:val="6FB1EFF9"/>
    <w:rsid w:val="6FB3EA19"/>
    <w:rsid w:val="6FB4D46F"/>
    <w:rsid w:val="6FB7AE83"/>
    <w:rsid w:val="6FBA0854"/>
    <w:rsid w:val="6FBB3518"/>
    <w:rsid w:val="6FC046F0"/>
    <w:rsid w:val="6FCA71E6"/>
    <w:rsid w:val="6FD0C30D"/>
    <w:rsid w:val="6FD1A696"/>
    <w:rsid w:val="6FD27A3D"/>
    <w:rsid w:val="6FDB15E9"/>
    <w:rsid w:val="6FDD5BFC"/>
    <w:rsid w:val="6FDFB4C4"/>
    <w:rsid w:val="6FE7D0CE"/>
    <w:rsid w:val="6FE9153F"/>
    <w:rsid w:val="6FF17A9D"/>
    <w:rsid w:val="6FFB8A95"/>
    <w:rsid w:val="70016190"/>
    <w:rsid w:val="700298B6"/>
    <w:rsid w:val="700821D1"/>
    <w:rsid w:val="70128E2B"/>
    <w:rsid w:val="70178C96"/>
    <w:rsid w:val="7019910B"/>
    <w:rsid w:val="701992AD"/>
    <w:rsid w:val="701A2234"/>
    <w:rsid w:val="701E3649"/>
    <w:rsid w:val="70224ABA"/>
    <w:rsid w:val="702DDD03"/>
    <w:rsid w:val="702ED883"/>
    <w:rsid w:val="702F17F3"/>
    <w:rsid w:val="70375395"/>
    <w:rsid w:val="703C3B84"/>
    <w:rsid w:val="70408721"/>
    <w:rsid w:val="7041AB00"/>
    <w:rsid w:val="7047D597"/>
    <w:rsid w:val="7048A3C0"/>
    <w:rsid w:val="704D7808"/>
    <w:rsid w:val="7051EC29"/>
    <w:rsid w:val="70563781"/>
    <w:rsid w:val="7057E928"/>
    <w:rsid w:val="7059769D"/>
    <w:rsid w:val="705AE3B3"/>
    <w:rsid w:val="70627C97"/>
    <w:rsid w:val="7064AF8C"/>
    <w:rsid w:val="70723E2B"/>
    <w:rsid w:val="707594E4"/>
    <w:rsid w:val="707737D7"/>
    <w:rsid w:val="707D9869"/>
    <w:rsid w:val="7080AB9D"/>
    <w:rsid w:val="7082F623"/>
    <w:rsid w:val="7089BA8E"/>
    <w:rsid w:val="708A2741"/>
    <w:rsid w:val="708B7DB8"/>
    <w:rsid w:val="708C542D"/>
    <w:rsid w:val="709CA193"/>
    <w:rsid w:val="709D0C21"/>
    <w:rsid w:val="709DA6AB"/>
    <w:rsid w:val="709EA0E4"/>
    <w:rsid w:val="70A2D31D"/>
    <w:rsid w:val="70AC490C"/>
    <w:rsid w:val="70AF0737"/>
    <w:rsid w:val="70B02418"/>
    <w:rsid w:val="70B22A7E"/>
    <w:rsid w:val="70B25638"/>
    <w:rsid w:val="70B3AA16"/>
    <w:rsid w:val="70B3F7EE"/>
    <w:rsid w:val="70B885D8"/>
    <w:rsid w:val="70BAFAA7"/>
    <w:rsid w:val="70BC34CA"/>
    <w:rsid w:val="70BDA427"/>
    <w:rsid w:val="70C13BDC"/>
    <w:rsid w:val="70C41073"/>
    <w:rsid w:val="70C6259B"/>
    <w:rsid w:val="70C86B91"/>
    <w:rsid w:val="70CA41B2"/>
    <w:rsid w:val="70D1BCFC"/>
    <w:rsid w:val="70D71B13"/>
    <w:rsid w:val="70DC3A7A"/>
    <w:rsid w:val="70E0D922"/>
    <w:rsid w:val="70E1D12F"/>
    <w:rsid w:val="70E500BC"/>
    <w:rsid w:val="70E9D0CA"/>
    <w:rsid w:val="70F1E00C"/>
    <w:rsid w:val="70F22BCA"/>
    <w:rsid w:val="70F2EE87"/>
    <w:rsid w:val="70F360D4"/>
    <w:rsid w:val="70F43CD4"/>
    <w:rsid w:val="70F564D6"/>
    <w:rsid w:val="70F9D705"/>
    <w:rsid w:val="710AF84F"/>
    <w:rsid w:val="710DCB8F"/>
    <w:rsid w:val="710EADDC"/>
    <w:rsid w:val="710F35AF"/>
    <w:rsid w:val="7114E935"/>
    <w:rsid w:val="711964F5"/>
    <w:rsid w:val="711F6F51"/>
    <w:rsid w:val="7121B43D"/>
    <w:rsid w:val="71292310"/>
    <w:rsid w:val="712D463A"/>
    <w:rsid w:val="712F7814"/>
    <w:rsid w:val="7131A4F8"/>
    <w:rsid w:val="7133827E"/>
    <w:rsid w:val="71363F10"/>
    <w:rsid w:val="713DD784"/>
    <w:rsid w:val="7140B884"/>
    <w:rsid w:val="7143BEFB"/>
    <w:rsid w:val="714FF1EF"/>
    <w:rsid w:val="7150B6DC"/>
    <w:rsid w:val="71522942"/>
    <w:rsid w:val="715540E2"/>
    <w:rsid w:val="7156F52D"/>
    <w:rsid w:val="715F34B0"/>
    <w:rsid w:val="716094C1"/>
    <w:rsid w:val="7165B1BD"/>
    <w:rsid w:val="71665E0F"/>
    <w:rsid w:val="7168EDCE"/>
    <w:rsid w:val="716B63F5"/>
    <w:rsid w:val="71788537"/>
    <w:rsid w:val="717D7CB4"/>
    <w:rsid w:val="718654B2"/>
    <w:rsid w:val="71890432"/>
    <w:rsid w:val="71908438"/>
    <w:rsid w:val="71946FAF"/>
    <w:rsid w:val="71990DFE"/>
    <w:rsid w:val="719BF3BE"/>
    <w:rsid w:val="719C8FCE"/>
    <w:rsid w:val="71A16F45"/>
    <w:rsid w:val="71A1A1AC"/>
    <w:rsid w:val="71A2348F"/>
    <w:rsid w:val="71A27FBC"/>
    <w:rsid w:val="71AB27AD"/>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913DA"/>
    <w:rsid w:val="71FBE392"/>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34CD2"/>
    <w:rsid w:val="723616F1"/>
    <w:rsid w:val="723951A6"/>
    <w:rsid w:val="7239A94F"/>
    <w:rsid w:val="72417AF7"/>
    <w:rsid w:val="72468A2D"/>
    <w:rsid w:val="7248196D"/>
    <w:rsid w:val="7249EDD7"/>
    <w:rsid w:val="724BE050"/>
    <w:rsid w:val="724D5767"/>
    <w:rsid w:val="724E2A20"/>
    <w:rsid w:val="72550B35"/>
    <w:rsid w:val="72575697"/>
    <w:rsid w:val="72578360"/>
    <w:rsid w:val="725EEE18"/>
    <w:rsid w:val="726A993D"/>
    <w:rsid w:val="7271B2EF"/>
    <w:rsid w:val="72778A15"/>
    <w:rsid w:val="7287474A"/>
    <w:rsid w:val="72879CA9"/>
    <w:rsid w:val="728801B8"/>
    <w:rsid w:val="728EB23E"/>
    <w:rsid w:val="728FCFDC"/>
    <w:rsid w:val="729058DA"/>
    <w:rsid w:val="7291A44C"/>
    <w:rsid w:val="7295F4E9"/>
    <w:rsid w:val="72999783"/>
    <w:rsid w:val="7299DEB7"/>
    <w:rsid w:val="729BEB9F"/>
    <w:rsid w:val="72A320EB"/>
    <w:rsid w:val="72A49A41"/>
    <w:rsid w:val="72A749DE"/>
    <w:rsid w:val="72A8E085"/>
    <w:rsid w:val="72A9AE47"/>
    <w:rsid w:val="72AB0610"/>
    <w:rsid w:val="72AC52A7"/>
    <w:rsid w:val="72AF0EF8"/>
    <w:rsid w:val="72AF25B1"/>
    <w:rsid w:val="72B18479"/>
    <w:rsid w:val="72B5A3FE"/>
    <w:rsid w:val="72B9003F"/>
    <w:rsid w:val="72BAB8B5"/>
    <w:rsid w:val="72BB4507"/>
    <w:rsid w:val="72BF2CCE"/>
    <w:rsid w:val="72C0CE5D"/>
    <w:rsid w:val="72C4FF9B"/>
    <w:rsid w:val="72C56146"/>
    <w:rsid w:val="72C8CC7D"/>
    <w:rsid w:val="72C9D7B3"/>
    <w:rsid w:val="72D1C722"/>
    <w:rsid w:val="72D2512E"/>
    <w:rsid w:val="72D3D2DA"/>
    <w:rsid w:val="72D518EF"/>
    <w:rsid w:val="72D572B7"/>
    <w:rsid w:val="72D638E3"/>
    <w:rsid w:val="72D7057A"/>
    <w:rsid w:val="72D92043"/>
    <w:rsid w:val="72DD9024"/>
    <w:rsid w:val="72E228E1"/>
    <w:rsid w:val="72E43583"/>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5CC47"/>
    <w:rsid w:val="73364CC1"/>
    <w:rsid w:val="733726AA"/>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4618C"/>
    <w:rsid w:val="7387E21B"/>
    <w:rsid w:val="738FA6A9"/>
    <w:rsid w:val="7391E154"/>
    <w:rsid w:val="7394D383"/>
    <w:rsid w:val="7395FD2A"/>
    <w:rsid w:val="73995AF6"/>
    <w:rsid w:val="739DBA20"/>
    <w:rsid w:val="73A296B6"/>
    <w:rsid w:val="73B8126A"/>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975E8"/>
    <w:rsid w:val="73FCD3A0"/>
    <w:rsid w:val="74026B05"/>
    <w:rsid w:val="7403C52E"/>
    <w:rsid w:val="74042262"/>
    <w:rsid w:val="7406A903"/>
    <w:rsid w:val="74085AEC"/>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8AD9E"/>
    <w:rsid w:val="745AEE6B"/>
    <w:rsid w:val="745ED762"/>
    <w:rsid w:val="745FF56C"/>
    <w:rsid w:val="7463E53F"/>
    <w:rsid w:val="746A7E8E"/>
    <w:rsid w:val="746F0323"/>
    <w:rsid w:val="747054EB"/>
    <w:rsid w:val="7470551F"/>
    <w:rsid w:val="7475C437"/>
    <w:rsid w:val="747CB7E4"/>
    <w:rsid w:val="747FC7F2"/>
    <w:rsid w:val="74833AF4"/>
    <w:rsid w:val="7487EEED"/>
    <w:rsid w:val="7489CA04"/>
    <w:rsid w:val="748D4A7C"/>
    <w:rsid w:val="7497F71B"/>
    <w:rsid w:val="74A038D6"/>
    <w:rsid w:val="74A95DE1"/>
    <w:rsid w:val="74AD1DE8"/>
    <w:rsid w:val="74B1EE46"/>
    <w:rsid w:val="74B58416"/>
    <w:rsid w:val="74B625F3"/>
    <w:rsid w:val="74B87890"/>
    <w:rsid w:val="74BFADEF"/>
    <w:rsid w:val="74C0218D"/>
    <w:rsid w:val="74C1841F"/>
    <w:rsid w:val="74C2593E"/>
    <w:rsid w:val="74C32CEB"/>
    <w:rsid w:val="74C7E155"/>
    <w:rsid w:val="74D3E71A"/>
    <w:rsid w:val="74D58FFD"/>
    <w:rsid w:val="74D5F553"/>
    <w:rsid w:val="74DAAD4F"/>
    <w:rsid w:val="74DE96B2"/>
    <w:rsid w:val="74E10C8B"/>
    <w:rsid w:val="74E514C7"/>
    <w:rsid w:val="74E61441"/>
    <w:rsid w:val="74E9A67E"/>
    <w:rsid w:val="74FD8F1C"/>
    <w:rsid w:val="750CFB6D"/>
    <w:rsid w:val="750DFB3B"/>
    <w:rsid w:val="750FF060"/>
    <w:rsid w:val="75108ACA"/>
    <w:rsid w:val="751498A4"/>
    <w:rsid w:val="751984F0"/>
    <w:rsid w:val="75227B1E"/>
    <w:rsid w:val="75241CF0"/>
    <w:rsid w:val="75254B20"/>
    <w:rsid w:val="75344FEE"/>
    <w:rsid w:val="75357716"/>
    <w:rsid w:val="7536F2B6"/>
    <w:rsid w:val="753A14A2"/>
    <w:rsid w:val="753F0674"/>
    <w:rsid w:val="754BFF10"/>
    <w:rsid w:val="754D6359"/>
    <w:rsid w:val="754D99D4"/>
    <w:rsid w:val="7550B8CF"/>
    <w:rsid w:val="755823C9"/>
    <w:rsid w:val="75594B75"/>
    <w:rsid w:val="755F58B2"/>
    <w:rsid w:val="75644B4E"/>
    <w:rsid w:val="756B8CDC"/>
    <w:rsid w:val="756D314A"/>
    <w:rsid w:val="756D42EF"/>
    <w:rsid w:val="7573582B"/>
    <w:rsid w:val="75750CC7"/>
    <w:rsid w:val="75754BD0"/>
    <w:rsid w:val="757615E7"/>
    <w:rsid w:val="75770402"/>
    <w:rsid w:val="75783A8C"/>
    <w:rsid w:val="757F71F9"/>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4519"/>
    <w:rsid w:val="75C47A07"/>
    <w:rsid w:val="75CEBE5F"/>
    <w:rsid w:val="75D1ED05"/>
    <w:rsid w:val="75D6E98A"/>
    <w:rsid w:val="75D984D5"/>
    <w:rsid w:val="75DDEE21"/>
    <w:rsid w:val="75E098A0"/>
    <w:rsid w:val="75E4596D"/>
    <w:rsid w:val="75E4AB5A"/>
    <w:rsid w:val="75E6B62E"/>
    <w:rsid w:val="75EE5D6C"/>
    <w:rsid w:val="75F25260"/>
    <w:rsid w:val="75F29E0E"/>
    <w:rsid w:val="75F5A0FD"/>
    <w:rsid w:val="75F7793E"/>
    <w:rsid w:val="75F8FD6A"/>
    <w:rsid w:val="75FC7CA3"/>
    <w:rsid w:val="75FEA187"/>
    <w:rsid w:val="75FF5D91"/>
    <w:rsid w:val="7600409F"/>
    <w:rsid w:val="76047165"/>
    <w:rsid w:val="7606CB0B"/>
    <w:rsid w:val="760B7CAA"/>
    <w:rsid w:val="7611A395"/>
    <w:rsid w:val="7615A86A"/>
    <w:rsid w:val="76181682"/>
    <w:rsid w:val="762475C4"/>
    <w:rsid w:val="7630A490"/>
    <w:rsid w:val="7635FC89"/>
    <w:rsid w:val="76364C11"/>
    <w:rsid w:val="763A9189"/>
    <w:rsid w:val="763C845E"/>
    <w:rsid w:val="763E5512"/>
    <w:rsid w:val="7643CDC2"/>
    <w:rsid w:val="76452E42"/>
    <w:rsid w:val="76482FFD"/>
    <w:rsid w:val="7648B8E9"/>
    <w:rsid w:val="764988DF"/>
    <w:rsid w:val="764E59E1"/>
    <w:rsid w:val="76512753"/>
    <w:rsid w:val="7655A6EE"/>
    <w:rsid w:val="765BCF69"/>
    <w:rsid w:val="765DB195"/>
    <w:rsid w:val="76610DD9"/>
    <w:rsid w:val="7663F98C"/>
    <w:rsid w:val="76664AB6"/>
    <w:rsid w:val="767706BA"/>
    <w:rsid w:val="767951A5"/>
    <w:rsid w:val="767A7A77"/>
    <w:rsid w:val="767AB519"/>
    <w:rsid w:val="768379D1"/>
    <w:rsid w:val="768613ED"/>
    <w:rsid w:val="768A23CB"/>
    <w:rsid w:val="7697ED5F"/>
    <w:rsid w:val="76A2DC16"/>
    <w:rsid w:val="76A74B98"/>
    <w:rsid w:val="76A9A5D7"/>
    <w:rsid w:val="76AB422D"/>
    <w:rsid w:val="76ABC0C1"/>
    <w:rsid w:val="76B27F35"/>
    <w:rsid w:val="76B7A022"/>
    <w:rsid w:val="76BA24F8"/>
    <w:rsid w:val="76BFC034"/>
    <w:rsid w:val="76C2AB35"/>
    <w:rsid w:val="76C6136E"/>
    <w:rsid w:val="76CC697E"/>
    <w:rsid w:val="76D11D14"/>
    <w:rsid w:val="76D2EB81"/>
    <w:rsid w:val="76D4AECA"/>
    <w:rsid w:val="76D5A965"/>
    <w:rsid w:val="76DAA4A2"/>
    <w:rsid w:val="76DADB1A"/>
    <w:rsid w:val="76DD406C"/>
    <w:rsid w:val="76DDDDAF"/>
    <w:rsid w:val="76DFA5DF"/>
    <w:rsid w:val="76E917FC"/>
    <w:rsid w:val="76EF08C2"/>
    <w:rsid w:val="76FAFF09"/>
    <w:rsid w:val="76FB55EE"/>
    <w:rsid w:val="76FDFF22"/>
    <w:rsid w:val="7700CF93"/>
    <w:rsid w:val="77060465"/>
    <w:rsid w:val="77106783"/>
    <w:rsid w:val="7711D0BE"/>
    <w:rsid w:val="771489C1"/>
    <w:rsid w:val="771573EB"/>
    <w:rsid w:val="77157A39"/>
    <w:rsid w:val="7715A03F"/>
    <w:rsid w:val="771A9A28"/>
    <w:rsid w:val="771B93F2"/>
    <w:rsid w:val="77226B89"/>
    <w:rsid w:val="7723F1AF"/>
    <w:rsid w:val="772A6C66"/>
    <w:rsid w:val="772C3C01"/>
    <w:rsid w:val="772C6393"/>
    <w:rsid w:val="772E138F"/>
    <w:rsid w:val="7734AEED"/>
    <w:rsid w:val="773A2BE5"/>
    <w:rsid w:val="773BCB34"/>
    <w:rsid w:val="774531C9"/>
    <w:rsid w:val="774559BB"/>
    <w:rsid w:val="7748149C"/>
    <w:rsid w:val="774B5110"/>
    <w:rsid w:val="774E1DDE"/>
    <w:rsid w:val="774F2803"/>
    <w:rsid w:val="77536B9F"/>
    <w:rsid w:val="7754C7E1"/>
    <w:rsid w:val="7755A57D"/>
    <w:rsid w:val="7759AEC7"/>
    <w:rsid w:val="7768C766"/>
    <w:rsid w:val="776A8F5F"/>
    <w:rsid w:val="776A950F"/>
    <w:rsid w:val="7776ADF8"/>
    <w:rsid w:val="77796EC3"/>
    <w:rsid w:val="777B4EA9"/>
    <w:rsid w:val="777CFC25"/>
    <w:rsid w:val="778021E9"/>
    <w:rsid w:val="778168FB"/>
    <w:rsid w:val="778415A1"/>
    <w:rsid w:val="7784416A"/>
    <w:rsid w:val="77850F75"/>
    <w:rsid w:val="7790E702"/>
    <w:rsid w:val="7794054C"/>
    <w:rsid w:val="7796FECA"/>
    <w:rsid w:val="779D05A5"/>
    <w:rsid w:val="77A04E8C"/>
    <w:rsid w:val="77A241AC"/>
    <w:rsid w:val="77A89504"/>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CE7C57"/>
    <w:rsid w:val="77D27177"/>
    <w:rsid w:val="77D34FEC"/>
    <w:rsid w:val="77DB8F05"/>
    <w:rsid w:val="77EB2B75"/>
    <w:rsid w:val="77EB45AB"/>
    <w:rsid w:val="77EF4E3C"/>
    <w:rsid w:val="77F20BEC"/>
    <w:rsid w:val="77F25D12"/>
    <w:rsid w:val="77FA92DA"/>
    <w:rsid w:val="77FE9F30"/>
    <w:rsid w:val="78000498"/>
    <w:rsid w:val="7801A402"/>
    <w:rsid w:val="78063E3D"/>
    <w:rsid w:val="780B2E7D"/>
    <w:rsid w:val="780DFE3C"/>
    <w:rsid w:val="78141650"/>
    <w:rsid w:val="7815D947"/>
    <w:rsid w:val="78256FCC"/>
    <w:rsid w:val="78276DFF"/>
    <w:rsid w:val="782847E4"/>
    <w:rsid w:val="782A92C9"/>
    <w:rsid w:val="782E6A2D"/>
    <w:rsid w:val="782F2004"/>
    <w:rsid w:val="78302B39"/>
    <w:rsid w:val="783A0B60"/>
    <w:rsid w:val="7844F8B0"/>
    <w:rsid w:val="784516A1"/>
    <w:rsid w:val="7845DA52"/>
    <w:rsid w:val="78479122"/>
    <w:rsid w:val="784CB66C"/>
    <w:rsid w:val="784E5D7C"/>
    <w:rsid w:val="7851426D"/>
    <w:rsid w:val="78517ED1"/>
    <w:rsid w:val="78534DA4"/>
    <w:rsid w:val="785586D3"/>
    <w:rsid w:val="785AA747"/>
    <w:rsid w:val="785B1344"/>
    <w:rsid w:val="786474D8"/>
    <w:rsid w:val="7864F3E0"/>
    <w:rsid w:val="786B0FBB"/>
    <w:rsid w:val="786F4D80"/>
    <w:rsid w:val="78733EDB"/>
    <w:rsid w:val="787BDD45"/>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B3875"/>
    <w:rsid w:val="78AFA6A3"/>
    <w:rsid w:val="78BA7844"/>
    <w:rsid w:val="78BD6F29"/>
    <w:rsid w:val="78BD9390"/>
    <w:rsid w:val="78C3F020"/>
    <w:rsid w:val="78CA4083"/>
    <w:rsid w:val="78CA553D"/>
    <w:rsid w:val="78CC72AF"/>
    <w:rsid w:val="78D2C348"/>
    <w:rsid w:val="78D4BBCC"/>
    <w:rsid w:val="78D8EB61"/>
    <w:rsid w:val="78DC7304"/>
    <w:rsid w:val="78DF57C2"/>
    <w:rsid w:val="78E11007"/>
    <w:rsid w:val="78E27582"/>
    <w:rsid w:val="78E33F57"/>
    <w:rsid w:val="78E395D7"/>
    <w:rsid w:val="78E4DD32"/>
    <w:rsid w:val="78EBD65E"/>
    <w:rsid w:val="78EE530F"/>
    <w:rsid w:val="78EFC706"/>
    <w:rsid w:val="78F0F333"/>
    <w:rsid w:val="78F1614B"/>
    <w:rsid w:val="78F1F742"/>
    <w:rsid w:val="78F64D0A"/>
    <w:rsid w:val="78F83055"/>
    <w:rsid w:val="78F8C10F"/>
    <w:rsid w:val="79091128"/>
    <w:rsid w:val="790A685A"/>
    <w:rsid w:val="790B52D4"/>
    <w:rsid w:val="790CFF6F"/>
    <w:rsid w:val="792D9F1C"/>
    <w:rsid w:val="792E6D72"/>
    <w:rsid w:val="792EB22B"/>
    <w:rsid w:val="79368398"/>
    <w:rsid w:val="79376469"/>
    <w:rsid w:val="793AC4B3"/>
    <w:rsid w:val="793EB194"/>
    <w:rsid w:val="79435298"/>
    <w:rsid w:val="79448498"/>
    <w:rsid w:val="794BDA32"/>
    <w:rsid w:val="79524ED6"/>
    <w:rsid w:val="79624511"/>
    <w:rsid w:val="79683FC1"/>
    <w:rsid w:val="796A31D8"/>
    <w:rsid w:val="797333D1"/>
    <w:rsid w:val="79774482"/>
    <w:rsid w:val="797CFFEC"/>
    <w:rsid w:val="797FE4D4"/>
    <w:rsid w:val="79870CFF"/>
    <w:rsid w:val="79876C18"/>
    <w:rsid w:val="798B3613"/>
    <w:rsid w:val="798B4595"/>
    <w:rsid w:val="798F332F"/>
    <w:rsid w:val="7994C457"/>
    <w:rsid w:val="799EDE4F"/>
    <w:rsid w:val="79AB4619"/>
    <w:rsid w:val="79AFD204"/>
    <w:rsid w:val="79B52C5F"/>
    <w:rsid w:val="79B808A4"/>
    <w:rsid w:val="79B8536C"/>
    <w:rsid w:val="79B87578"/>
    <w:rsid w:val="79C61FAB"/>
    <w:rsid w:val="79C73E8B"/>
    <w:rsid w:val="79CD0CC8"/>
    <w:rsid w:val="79CF19B0"/>
    <w:rsid w:val="79D53D4B"/>
    <w:rsid w:val="79D92954"/>
    <w:rsid w:val="79DAF5C4"/>
    <w:rsid w:val="79DC4F3D"/>
    <w:rsid w:val="79DD2B81"/>
    <w:rsid w:val="79DEFEC9"/>
    <w:rsid w:val="79E378C0"/>
    <w:rsid w:val="79FB4BBC"/>
    <w:rsid w:val="7A0249CA"/>
    <w:rsid w:val="7A02FC24"/>
    <w:rsid w:val="7A056DC6"/>
    <w:rsid w:val="7A066642"/>
    <w:rsid w:val="7A06900D"/>
    <w:rsid w:val="7A09A0BE"/>
    <w:rsid w:val="7A0AA3FB"/>
    <w:rsid w:val="7A0B50B7"/>
    <w:rsid w:val="7A0BA2FB"/>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0090"/>
    <w:rsid w:val="7A535D75"/>
    <w:rsid w:val="7A56F911"/>
    <w:rsid w:val="7A5ABECA"/>
    <w:rsid w:val="7A603B37"/>
    <w:rsid w:val="7A612676"/>
    <w:rsid w:val="7A619362"/>
    <w:rsid w:val="7A62C7BA"/>
    <w:rsid w:val="7A6A9E1A"/>
    <w:rsid w:val="7A6BB56F"/>
    <w:rsid w:val="7A6CB28B"/>
    <w:rsid w:val="7A6CE82D"/>
    <w:rsid w:val="7A7068BB"/>
    <w:rsid w:val="7A75777A"/>
    <w:rsid w:val="7A7BF2C2"/>
    <w:rsid w:val="7A7C6786"/>
    <w:rsid w:val="7A7CAD8B"/>
    <w:rsid w:val="7A8165C6"/>
    <w:rsid w:val="7A834401"/>
    <w:rsid w:val="7A838CE9"/>
    <w:rsid w:val="7A83A0C9"/>
    <w:rsid w:val="7A856C5B"/>
    <w:rsid w:val="7A85D2C5"/>
    <w:rsid w:val="7A872F28"/>
    <w:rsid w:val="7A893926"/>
    <w:rsid w:val="7A8A5EE9"/>
    <w:rsid w:val="7A8E05D5"/>
    <w:rsid w:val="7A90837F"/>
    <w:rsid w:val="7A918BC3"/>
    <w:rsid w:val="7A971F0D"/>
    <w:rsid w:val="7A99A85F"/>
    <w:rsid w:val="7A9EBEE8"/>
    <w:rsid w:val="7AA0031F"/>
    <w:rsid w:val="7AA06828"/>
    <w:rsid w:val="7AA3C12E"/>
    <w:rsid w:val="7AA44292"/>
    <w:rsid w:val="7AAD8993"/>
    <w:rsid w:val="7AB00FFD"/>
    <w:rsid w:val="7AB6409B"/>
    <w:rsid w:val="7ABA3BD6"/>
    <w:rsid w:val="7ABC2619"/>
    <w:rsid w:val="7ABD136E"/>
    <w:rsid w:val="7ABE2828"/>
    <w:rsid w:val="7AC0291A"/>
    <w:rsid w:val="7AC27E0A"/>
    <w:rsid w:val="7AC35F05"/>
    <w:rsid w:val="7ACA1820"/>
    <w:rsid w:val="7ACAB802"/>
    <w:rsid w:val="7ACC5B14"/>
    <w:rsid w:val="7AD45858"/>
    <w:rsid w:val="7AE20D69"/>
    <w:rsid w:val="7AE5CA39"/>
    <w:rsid w:val="7AE6014B"/>
    <w:rsid w:val="7AE632BE"/>
    <w:rsid w:val="7AE808C2"/>
    <w:rsid w:val="7AEA3A49"/>
    <w:rsid w:val="7AEB70BC"/>
    <w:rsid w:val="7AF0DBE3"/>
    <w:rsid w:val="7AF1C947"/>
    <w:rsid w:val="7AF27370"/>
    <w:rsid w:val="7AF3E775"/>
    <w:rsid w:val="7AF5685A"/>
    <w:rsid w:val="7B02382F"/>
    <w:rsid w:val="7B02E7C2"/>
    <w:rsid w:val="7B04E5B2"/>
    <w:rsid w:val="7B07357A"/>
    <w:rsid w:val="7B0936F9"/>
    <w:rsid w:val="7B09D9DF"/>
    <w:rsid w:val="7B0AD528"/>
    <w:rsid w:val="7B0FBC6A"/>
    <w:rsid w:val="7B13ABF6"/>
    <w:rsid w:val="7B16A962"/>
    <w:rsid w:val="7B1E72F8"/>
    <w:rsid w:val="7B1E9AF2"/>
    <w:rsid w:val="7B22B8BD"/>
    <w:rsid w:val="7B26EB11"/>
    <w:rsid w:val="7B295E1D"/>
    <w:rsid w:val="7B34020F"/>
    <w:rsid w:val="7B349E85"/>
    <w:rsid w:val="7B36F78E"/>
    <w:rsid w:val="7B3E4469"/>
    <w:rsid w:val="7B40677A"/>
    <w:rsid w:val="7B44C6E1"/>
    <w:rsid w:val="7B462A93"/>
    <w:rsid w:val="7B48661C"/>
    <w:rsid w:val="7B5CFFB1"/>
    <w:rsid w:val="7B624B24"/>
    <w:rsid w:val="7B6630C9"/>
    <w:rsid w:val="7B693CFD"/>
    <w:rsid w:val="7B6AFA05"/>
    <w:rsid w:val="7B8C9370"/>
    <w:rsid w:val="7B8D40D7"/>
    <w:rsid w:val="7B8ED9FA"/>
    <w:rsid w:val="7B920416"/>
    <w:rsid w:val="7B9E62B4"/>
    <w:rsid w:val="7B9FCD60"/>
    <w:rsid w:val="7BA52832"/>
    <w:rsid w:val="7BABC070"/>
    <w:rsid w:val="7BAD8E54"/>
    <w:rsid w:val="7BB488AF"/>
    <w:rsid w:val="7BB4AC09"/>
    <w:rsid w:val="7BB5BA20"/>
    <w:rsid w:val="7BB7BC68"/>
    <w:rsid w:val="7BBB590E"/>
    <w:rsid w:val="7BBBF336"/>
    <w:rsid w:val="7BC68426"/>
    <w:rsid w:val="7BC73055"/>
    <w:rsid w:val="7BC91172"/>
    <w:rsid w:val="7BCC0315"/>
    <w:rsid w:val="7BCC13BD"/>
    <w:rsid w:val="7BCE45C7"/>
    <w:rsid w:val="7BCF817C"/>
    <w:rsid w:val="7BDE576A"/>
    <w:rsid w:val="7BE1DB26"/>
    <w:rsid w:val="7BE2BA49"/>
    <w:rsid w:val="7BE3EA2C"/>
    <w:rsid w:val="7BE4C2D8"/>
    <w:rsid w:val="7BE959FB"/>
    <w:rsid w:val="7BE9CBE7"/>
    <w:rsid w:val="7BEA01AA"/>
    <w:rsid w:val="7BEDE2A6"/>
    <w:rsid w:val="7BF7857E"/>
    <w:rsid w:val="7BF8657B"/>
    <w:rsid w:val="7BFABFAB"/>
    <w:rsid w:val="7BFF873A"/>
    <w:rsid w:val="7C016DFA"/>
    <w:rsid w:val="7C14BDE7"/>
    <w:rsid w:val="7C18D7D2"/>
    <w:rsid w:val="7C1C0DBA"/>
    <w:rsid w:val="7C1D13F4"/>
    <w:rsid w:val="7C2A210A"/>
    <w:rsid w:val="7C2C039A"/>
    <w:rsid w:val="7C2D5435"/>
    <w:rsid w:val="7C330942"/>
    <w:rsid w:val="7C37122E"/>
    <w:rsid w:val="7C388A28"/>
    <w:rsid w:val="7C3C6ADB"/>
    <w:rsid w:val="7C3EB75C"/>
    <w:rsid w:val="7C54106A"/>
    <w:rsid w:val="7C592EF1"/>
    <w:rsid w:val="7C59B21C"/>
    <w:rsid w:val="7C5B0111"/>
    <w:rsid w:val="7C5CD041"/>
    <w:rsid w:val="7C653D23"/>
    <w:rsid w:val="7C65D206"/>
    <w:rsid w:val="7C699265"/>
    <w:rsid w:val="7C6B8F90"/>
    <w:rsid w:val="7C700D59"/>
    <w:rsid w:val="7C72B6D2"/>
    <w:rsid w:val="7C7335E9"/>
    <w:rsid w:val="7C763864"/>
    <w:rsid w:val="7C77EED1"/>
    <w:rsid w:val="7C7CE4C4"/>
    <w:rsid w:val="7C7FF96E"/>
    <w:rsid w:val="7C80BDD9"/>
    <w:rsid w:val="7C8303B5"/>
    <w:rsid w:val="7C844890"/>
    <w:rsid w:val="7C86FFC2"/>
    <w:rsid w:val="7C898207"/>
    <w:rsid w:val="7C89DDE9"/>
    <w:rsid w:val="7C8A641F"/>
    <w:rsid w:val="7C8BDEFD"/>
    <w:rsid w:val="7C8D19BC"/>
    <w:rsid w:val="7C9567CE"/>
    <w:rsid w:val="7C985723"/>
    <w:rsid w:val="7CA3D3FE"/>
    <w:rsid w:val="7CA4F56A"/>
    <w:rsid w:val="7CB081EA"/>
    <w:rsid w:val="7CB24823"/>
    <w:rsid w:val="7CB31F80"/>
    <w:rsid w:val="7CBCE43F"/>
    <w:rsid w:val="7CC087BA"/>
    <w:rsid w:val="7CC9C27E"/>
    <w:rsid w:val="7CCB030C"/>
    <w:rsid w:val="7CCEED5C"/>
    <w:rsid w:val="7CD1CCBC"/>
    <w:rsid w:val="7CD2458A"/>
    <w:rsid w:val="7CD50AE6"/>
    <w:rsid w:val="7CD8D6A1"/>
    <w:rsid w:val="7CDD72A4"/>
    <w:rsid w:val="7CE188CC"/>
    <w:rsid w:val="7CE2414C"/>
    <w:rsid w:val="7CE91E3C"/>
    <w:rsid w:val="7CEF9D24"/>
    <w:rsid w:val="7CFCD007"/>
    <w:rsid w:val="7CFE2B7A"/>
    <w:rsid w:val="7D0D66B7"/>
    <w:rsid w:val="7D10D6F6"/>
    <w:rsid w:val="7D1366EF"/>
    <w:rsid w:val="7D161C08"/>
    <w:rsid w:val="7D167770"/>
    <w:rsid w:val="7D1BE124"/>
    <w:rsid w:val="7D23C2EE"/>
    <w:rsid w:val="7D26ADE3"/>
    <w:rsid w:val="7D2A913E"/>
    <w:rsid w:val="7D33F6D6"/>
    <w:rsid w:val="7D3479CD"/>
    <w:rsid w:val="7D3B535D"/>
    <w:rsid w:val="7D3C424E"/>
    <w:rsid w:val="7D413E07"/>
    <w:rsid w:val="7D425A1F"/>
    <w:rsid w:val="7D495C30"/>
    <w:rsid w:val="7D51C9B1"/>
    <w:rsid w:val="7D52EAF2"/>
    <w:rsid w:val="7D548E74"/>
    <w:rsid w:val="7D54C762"/>
    <w:rsid w:val="7D56D4A8"/>
    <w:rsid w:val="7D5708C1"/>
    <w:rsid w:val="7D57B283"/>
    <w:rsid w:val="7D5C0D29"/>
    <w:rsid w:val="7D614416"/>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052E2"/>
    <w:rsid w:val="7D927070"/>
    <w:rsid w:val="7D930EF1"/>
    <w:rsid w:val="7D9423A4"/>
    <w:rsid w:val="7D9962DB"/>
    <w:rsid w:val="7D999F0F"/>
    <w:rsid w:val="7D9A5B9D"/>
    <w:rsid w:val="7D9B8B96"/>
    <w:rsid w:val="7DA81110"/>
    <w:rsid w:val="7DAF726D"/>
    <w:rsid w:val="7DB46032"/>
    <w:rsid w:val="7DB73994"/>
    <w:rsid w:val="7DC5F16B"/>
    <w:rsid w:val="7DCEB5F7"/>
    <w:rsid w:val="7DD4A15B"/>
    <w:rsid w:val="7DD62D82"/>
    <w:rsid w:val="7DD66D7B"/>
    <w:rsid w:val="7DD8E601"/>
    <w:rsid w:val="7DDA363F"/>
    <w:rsid w:val="7DDD5552"/>
    <w:rsid w:val="7DED6071"/>
    <w:rsid w:val="7DF327ED"/>
    <w:rsid w:val="7DF8AFFA"/>
    <w:rsid w:val="7DF9550E"/>
    <w:rsid w:val="7DFC903B"/>
    <w:rsid w:val="7DFE4DB8"/>
    <w:rsid w:val="7DFF04BD"/>
    <w:rsid w:val="7E07B71E"/>
    <w:rsid w:val="7E0A4131"/>
    <w:rsid w:val="7E0BB8FD"/>
    <w:rsid w:val="7E107F7A"/>
    <w:rsid w:val="7E144873"/>
    <w:rsid w:val="7E155C7F"/>
    <w:rsid w:val="7E157EF4"/>
    <w:rsid w:val="7E1581AE"/>
    <w:rsid w:val="7E16310A"/>
    <w:rsid w:val="7E177C1E"/>
    <w:rsid w:val="7E1CF285"/>
    <w:rsid w:val="7E21019B"/>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5E983A"/>
    <w:rsid w:val="7E63DE0B"/>
    <w:rsid w:val="7E66D82F"/>
    <w:rsid w:val="7E677D3E"/>
    <w:rsid w:val="7E67844D"/>
    <w:rsid w:val="7E6A2125"/>
    <w:rsid w:val="7E6F4A92"/>
    <w:rsid w:val="7E700A1B"/>
    <w:rsid w:val="7E726A99"/>
    <w:rsid w:val="7E79B43C"/>
    <w:rsid w:val="7E848354"/>
    <w:rsid w:val="7E92436E"/>
    <w:rsid w:val="7E9629AC"/>
    <w:rsid w:val="7E9827B8"/>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DDC3FD"/>
    <w:rsid w:val="7EE2BE7E"/>
    <w:rsid w:val="7EE8564F"/>
    <w:rsid w:val="7EEC32D4"/>
    <w:rsid w:val="7EED0DF3"/>
    <w:rsid w:val="7EF0FCE1"/>
    <w:rsid w:val="7EF10BC0"/>
    <w:rsid w:val="7EF38A13"/>
    <w:rsid w:val="7EF5B90F"/>
    <w:rsid w:val="7EF5BA30"/>
    <w:rsid w:val="7EF7DD8A"/>
    <w:rsid w:val="7EFA5A10"/>
    <w:rsid w:val="7F015E12"/>
    <w:rsid w:val="7F07FBAF"/>
    <w:rsid w:val="7F0879EB"/>
    <w:rsid w:val="7F0B1D6D"/>
    <w:rsid w:val="7F10B9E9"/>
    <w:rsid w:val="7F133C60"/>
    <w:rsid w:val="7F166B48"/>
    <w:rsid w:val="7F193DA7"/>
    <w:rsid w:val="7F1D7071"/>
    <w:rsid w:val="7F21FDD8"/>
    <w:rsid w:val="7F29148C"/>
    <w:rsid w:val="7F385181"/>
    <w:rsid w:val="7F3A12DA"/>
    <w:rsid w:val="7F3F1F0E"/>
    <w:rsid w:val="7F3F7CF9"/>
    <w:rsid w:val="7F42A4AF"/>
    <w:rsid w:val="7F4E42AF"/>
    <w:rsid w:val="7F503093"/>
    <w:rsid w:val="7F5209C2"/>
    <w:rsid w:val="7F577DE7"/>
    <w:rsid w:val="7F608A7A"/>
    <w:rsid w:val="7F60DC3A"/>
    <w:rsid w:val="7F615E27"/>
    <w:rsid w:val="7F6479F6"/>
    <w:rsid w:val="7F65D4DC"/>
    <w:rsid w:val="7F66A2D9"/>
    <w:rsid w:val="7F690A4B"/>
    <w:rsid w:val="7F6917E0"/>
    <w:rsid w:val="7F69601E"/>
    <w:rsid w:val="7F6F8375"/>
    <w:rsid w:val="7F73F747"/>
    <w:rsid w:val="7F8036EC"/>
    <w:rsid w:val="7F81412B"/>
    <w:rsid w:val="7F8522DF"/>
    <w:rsid w:val="7F876688"/>
    <w:rsid w:val="7F8905C9"/>
    <w:rsid w:val="7F91011F"/>
    <w:rsid w:val="7F923300"/>
    <w:rsid w:val="7F975F25"/>
    <w:rsid w:val="7F993A0C"/>
    <w:rsid w:val="7F9F85C7"/>
    <w:rsid w:val="7FA166E8"/>
    <w:rsid w:val="7FA41FDB"/>
    <w:rsid w:val="7FA9D16F"/>
    <w:rsid w:val="7FAD2974"/>
    <w:rsid w:val="7FB0409F"/>
    <w:rsid w:val="7FB9E0B7"/>
    <w:rsid w:val="7FBA00FB"/>
    <w:rsid w:val="7FBB14C3"/>
    <w:rsid w:val="7FCE05FE"/>
    <w:rsid w:val="7FD06266"/>
    <w:rsid w:val="7FD5758C"/>
    <w:rsid w:val="7FD680C5"/>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93C2BD15-4DD3-43A6-B765-5056471D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B61812"/>
    <w:pPr>
      <w:keepNext/>
      <w:tabs>
        <w:tab w:val="left" w:pos="180"/>
      </w:tabs>
      <w:spacing w:before="240" w:after="240" w:line="360" w:lineRule="auto"/>
      <w:contextualSpacing/>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sid w:val="00DB52F8"/>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8"/>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CellMar>
        <w:left w:w="0" w:type="dxa"/>
        <w:right w:w="0" w:type="dxa"/>
      </w:tblCellMar>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3519066">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948313294">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lszojda\Downloads\www.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85e6a9f9d6ed749349606754df41b79a">
  <xsd:schema xmlns:xsd="http://www.w3.org/2001/XMLSchema" xmlns:xs="http://www.w3.org/2001/XMLSchema" xmlns:p="http://schemas.microsoft.com/office/2006/metadata/properties" xmlns:ns2="084cc183-e9f2-4667-af36-c62310f87f49" targetNamespace="http://schemas.microsoft.com/office/2006/metadata/properties" ma:root="true" ma:fieldsID="82dbf8d367ea611d06c75d8ef31987da"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customXml/itemProps2.xml><?xml version="1.0" encoding="utf-8"?>
<ds:datastoreItem xmlns:ds="http://schemas.openxmlformats.org/officeDocument/2006/customXml" ds:itemID="{3875D331-ACEC-4AEB-BB19-A44AEDAB7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1ABD2E-9CC5-4959-B978-E33D7C5DC0B7}">
  <ds:schemaRefs>
    <ds:schemaRef ds:uri="http://schemas.microsoft.com/sharepoint/v3/contenttype/forms"/>
  </ds:schemaRefs>
</ds:datastoreItem>
</file>

<file path=customXml/itemProps4.xml><?xml version="1.0" encoding="utf-8"?>
<ds:datastoreItem xmlns:ds="http://schemas.openxmlformats.org/officeDocument/2006/customXml" ds:itemID="{A344FD27-9019-4010-B276-E92072BA1D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43</Pages>
  <Words>12288</Words>
  <Characters>73729</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85846</CharactersWithSpaces>
  <SharedDoc>false</SharedDoc>
  <HLinks>
    <vt:vector size="18" baseType="variant">
      <vt:variant>
        <vt:i4>7667832</vt:i4>
      </vt:variant>
      <vt:variant>
        <vt:i4>6</vt:i4>
      </vt:variant>
      <vt:variant>
        <vt:i4>0</vt:i4>
      </vt:variant>
      <vt:variant>
        <vt:i4>5</vt:i4>
      </vt:variant>
      <vt:variant>
        <vt:lpwstr>https://www.gov.pl/web/cppc/przetwarzanie-danych-osobowych</vt:lpwstr>
      </vt:variant>
      <vt:variant>
        <vt:lpwstr/>
      </vt:variant>
      <vt:variant>
        <vt:i4>6357027</vt:i4>
      </vt:variant>
      <vt:variant>
        <vt:i4>3</vt:i4>
      </vt:variant>
      <vt:variant>
        <vt:i4>0</vt:i4>
      </vt:variant>
      <vt:variant>
        <vt:i4>5</vt:i4>
      </vt:variant>
      <vt:variant>
        <vt:lpwstr>http://www.kpo.gov.pl/</vt:lpwstr>
      </vt:variant>
      <vt:variant>
        <vt:lpwstr/>
      </vt:variant>
      <vt:variant>
        <vt:i4>4980804</vt:i4>
      </vt:variant>
      <vt:variant>
        <vt:i4>0</vt:i4>
      </vt:variant>
      <vt:variant>
        <vt:i4>0</vt:i4>
      </vt:variant>
      <vt:variant>
        <vt:i4>5</vt:i4>
      </vt:variant>
      <vt:variant>
        <vt:lpwstr>C:\Users\lszojda\Downloads\www.funduszeeuropejskie.gov.pl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Łukasz Szojda</cp:lastModifiedBy>
  <cp:revision>5</cp:revision>
  <cp:lastPrinted>2022-08-14T14:50:00Z</cp:lastPrinted>
  <dcterms:created xsi:type="dcterms:W3CDTF">2026-01-23T10:20:00Z</dcterms:created>
  <dcterms:modified xsi:type="dcterms:W3CDTF">2026-01-29T10:49:00Z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